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全称量词与存在量词知识点总结-高中数学选修2-1第一章</w:t>
      </w:r>
    </w:p>
    <w:p>
      <w:pPr>
        <w:numPr>
          <w:ilvl w:val="0"/>
          <w:numId w:val="1"/>
        </w:numPr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 xml:space="preserve">知识回顾 </w:t>
      </w:r>
    </w:p>
    <w:p>
      <w:pPr>
        <w:numPr>
          <w:numId w:val="0"/>
        </w:numPr>
        <w:rPr>
          <w:rFonts w:hint="eastAsia" w:ascii="宋体" w:hAnsi="宋体" w:cs="宋体"/>
          <w:b/>
          <w:color w:val="000000"/>
          <w:sz w:val="24"/>
        </w:rPr>
      </w:pPr>
      <w:bookmarkStart w:id="0" w:name="_GoBack"/>
      <w:bookmarkEnd w:id="0"/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(1)全称量词有：所有的，任意一个，任给，用符号</w:t>
      </w:r>
      <w:r>
        <w:rPr>
          <w:rFonts w:hAnsi="宋体" w:cs="Times New Roman"/>
        </w:rPr>
        <w:t>“</w:t>
      </w:r>
      <w:r>
        <w:rPr>
          <w:rFonts w:hint="eastAsia" w:ascii="MS Mincho" w:hAnsi="MS Mincho" w:eastAsia="MS Mincho" w:cs="MS Mincho"/>
          <w:u w:val="single"/>
        </w:rPr>
        <w:t>∀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表示；存在量词有：存在一个，至少有一个，有些，用符号</w:t>
      </w:r>
      <w:r>
        <w:rPr>
          <w:rFonts w:hAnsi="宋体" w:cs="Times New Roman"/>
        </w:rPr>
        <w:t>“</w:t>
      </w:r>
      <w:r>
        <w:rPr>
          <w:rFonts w:hint="eastAsia" w:ascii="MS Mincho" w:hAnsi="MS Mincho" w:eastAsia="MS Mincho" w:cs="MS Mincho"/>
          <w:u w:val="single"/>
        </w:rPr>
        <w:t>∃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表示．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(2)含有全称量词的命题，叫做全称命题．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中任意一个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，有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)成立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用符号简记为：</w:t>
      </w:r>
      <w:r>
        <w:rPr>
          <w:rFonts w:hint="eastAsia" w:ascii="MS Mincho" w:hAnsi="MS Mincho" w:eastAsia="MS Mincho" w:cs="MS Mincho"/>
          <w:u w:val="single"/>
        </w:rPr>
        <w:t>∀</w:t>
      </w:r>
      <w:r>
        <w:rPr>
          <w:rFonts w:ascii="Times New Roman" w:hAnsi="Times New Roman" w:cs="Times New Roman"/>
          <w:i/>
          <w:u w:val="single"/>
        </w:rPr>
        <w:t>x</w:t>
      </w:r>
      <w:r>
        <w:rPr>
          <w:rFonts w:hint="eastAsia" w:hAnsi="宋体" w:cs="宋体"/>
          <w:u w:val="single"/>
        </w:rPr>
        <w:t>∈</w:t>
      </w:r>
      <w:r>
        <w:rPr>
          <w:rFonts w:ascii="Times New Roman" w:hAnsi="Times New Roman" w:cs="Times New Roman"/>
          <w:i/>
          <w:u w:val="single"/>
        </w:rPr>
        <w:t>M</w:t>
      </w:r>
      <w:r>
        <w:rPr>
          <w:rFonts w:ascii="Times New Roman" w:hAnsi="Times New Roman" w:cs="Times New Roman"/>
          <w:u w:val="single"/>
        </w:rPr>
        <w:t>，</w:t>
      </w:r>
      <w:r>
        <w:rPr>
          <w:rFonts w:ascii="Times New Roman" w:hAnsi="Times New Roman" w:cs="Times New Roman"/>
          <w:i/>
          <w:u w:val="single"/>
        </w:rPr>
        <w:t>p</w:t>
      </w:r>
      <w:r>
        <w:rPr>
          <w:rFonts w:ascii="Times New Roman" w:hAnsi="Times New Roman" w:cs="Times New Roman"/>
          <w:u w:val="single"/>
        </w:rPr>
        <w:t>(</w:t>
      </w:r>
      <w:r>
        <w:rPr>
          <w:rFonts w:ascii="Times New Roman" w:hAnsi="Times New Roman" w:cs="Times New Roman"/>
          <w:i/>
          <w:u w:val="single"/>
        </w:rPr>
        <w:t>x</w:t>
      </w:r>
      <w:r>
        <w:rPr>
          <w:rFonts w:ascii="Times New Roman" w:hAnsi="Times New Roman" w:cs="Times New Roman"/>
          <w:u w:val="single"/>
        </w:rPr>
        <w:t>)．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hint="eastAsia"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(3)含有存在量词的命题，叫做特称命题．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存在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中元素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，使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)成立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用符号简记为：</w:t>
      </w:r>
      <w:r>
        <w:rPr>
          <w:rFonts w:hint="eastAsia" w:ascii="MS Mincho" w:hAnsi="MS Mincho" w:eastAsia="MS Mincho" w:cs="MS Mincho"/>
          <w:u w:val="single"/>
        </w:rPr>
        <w:t>∃</w:t>
      </w:r>
      <w:r>
        <w:rPr>
          <w:rFonts w:ascii="Times New Roman" w:hAnsi="Times New Roman" w:cs="Times New Roman"/>
          <w:i/>
          <w:u w:val="single"/>
        </w:rPr>
        <w:t>x</w:t>
      </w:r>
      <w:r>
        <w:rPr>
          <w:rFonts w:ascii="Times New Roman" w:hAnsi="Times New Roman" w:cs="Times New Roman"/>
          <w:u w:val="single"/>
          <w:vertAlign w:val="subscript"/>
        </w:rPr>
        <w:t>0</w:t>
      </w:r>
      <w:r>
        <w:rPr>
          <w:rFonts w:hint="eastAsia" w:hAnsi="宋体" w:cs="宋体"/>
          <w:u w:val="single"/>
        </w:rPr>
        <w:t>∈</w:t>
      </w:r>
      <w:r>
        <w:rPr>
          <w:rFonts w:ascii="Times New Roman" w:hAnsi="Times New Roman" w:cs="Times New Roman"/>
          <w:i/>
          <w:u w:val="single"/>
        </w:rPr>
        <w:t>M</w:t>
      </w:r>
      <w:r>
        <w:rPr>
          <w:rFonts w:ascii="Times New Roman" w:hAnsi="Times New Roman" w:cs="Times New Roman"/>
          <w:u w:val="single"/>
        </w:rPr>
        <w:t>，</w:t>
      </w:r>
      <w:r>
        <w:rPr>
          <w:rFonts w:ascii="Times New Roman" w:hAnsi="Times New Roman" w:cs="Times New Roman"/>
          <w:i/>
          <w:u w:val="single"/>
        </w:rPr>
        <w:t>p</w:t>
      </w:r>
      <w:r>
        <w:rPr>
          <w:rFonts w:ascii="Times New Roman" w:hAnsi="Times New Roman" w:cs="Times New Roman"/>
          <w:u w:val="single"/>
        </w:rPr>
        <w:t>(</w:t>
      </w:r>
      <w:r>
        <w:rPr>
          <w:rFonts w:ascii="Times New Roman" w:hAnsi="Times New Roman" w:cs="Times New Roman"/>
          <w:i/>
          <w:u w:val="single"/>
        </w:rPr>
        <w:t>x</w:t>
      </w:r>
      <w:r>
        <w:rPr>
          <w:rFonts w:ascii="Times New Roman" w:hAnsi="Times New Roman" w:cs="Times New Roman"/>
          <w:u w:val="single"/>
          <w:vertAlign w:val="subscript"/>
        </w:rPr>
        <w:t>0</w:t>
      </w:r>
      <w:r>
        <w:rPr>
          <w:rFonts w:ascii="Times New Roman" w:hAnsi="Times New Roman" w:cs="Times New Roman"/>
          <w:u w:val="single"/>
        </w:rPr>
        <w:t>)．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rPr>
          <w:rFonts w:hint="eastAsia"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  <w:lang w:eastAsia="zh-CN"/>
        </w:rPr>
        <w:t>二、</w:t>
      </w:r>
      <w:r>
        <w:rPr>
          <w:rFonts w:hint="eastAsia" w:ascii="宋体" w:hAnsi="宋体" w:cs="宋体"/>
          <w:b/>
          <w:bCs/>
          <w:color w:val="000000"/>
          <w:sz w:val="24"/>
        </w:rPr>
        <w:t>例题辨析  推陈出新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IPAPANNEW" w:hAnsi="IPAPANNEW" w:cs="Times New Roman"/>
        </w:rPr>
        <w:t>例1</w:t>
      </w:r>
      <w:r>
        <w:rPr>
          <w:rFonts w:ascii="Times New Roman" w:hAnsi="Times New Roman" w:cs="Times New Roman"/>
        </w:rPr>
        <w:t>已知命题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－2)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＋|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－3|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0(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)，命题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＋2&lt;0的解集是{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|1&lt;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&lt;2}，给出下列结论：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①</w:t>
      </w:r>
      <w:r>
        <w:rPr>
          <w:rFonts w:ascii="Times New Roman" w:hAnsi="Times New Roman" w:cs="Times New Roman"/>
        </w:rPr>
        <w:t>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∧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是真命题；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②</w:t>
      </w:r>
      <w:r>
        <w:rPr>
          <w:rFonts w:ascii="Times New Roman" w:hAnsi="Times New Roman" w:cs="Times New Roman"/>
        </w:rPr>
        <w:t>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∧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是假命题；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③</w:t>
      </w:r>
      <w:r>
        <w:rPr>
          <w:rFonts w:ascii="Times New Roman" w:hAnsi="Times New Roman" w:cs="Times New Roman"/>
        </w:rPr>
        <w:t>命题</w:t>
      </w:r>
      <w:r>
        <w:rPr>
          <w:rFonts w:hAnsi="宋体" w:cs="Times New Roman"/>
        </w:rPr>
        <w:t>“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∨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是真命题；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④</w:t>
      </w:r>
      <w:r>
        <w:rPr>
          <w:rFonts w:ascii="Times New Roman" w:hAnsi="Times New Roman" w:cs="Times New Roman"/>
        </w:rPr>
        <w:t>命题</w:t>
      </w:r>
      <w:r>
        <w:rPr>
          <w:rFonts w:hAnsi="宋体" w:cs="Times New Roman"/>
        </w:rPr>
        <w:t>“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∨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是假命题．其中正确的是(　　)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hAnsi="宋体" w:cs="宋体"/>
        </w:rPr>
        <w:t>②③</w:t>
      </w:r>
      <w:r>
        <w:rPr>
          <w:rFonts w:ascii="Times New Roman" w:hAnsi="Times New Roman" w:cs="Times New Roman"/>
        </w:rPr>
        <w:t>　　　　　　　　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int="eastAsia" w:hAnsi="宋体" w:cs="宋体"/>
        </w:rPr>
        <w:t>①②④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hint="eastAsia" w:hAnsi="宋体" w:cs="宋体"/>
        </w:rPr>
        <w:t>①③④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int="eastAsia" w:hAnsi="宋体" w:cs="宋体"/>
        </w:rPr>
        <w:t>①②③④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IPAPANNEW" w:hAnsi="IPAPANNEW" w:eastAsia="黑体" w:cs="Times New Roman"/>
        </w:rPr>
        <w:t>[自主解答]</w:t>
      </w:r>
      <w:r>
        <w:rPr>
          <w:rFonts w:ascii="Times New Roman" w:hAnsi="Times New Roman" w:eastAsia="黑体" w:cs="Times New Roman"/>
        </w:rPr>
        <w:t>　</w:t>
      </w:r>
      <w:r>
        <w:rPr>
          <w:rFonts w:ascii="Times New Roman" w:hAnsi="Times New Roman" w:eastAsia="楷体_GB2312" w:cs="Times New Roman"/>
        </w:rPr>
        <w:t>命题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：(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－2)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＋|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</w:rPr>
        <w:t>－3|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0(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hint="eastAsia" w:hAnsi="宋体" w:eastAsia="楷体_GB2312" w:cs="宋体"/>
        </w:rPr>
        <w:t>∈</w:t>
      </w:r>
      <w:r>
        <w:rPr>
          <w:rFonts w:ascii="Times New Roman" w:hAnsi="Times New Roman" w:eastAsia="楷体_GB2312" w:cs="Times New Roman"/>
          <w:b/>
        </w:rPr>
        <w:t>R</w:t>
      </w:r>
      <w:r>
        <w:rPr>
          <w:rFonts w:ascii="Times New Roman" w:hAnsi="Times New Roman" w:eastAsia="楷体_GB2312" w:cs="Times New Roman"/>
        </w:rPr>
        <w:t>)是真命题，命题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：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－3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＋2&lt;0的解集是{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|1&lt;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&lt;2}也是真命题，故</w:t>
      </w:r>
      <w:r>
        <w:rPr>
          <w:rFonts w:hint="eastAsia" w:hAnsi="宋体" w:eastAsia="楷体_GB2312" w:cs="宋体"/>
        </w:rPr>
        <w:t>①</w:t>
      </w:r>
      <w:r>
        <w:rPr>
          <w:rFonts w:ascii="Times New Roman" w:hAnsi="Times New Roman" w:eastAsia="楷体_GB2312" w:cs="Times New Roman"/>
        </w:rPr>
        <w:t>命题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hint="eastAsia" w:hAnsi="宋体" w:eastAsia="楷体_GB2312" w:cs="宋体"/>
        </w:rPr>
        <w:t>∧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是真命题；</w:t>
      </w:r>
      <w:r>
        <w:rPr>
          <w:rFonts w:hint="eastAsia" w:hAnsi="宋体" w:eastAsia="楷体_GB2312" w:cs="宋体"/>
        </w:rPr>
        <w:t>②</w:t>
      </w:r>
      <w:r>
        <w:rPr>
          <w:rFonts w:ascii="Times New Roman" w:hAnsi="Times New Roman" w:eastAsia="楷体_GB2312" w:cs="Times New Roman"/>
        </w:rPr>
        <w:t>命题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hint="eastAsia" w:hAnsi="宋体" w:eastAsia="楷体_GB2312" w:cs="宋体"/>
        </w:rPr>
        <w:t>∧</w:t>
      </w:r>
      <w:r>
        <w:rPr>
          <w:rFonts w:hint="eastAsia" w:ascii="Times New Roman" w:hAnsi="Times New Roman" w:eastAsia="GBK_S" w:cs="Times New Roman"/>
        </w:rPr>
        <w:t>非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是假命题；</w:t>
      </w:r>
      <w:r>
        <w:rPr>
          <w:rFonts w:hint="eastAsia" w:hAnsi="宋体" w:eastAsia="楷体_GB2312" w:cs="宋体"/>
        </w:rPr>
        <w:t>③</w:t>
      </w:r>
      <w:r>
        <w:rPr>
          <w:rFonts w:ascii="Times New Roman" w:hAnsi="Times New Roman" w:eastAsia="楷体_GB2312" w:cs="Times New Roman"/>
        </w:rPr>
        <w:t>命题</w:t>
      </w:r>
      <w:r>
        <w:rPr>
          <w:rFonts w:hAnsi="宋体" w:cs="Times New Roman"/>
        </w:rPr>
        <w:t>“</w:t>
      </w:r>
      <w:r>
        <w:rPr>
          <w:rFonts w:hint="eastAsia" w:ascii="Times New Roman" w:hAnsi="Times New Roman" w:eastAsia="GBK_S" w:cs="Times New Roman"/>
        </w:rPr>
        <w:t>非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hint="eastAsia" w:hAnsi="宋体" w:eastAsia="楷体_GB2312" w:cs="宋体"/>
        </w:rPr>
        <w:t>∨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是真命题；</w:t>
      </w:r>
      <w:r>
        <w:rPr>
          <w:rFonts w:hint="eastAsia" w:hAnsi="宋体" w:eastAsia="楷体_GB2312" w:cs="宋体"/>
        </w:rPr>
        <w:t>④</w:t>
      </w:r>
      <w:r>
        <w:rPr>
          <w:rFonts w:ascii="Times New Roman" w:hAnsi="Times New Roman" w:eastAsia="楷体_GB2312" w:cs="Times New Roman"/>
        </w:rPr>
        <w:t>命题</w:t>
      </w:r>
      <w:r>
        <w:rPr>
          <w:rFonts w:hAnsi="宋体" w:cs="Times New Roman"/>
        </w:rPr>
        <w:t>“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hint="eastAsia" w:hAnsi="宋体" w:eastAsia="楷体_GB2312" w:cs="宋体"/>
        </w:rPr>
        <w:t>∨</w:t>
      </w:r>
      <w:r>
        <w:rPr>
          <w:rFonts w:hint="eastAsia" w:ascii="Times New Roman" w:hAnsi="Times New Roman" w:eastAsia="GBK_S" w:cs="Times New Roman"/>
        </w:rPr>
        <w:t>非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是假命题．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IPAPANNEW" w:hAnsi="IPAPANNEW" w:eastAsia="黑体" w:cs="Times New Roman"/>
        </w:rPr>
        <w:t>[答案]</w:t>
      </w:r>
      <w:r>
        <w:rPr>
          <w:rFonts w:ascii="Times New Roman" w:hAnsi="Times New Roman" w:eastAsia="黑体" w:cs="Times New Roman"/>
        </w:rPr>
        <w:t>　</w:t>
      </w:r>
      <w:r>
        <w:rPr>
          <w:rFonts w:ascii="Times New Roman" w:hAnsi="Times New Roman" w:cs="Times New Roman"/>
        </w:rPr>
        <w:t>D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/>
        </w:rPr>
        <w:t>变式练习</w:t>
      </w: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隶书" w:cs="Times New Roman"/>
        </w:rPr>
        <w:t>(2013·长春名校联考)</w:t>
      </w:r>
      <w:r>
        <w:rPr>
          <w:rFonts w:ascii="Times New Roman" w:hAnsi="Times New Roman" w:cs="Times New Roman"/>
        </w:rPr>
        <w:t>命题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：若</w:t>
      </w:r>
      <w:r>
        <w:rPr>
          <w:rFonts w:ascii="Times New Roman" w:hAnsi="Times New Roman" w:cs="Times New Roman"/>
          <w:b/>
          <w:i/>
        </w:rPr>
        <w:t>a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  <w:b/>
          <w:i/>
        </w:rPr>
        <w:t>b</w:t>
      </w:r>
      <w:r>
        <w:rPr>
          <w:rFonts w:ascii="Times New Roman" w:hAnsi="Times New Roman" w:cs="Times New Roman"/>
        </w:rPr>
        <w:t>&gt;0，则</w:t>
      </w:r>
      <w:r>
        <w:rPr>
          <w:rFonts w:ascii="Times New Roman" w:hAnsi="Times New Roman" w:cs="Times New Roman"/>
          <w:b/>
          <w:i/>
        </w:rPr>
        <w:t>a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b/>
          <w:i/>
        </w:rPr>
        <w:t>b</w:t>
      </w:r>
      <w:r>
        <w:rPr>
          <w:rFonts w:ascii="Times New Roman" w:hAnsi="Times New Roman" w:cs="Times New Roman"/>
        </w:rPr>
        <w:t>的夹角为锐角；命题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：若函数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)在(－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，0]及(0，＋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)上都是减函数，则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)在(－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)上是减函数．下列说法中正确的是(　　)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是真命题　　　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是假命题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hint="eastAsia" w:ascii="Times New Roman" w:hAnsi="Times New Roman" w:eastAsia="GBK_S" w:cs="Times New Roman"/>
        </w:rPr>
        <w:t>非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 xml:space="preserve">为假命题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int="eastAsia" w:ascii="Times New Roman" w:hAnsi="Times New Roman" w:eastAsia="GBK_S" w:cs="Times New Roman"/>
        </w:rPr>
        <w:t>非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为假命题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选B　</w:t>
      </w: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</w:rPr>
        <w:t>当</w:t>
      </w:r>
      <w:r>
        <w:rPr>
          <w:rFonts w:ascii="Times New Roman" w:hAnsi="Times New Roman" w:eastAsia="楷体_GB2312" w:cs="Times New Roman"/>
          <w:b/>
          <w:i/>
        </w:rPr>
        <w:t>a</w:t>
      </w:r>
      <w:r>
        <w:rPr>
          <w:rFonts w:ascii="Times New Roman" w:hAnsi="Times New Roman" w:eastAsia="楷体_GB2312" w:cs="Times New Roman"/>
        </w:rPr>
        <w:t>·</w:t>
      </w:r>
      <w:r>
        <w:rPr>
          <w:rFonts w:ascii="Times New Roman" w:hAnsi="Times New Roman" w:eastAsia="楷体_GB2312" w:cs="Times New Roman"/>
          <w:b/>
          <w:i/>
        </w:rPr>
        <w:t>b</w:t>
      </w:r>
      <w:r>
        <w:rPr>
          <w:rFonts w:ascii="Times New Roman" w:hAnsi="Times New Roman" w:eastAsia="楷体_GB2312" w:cs="Times New Roman"/>
        </w:rPr>
        <w:t>&gt;0时，</w:t>
      </w:r>
      <w:r>
        <w:rPr>
          <w:rFonts w:ascii="Times New Roman" w:hAnsi="Times New Roman" w:eastAsia="楷体_GB2312" w:cs="Times New Roman"/>
          <w:b/>
          <w:i/>
        </w:rPr>
        <w:t>a</w:t>
      </w:r>
      <w:r>
        <w:rPr>
          <w:rFonts w:ascii="Times New Roman" w:hAnsi="Times New Roman" w:eastAsia="楷体_GB2312" w:cs="Times New Roman"/>
        </w:rPr>
        <w:t>与</w:t>
      </w:r>
      <w:r>
        <w:rPr>
          <w:rFonts w:ascii="Times New Roman" w:hAnsi="Times New Roman" w:eastAsia="楷体_GB2312" w:cs="Times New Roman"/>
          <w:b/>
          <w:i/>
        </w:rPr>
        <w:t>b</w:t>
      </w:r>
      <w:r>
        <w:rPr>
          <w:rFonts w:ascii="Times New Roman" w:hAnsi="Times New Roman" w:eastAsia="楷体_GB2312" w:cs="Times New Roman"/>
        </w:rPr>
        <w:t>的夹角为锐角或零度角，</w:t>
      </w: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命题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是假命题；命题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是假命题，例如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b\lc\{\rc\ (\a\vs4\al\co1(－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＋1，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≤</w:instrText>
      </w:r>
      <w:r>
        <w:rPr>
          <w:rFonts w:ascii="Times New Roman" w:hAnsi="Times New Roman" w:eastAsia="楷体_GB2312" w:cs="Times New Roman"/>
        </w:rPr>
        <w:instrText xml:space="preserve">0，,－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＋2，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&gt;0，))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综上可知，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或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是假命题.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IPAPANNEW" w:hAnsi="IPAPANNEW" w:eastAsia="黑体" w:cs="Times New Roman"/>
        </w:rPr>
        <w:t xml:space="preserve"> 例2</w:t>
      </w:r>
      <w:r>
        <w:rPr>
          <w:rFonts w:ascii="Times New Roman" w:hAnsi="Times New Roman" w:cs="Times New Roman"/>
        </w:rPr>
        <w:t>(1)下列命题中，真命题是(　　)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ascii="MS Mincho" w:hAnsi="MS Mincho" w:eastAsia="MS Mincho" w:cs="MS Mincho"/>
        </w:rPr>
        <w:t>∃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hint="eastAsia" w:hAnsi="宋体" w:cs="宋体"/>
        </w:rPr>
        <w:t>∈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b\lc\[\rc\](\a\vs4\al\co1(0，\f(π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，sin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 xml:space="preserve">＋cos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</w:t>
      </w:r>
      <w:r>
        <w:rPr>
          <w:rFonts w:hint="eastAsia" w:ascii="MS Mincho" w:hAnsi="MS Mincho" w:eastAsia="MS Mincho" w:cs="MS Mincho"/>
        </w:rPr>
        <w:t>∀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</w:rPr>
        <w:t>(3，＋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&gt;2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hint="eastAsia" w:ascii="MS Mincho" w:hAnsi="MS Mincho" w:eastAsia="MS Mincho" w:cs="MS Mincho"/>
        </w:rPr>
        <w:t>∃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o\al(</w:instrText>
      </w:r>
      <w:r>
        <w:rPr>
          <w:rFonts w:hint="eastAsia"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＝－1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D</w:t>
      </w:r>
      <w:r>
        <w:rPr>
          <w:rFonts w:ascii="Times New Roman" w:hAnsi="Times New Roman" w:cs="Times New Roman"/>
          <w:lang w:val="es-ES"/>
        </w:rPr>
        <w:t>．</w:t>
      </w:r>
      <w:r>
        <w:rPr>
          <w:rFonts w:hint="eastAsia" w:ascii="MS Mincho" w:hAnsi="MS Mincho" w:eastAsia="MS Mincho" w:cs="MS Mincho"/>
          <w:lang w:val="sv-SE"/>
        </w:rPr>
        <w:t>∀</w:t>
      </w:r>
      <w:r>
        <w:rPr>
          <w:rFonts w:ascii="Times New Roman" w:hAnsi="Times New Roman" w:cs="Times New Roman"/>
          <w:i/>
          <w:lang w:val="sv-SE"/>
        </w:rPr>
        <w:t>x</w:t>
      </w:r>
      <w:r>
        <w:rPr>
          <w:rFonts w:hint="eastAsia" w:hAnsi="宋体" w:cs="宋体"/>
          <w:lang w:val="sv-SE"/>
        </w:rPr>
        <w:t>∈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sv-SE"/>
        </w:rPr>
        <w:instrText xml:space="preserve">eq \</w:instrText>
      </w:r>
      <w:r>
        <w:rPr>
          <w:rFonts w:ascii="Times New Roman" w:hAnsi="Times New Roman" w:cs="Times New Roman"/>
          <w:lang w:val="sv-SE"/>
        </w:rPr>
        <w:instrText xml:space="preserve">b\lc\(\rc\)(\a\vs4\al\co1(\f(</w:instrText>
      </w:r>
      <w:r>
        <w:rPr>
          <w:rFonts w:ascii="Times New Roman" w:hAnsi="Times New Roman" w:cs="Times New Roman"/>
        </w:rPr>
        <w:instrText xml:space="preserve">π</w:instrText>
      </w:r>
      <w:r>
        <w:rPr>
          <w:rFonts w:ascii="Times New Roman" w:hAnsi="Times New Roman" w:cs="Times New Roman"/>
          <w:i/>
          <w:lang w:val="sv-SE"/>
        </w:rPr>
        <w:instrText xml:space="preserve">,</w:instrText>
      </w:r>
      <w:r>
        <w:rPr>
          <w:rFonts w:ascii="Times New Roman" w:hAnsi="Times New Roman" w:cs="Times New Roman"/>
          <w:lang w:val="sv-SE"/>
        </w:rPr>
        <w:instrText xml:space="preserve">2)，</w:instrText>
      </w:r>
      <w:r>
        <w:rPr>
          <w:rFonts w:ascii="Times New Roman" w:hAnsi="Times New Roman" w:cs="Times New Roman"/>
        </w:rPr>
        <w:instrText xml:space="preserve">π</w:instrText>
      </w:r>
      <w:r>
        <w:rPr>
          <w:rFonts w:ascii="Times New Roman" w:hAnsi="Times New Roman" w:cs="Times New Roman"/>
          <w:lang w:val="sv-SE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lang w:val="sv-SE"/>
        </w:rPr>
        <w:t xml:space="preserve">，tan </w:t>
      </w:r>
      <w:r>
        <w:rPr>
          <w:rFonts w:ascii="Times New Roman" w:hAnsi="Times New Roman" w:cs="Times New Roman"/>
          <w:i/>
          <w:lang w:val="sv-SE"/>
        </w:rPr>
        <w:t>x</w:t>
      </w:r>
      <w:r>
        <w:rPr>
          <w:rFonts w:ascii="Times New Roman" w:hAnsi="Times New Roman" w:cs="Times New Roman"/>
          <w:lang w:val="sv-SE"/>
        </w:rPr>
        <w:t xml:space="preserve">&gt;sin </w:t>
      </w:r>
      <w:r>
        <w:rPr>
          <w:rFonts w:ascii="Times New Roman" w:hAnsi="Times New Roman" w:cs="Times New Roman"/>
          <w:i/>
          <w:lang w:val="sv-SE"/>
        </w:rPr>
        <w:t>x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(2)已知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&gt;0，函数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，若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满足关于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的方程2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＝0，则下列选项中的命题为假命题的是(　　)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ascii="MS Mincho" w:hAnsi="MS Mincho" w:eastAsia="MS Mincho" w:cs="MS Mincho"/>
        </w:rPr>
        <w:t>∃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)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</w:t>
      </w:r>
      <w:r>
        <w:rPr>
          <w:rFonts w:hint="eastAsia" w:ascii="MS Mincho" w:hAnsi="MS Mincho" w:eastAsia="MS Mincho" w:cs="MS Mincho"/>
        </w:rPr>
        <w:t>∃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)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hint="eastAsia" w:ascii="MS Mincho" w:hAnsi="MS Mincho" w:eastAsia="MS Mincho" w:cs="MS Mincho"/>
        </w:rPr>
        <w:t>∀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)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</w:t>
      </w:r>
      <w:r>
        <w:rPr>
          <w:rFonts w:hint="eastAsia" w:ascii="MS Mincho" w:hAnsi="MS Mincho" w:eastAsia="MS Mincho" w:cs="MS Mincho"/>
        </w:rPr>
        <w:t>∀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)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IPAPANNEW" w:hAnsi="IPAPANNEW" w:eastAsia="黑体" w:cs="Times New Roman"/>
        </w:rPr>
        <w:t>[自主解答]</w:t>
      </w:r>
      <w:r>
        <w:rPr>
          <w:rFonts w:ascii="Times New Roman" w:hAnsi="Times New Roman" w:eastAsia="黑体" w:cs="Times New Roman"/>
        </w:rPr>
        <w:t>　</w:t>
      </w:r>
      <w:r>
        <w:rPr>
          <w:rFonts w:ascii="Times New Roman" w:hAnsi="Times New Roman" w:eastAsia="楷体_GB2312" w:cs="Times New Roman"/>
        </w:rPr>
        <w:t xml:space="preserve">(1)对于选项A，sin 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 xml:space="preserve">＋cos 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sin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b\lc\(\rc\)(\a\vs4\al\co1(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＋\f(π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此命题不成立；对于选项B，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－2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－1＝(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－1)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－2，当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&gt;3时，(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－1)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－2&gt;0，</w:t>
      </w: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此命题成立；对于选项C，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＋1＝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b\lc\(\rc\)(\a\vs4\al\co1(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＋\f(1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f(3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&gt;0，</w:t>
      </w: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＝－1对任意实数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都不成立，</w:t>
      </w: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此命题不成立；对于选项D，当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hint="eastAsia" w:hAnsi="宋体" w:eastAsia="楷体_GB2312" w:cs="宋体"/>
        </w:rPr>
        <w:t>∈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b\lc\(\rc\)(\a\vs4\al\co1(\f(π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2)，π))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时，tan 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 xml:space="preserve">&lt;0，sin 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&gt;0，命题显然不成立．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</w:t>
      </w: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&gt;0，</w:t>
      </w: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函数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)＝</w:t>
      </w:r>
      <w:r>
        <w:rPr>
          <w:rFonts w:ascii="Times New Roman" w:hAnsi="Times New Roman" w:eastAsia="楷体_GB2312" w:cs="Times New Roman"/>
          <w:i/>
        </w:rPr>
        <w:t>ax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bx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</w:rPr>
        <w:t>在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b,</w:instrText>
      </w:r>
      <w:r>
        <w:rPr>
          <w:rFonts w:ascii="Times New Roman" w:hAnsi="Times New Roman" w:eastAsia="楷体_GB2312" w:cs="Times New Roman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处取得最小值．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ascii="Times New Roman" w:hAnsi="Times New Roman" w:eastAsia="楷体_GB2312" w:cs="Times New Roman"/>
        </w:rPr>
        <w:t>)是函数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)的最小值．故C错误．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IPAPANNEW" w:hAnsi="IPAPANNEW" w:eastAsia="黑体" w:cs="Times New Roman"/>
        </w:rPr>
        <w:t>[答案]</w:t>
      </w:r>
      <w:r>
        <w:rPr>
          <w:rFonts w:ascii="Times New Roman" w:hAnsi="Times New Roman" w:eastAsia="黑体" w:cs="Times New Roman"/>
        </w:rPr>
        <w:t>　</w:t>
      </w:r>
      <w:r>
        <w:rPr>
          <w:rFonts w:ascii="Times New Roman" w:hAnsi="Times New Roman" w:cs="Times New Roman"/>
        </w:rPr>
        <w:t>(1)B　(2)C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/>
        </w:rPr>
        <w:t>变式练习</w:t>
      </w:r>
      <w:r>
        <w:rPr>
          <w:rFonts w:ascii="Times New Roman" w:hAnsi="Times New Roman" w:cs="Times New Roman"/>
        </w:rPr>
        <w:t>2．下列命题中是假命题的是(　　)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A．存在</w:t>
      </w:r>
      <w:r>
        <w:rPr>
          <w:rFonts w:ascii="Times New Roman" w:hAnsi="Times New Roman" w:cs="Times New Roman"/>
          <w:i/>
        </w:rPr>
        <w:t>α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β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，使tan(</w:t>
      </w:r>
      <w:r>
        <w:rPr>
          <w:rFonts w:ascii="Times New Roman" w:hAnsi="Times New Roman" w:cs="Times New Roman"/>
          <w:i/>
        </w:rPr>
        <w:t>α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β</w:t>
      </w:r>
      <w:r>
        <w:rPr>
          <w:rFonts w:ascii="Times New Roman" w:hAnsi="Times New Roman" w:cs="Times New Roman"/>
        </w:rPr>
        <w:t xml:space="preserve">)＝tan </w:t>
      </w:r>
      <w:r>
        <w:rPr>
          <w:rFonts w:ascii="Times New Roman" w:hAnsi="Times New Roman" w:cs="Times New Roman"/>
          <w:i/>
        </w:rPr>
        <w:t>α</w:t>
      </w:r>
      <w:r>
        <w:rPr>
          <w:rFonts w:ascii="Times New Roman" w:hAnsi="Times New Roman" w:cs="Times New Roman"/>
        </w:rPr>
        <w:t xml:space="preserve">＋tan </w:t>
      </w:r>
      <w:r>
        <w:rPr>
          <w:rFonts w:ascii="Times New Roman" w:hAnsi="Times New Roman" w:cs="Times New Roman"/>
          <w:i/>
        </w:rPr>
        <w:t>β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B．对任意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&gt;0，有lg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＋lg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＋1&gt;0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hint="eastAsia" w:hAnsi="宋体" w:cs="宋体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的充要条件是sin 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&gt;sin </w:t>
      </w:r>
      <w:r>
        <w:rPr>
          <w:rFonts w:ascii="Times New Roman" w:hAnsi="Times New Roman" w:cs="Times New Roman"/>
          <w:i/>
        </w:rPr>
        <w:t>B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D．对任意</w:t>
      </w:r>
      <w:r>
        <w:rPr>
          <w:rFonts w:ascii="Times New Roman" w:hAnsi="Times New Roman" w:cs="Times New Roman"/>
          <w:i/>
        </w:rPr>
        <w:t>φ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＝sin(2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)都不是偶函数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选D　对于A，当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>＝0时，tan(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 xml:space="preserve">)＝0＝tan 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 xml:space="preserve">＋tan 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>，因此选项A是真命题；对于B，注意到lg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 xml:space="preserve">＋lg 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＋1＝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b\lc\(\rc\)(\a\vs4\al\co1(lg 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＋\f(1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f(3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≥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f(3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&gt;0，因此选项B是真命题；对于C，在</w:t>
      </w:r>
      <w:r>
        <w:rPr>
          <w:rFonts w:hint="eastAsia" w:hAnsi="宋体" w:eastAsia="楷体_GB2312" w:cs="宋体"/>
        </w:rPr>
        <w:t>△</w:t>
      </w:r>
      <w:r>
        <w:rPr>
          <w:rFonts w:ascii="Times New Roman" w:hAnsi="Times New Roman" w:eastAsia="楷体_GB2312" w:cs="Times New Roman"/>
          <w:i/>
        </w:rPr>
        <w:t>ABC</w:t>
      </w:r>
      <w:r>
        <w:rPr>
          <w:rFonts w:ascii="Times New Roman" w:hAnsi="Times New Roman" w:eastAsia="楷体_GB2312" w:cs="Times New Roman"/>
        </w:rPr>
        <w:t>中，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&gt;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hint="eastAsia" w:ascii="MS Mincho" w:hAnsi="MS Mincho" w:eastAsia="MS Mincho" w:cs="MS Mincho"/>
        </w:rPr>
        <w:t>⇔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&gt;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hint="eastAsia" w:ascii="MS Mincho" w:hAnsi="MS Mincho" w:eastAsia="MS Mincho" w:cs="MS Mincho"/>
        </w:rPr>
        <w:t>⇔</w:t>
      </w:r>
      <w:r>
        <w:rPr>
          <w:rFonts w:ascii="Times New Roman" w:hAnsi="Times New Roman" w:eastAsia="楷体_GB2312" w:cs="Times New Roman"/>
        </w:rPr>
        <w:t>2</w:t>
      </w:r>
      <w:r>
        <w:rPr>
          <w:rFonts w:ascii="Times New Roman" w:hAnsi="Times New Roman" w:eastAsia="楷体_GB2312" w:cs="Times New Roman"/>
          <w:i/>
        </w:rPr>
        <w:t>R</w:t>
      </w:r>
      <w:r>
        <w:rPr>
          <w:rFonts w:ascii="Times New Roman" w:hAnsi="Times New Roman" w:eastAsia="楷体_GB2312" w:cs="Times New Roman"/>
        </w:rPr>
        <w:t xml:space="preserve">sin 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&gt;2</w:t>
      </w:r>
      <w:r>
        <w:rPr>
          <w:rFonts w:ascii="Times New Roman" w:hAnsi="Times New Roman" w:eastAsia="楷体_GB2312" w:cs="Times New Roman"/>
          <w:i/>
        </w:rPr>
        <w:t>R</w:t>
      </w:r>
      <w:r>
        <w:rPr>
          <w:rFonts w:ascii="Times New Roman" w:hAnsi="Times New Roman" w:eastAsia="楷体_GB2312" w:cs="Times New Roman"/>
        </w:rPr>
        <w:t xml:space="preserve">sin 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hint="eastAsia" w:ascii="MS Mincho" w:hAnsi="MS Mincho" w:eastAsia="MS Mincho" w:cs="MS Mincho"/>
        </w:rPr>
        <w:t>⇔</w:t>
      </w:r>
      <w:r>
        <w:rPr>
          <w:rFonts w:ascii="Times New Roman" w:hAnsi="Times New Roman" w:eastAsia="楷体_GB2312" w:cs="Times New Roman"/>
        </w:rPr>
        <w:t xml:space="preserve">sin 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 xml:space="preserve">&gt;sin 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</w:rPr>
        <w:t>(其中</w:t>
      </w:r>
      <w:r>
        <w:rPr>
          <w:rFonts w:ascii="Times New Roman" w:hAnsi="Times New Roman" w:eastAsia="楷体_GB2312" w:cs="Times New Roman"/>
          <w:i/>
        </w:rPr>
        <w:t>R</w:t>
      </w:r>
      <w:r>
        <w:rPr>
          <w:rFonts w:ascii="Times New Roman" w:hAnsi="Times New Roman" w:eastAsia="楷体_GB2312" w:cs="Times New Roman"/>
        </w:rPr>
        <w:t>是</w:t>
      </w:r>
      <w:r>
        <w:rPr>
          <w:rFonts w:hint="eastAsia" w:hAnsi="宋体" w:eastAsia="楷体_GB2312" w:cs="宋体"/>
        </w:rPr>
        <w:t>△</w:t>
      </w:r>
      <w:r>
        <w:rPr>
          <w:rFonts w:ascii="Times New Roman" w:hAnsi="Times New Roman" w:eastAsia="楷体_GB2312" w:cs="Times New Roman"/>
          <w:i/>
        </w:rPr>
        <w:t>ABC</w:t>
      </w:r>
      <w:r>
        <w:rPr>
          <w:rFonts w:ascii="Times New Roman" w:hAnsi="Times New Roman" w:eastAsia="楷体_GB2312" w:cs="Times New Roman"/>
        </w:rPr>
        <w:t>的外接圆半径)，因此选项C是真命题；对于D，注意到当</w:t>
      </w:r>
      <w:r>
        <w:rPr>
          <w:rFonts w:ascii="Times New Roman" w:hAnsi="Times New Roman" w:eastAsia="楷体_GB2312" w:cs="Times New Roman"/>
          <w:i/>
        </w:rPr>
        <w:t>φ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时，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＝sin(2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φ</w:t>
      </w:r>
      <w:r>
        <w:rPr>
          <w:rFonts w:ascii="Times New Roman" w:hAnsi="Times New Roman" w:eastAsia="楷体_GB2312" w:cs="Times New Roman"/>
        </w:rPr>
        <w:t>)＝cos 2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是偶函数，因此选项D是假命题.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IPAPANNEW" w:hAnsi="IPAPANNEW" w:eastAsia="黑体" w:cs="Times New Roman"/>
        </w:rPr>
        <w:t xml:space="preserve"> 例3</w:t>
      </w:r>
      <w:r>
        <w:rPr>
          <w:rFonts w:ascii="Times New Roman" w:hAnsi="Times New Roman" w:cs="Times New Roman"/>
        </w:rPr>
        <w:t>写出下列命题的否定，并判断其真假．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</w:t>
      </w:r>
      <w:r>
        <w:rPr>
          <w:rFonts w:hint="eastAsia" w:ascii="MS Mincho" w:hAnsi="MS Mincho" w:eastAsia="MS Mincho" w:cs="MS Mincho"/>
        </w:rPr>
        <w:t>∀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0；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：所有的正方形都是矩形；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</w:rPr>
        <w:t>：</w:t>
      </w:r>
      <w:r>
        <w:rPr>
          <w:rFonts w:hint="eastAsia" w:ascii="MS Mincho" w:hAnsi="MS Mincho" w:eastAsia="MS Mincho" w:cs="MS Mincho"/>
        </w:rPr>
        <w:t>∃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＋2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0；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</w:rPr>
        <w:t>：至少有一个实数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，使</w:t>
      </w:r>
      <w:r>
        <w:rPr>
          <w:rFonts w:ascii="Times New Roman" w:hAnsi="Times New Roman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o\al(</w:instrText>
      </w:r>
      <w:r>
        <w:rPr>
          <w:rFonts w:ascii="Times New Roman" w:hAnsi="Times New Roman" w:cs="Times New Roman"/>
          <w:vertAlign w:val="super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＋1＝0.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IPAPANNEW" w:hAnsi="IPAPANNEW" w:eastAsia="黑体" w:cs="Times New Roman"/>
        </w:rPr>
        <w:t>[自主解答]</w:t>
      </w:r>
      <w:r>
        <w:rPr>
          <w:rFonts w:ascii="Times New Roman" w:hAnsi="Times New Roman" w:eastAsia="黑体" w:cs="Times New Roman"/>
        </w:rPr>
        <w:t>　</w:t>
      </w:r>
      <w:r>
        <w:rPr>
          <w:rFonts w:ascii="Times New Roman" w:hAnsi="Times New Roman" w:eastAsia="楷体_GB2312" w:cs="Times New Roman"/>
        </w:rPr>
        <w:t>(1)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：</w:t>
      </w:r>
      <w:r>
        <w:rPr>
          <w:rFonts w:hint="eastAsia" w:ascii="MS Mincho" w:hAnsi="MS Mincho" w:eastAsia="MS Mincho" w:cs="MS Mincho"/>
        </w:rPr>
        <w:t>∃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hint="eastAsia" w:hAnsi="宋体" w:eastAsia="楷体_GB2312" w:cs="宋体"/>
        </w:rPr>
        <w:t>∈</w:t>
      </w:r>
      <w:r>
        <w:rPr>
          <w:rFonts w:ascii="Times New Roman" w:hAnsi="Times New Roman" w:eastAsia="楷体_GB2312" w:cs="Times New Roman"/>
          <w:b/>
        </w:rPr>
        <w:t>R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&lt;0，假命题．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：至少存在一个正方形不是矩形，假命题．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(3)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eastAsia="楷体_GB2312" w:cs="Times New Roman"/>
          <w:i/>
        </w:rPr>
        <w:t>r</w:t>
      </w:r>
      <w:r>
        <w:rPr>
          <w:rFonts w:ascii="Times New Roman" w:hAnsi="Times New Roman" w:eastAsia="楷体_GB2312" w:cs="Times New Roman"/>
        </w:rPr>
        <w:t>：</w:t>
      </w:r>
      <w:r>
        <w:rPr>
          <w:rFonts w:hint="eastAsia" w:ascii="MS Mincho" w:hAnsi="MS Mincho" w:eastAsia="MS Mincho" w:cs="MS Mincho"/>
        </w:rPr>
        <w:t>∀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hint="eastAsia" w:hAnsi="宋体" w:eastAsia="楷体_GB2312" w:cs="宋体"/>
        </w:rPr>
        <w:t>∈</w:t>
      </w:r>
      <w:r>
        <w:rPr>
          <w:rFonts w:ascii="Times New Roman" w:hAnsi="Times New Roman" w:eastAsia="楷体_GB2312" w:cs="Times New Roman"/>
          <w:b/>
        </w:rPr>
        <w:t>R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＋2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＋2&gt;0，真命题．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(4)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</w:rPr>
        <w:t>：</w:t>
      </w:r>
      <w:r>
        <w:rPr>
          <w:rFonts w:hint="eastAsia" w:ascii="MS Mincho" w:hAnsi="MS Mincho" w:eastAsia="MS Mincho" w:cs="MS Mincho"/>
        </w:rPr>
        <w:t>∀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hint="eastAsia" w:hAnsi="宋体" w:eastAsia="楷体_GB2312" w:cs="宋体"/>
        </w:rPr>
        <w:t>∈</w:t>
      </w:r>
      <w:r>
        <w:rPr>
          <w:rFonts w:ascii="Times New Roman" w:hAnsi="Times New Roman" w:eastAsia="楷体_GB2312" w:cs="Times New Roman"/>
          <w:b/>
        </w:rPr>
        <w:t>R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3</w:t>
      </w:r>
      <w:r>
        <w:rPr>
          <w:rFonts w:ascii="Times New Roman" w:hAnsi="Times New Roman" w:eastAsia="楷体_GB2312" w:cs="Times New Roman"/>
        </w:rPr>
        <w:t>＋1</w:t>
      </w:r>
      <w:r>
        <w:rPr>
          <w:rFonts w:hAnsi="宋体" w:eastAsia="楷体_GB2312" w:cs="Times New Roman"/>
        </w:rPr>
        <w:t>≠</w:t>
      </w:r>
      <w:r>
        <w:rPr>
          <w:rFonts w:ascii="Times New Roman" w:hAnsi="Times New Roman" w:eastAsia="楷体_GB2312" w:cs="Times New Roman"/>
        </w:rPr>
        <w:t>0，假命题．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/>
        </w:rPr>
        <w:t>变式练习</w:t>
      </w:r>
      <w:r>
        <w:rPr>
          <w:rFonts w:ascii="Times New Roman" w:hAnsi="Times New Roman" w:cs="Times New Roman"/>
        </w:rPr>
        <w:t>3．命题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能被5整除的数，末位是0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的否定是________．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省略了全称量词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任何一个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，否定为：有些可以被5整除的数，末位不是0.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>有些可以被5整除的数，末位不是0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IPAPANNEW" w:hAnsi="IPAPANNEW" w:eastAsia="黑体" w:cs="Times New Roman"/>
        </w:rPr>
        <w:t>例4</w:t>
      </w:r>
      <w:r>
        <w:rPr>
          <w:rFonts w:ascii="Times New Roman" w:hAnsi="Times New Roman" w:cs="Times New Roman"/>
        </w:rPr>
        <w:t>已知命题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：关于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的方程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</w:rPr>
        <w:t>＋4＝0有实根；命题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：关于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</w:rPr>
        <w:t>＋4在[3，＋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)上是增函数．若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是真命题，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是假命题，则实数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的取值范围是(　　)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A．(－12，－4]</w:t>
      </w:r>
      <w:r>
        <w:rPr>
          <w:rFonts w:hint="eastAsia" w:hAnsi="宋体" w:cs="宋体"/>
        </w:rPr>
        <w:t>∪</w:t>
      </w:r>
      <w:r>
        <w:rPr>
          <w:rFonts w:ascii="Times New Roman" w:hAnsi="Times New Roman" w:cs="Times New Roman"/>
        </w:rPr>
        <w:t>[4，＋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</w:t>
      </w:r>
      <w:r>
        <w:rPr>
          <w:rFonts w:ascii="IPAPANNEW" w:hAnsi="IPAPANNEW" w:cs="Times New Roman"/>
        </w:rPr>
        <w:t>[－12，－4]</w:t>
      </w:r>
      <w:r>
        <w:rPr>
          <w:rFonts w:hint="eastAsia" w:hAnsi="宋体" w:cs="宋体"/>
        </w:rPr>
        <w:t>∪</w:t>
      </w:r>
      <w:r>
        <w:rPr>
          <w:rFonts w:ascii="Times New Roman" w:hAnsi="Times New Roman" w:cs="Times New Roman"/>
        </w:rPr>
        <w:t>[4，＋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C．(－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，－12)</w:t>
      </w:r>
      <w:r>
        <w:rPr>
          <w:rFonts w:hint="eastAsia" w:hAnsi="宋体" w:cs="宋体"/>
        </w:rPr>
        <w:t>∪</w:t>
      </w:r>
      <w:r>
        <w:rPr>
          <w:rFonts w:ascii="Times New Roman" w:hAnsi="Times New Roman" w:cs="Times New Roman"/>
        </w:rPr>
        <w:t>(－4,4)</w:t>
      </w:r>
    </w:p>
    <w:p>
      <w:pPr>
        <w:pStyle w:val="4"/>
        <w:tabs>
          <w:tab w:val="left" w:pos="249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D．[－12，＋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IPAPANNEW" w:hAnsi="IPAPANNEW" w:eastAsia="黑体" w:cs="Times New Roman"/>
        </w:rPr>
        <w:t>[自主解答]</w:t>
      </w:r>
      <w:r>
        <w:rPr>
          <w:rFonts w:ascii="Times New Roman" w:hAnsi="Times New Roman" w:eastAsia="黑体" w:cs="Times New Roman"/>
        </w:rPr>
        <w:t>　</w:t>
      </w:r>
      <w:r>
        <w:rPr>
          <w:rFonts w:ascii="Times New Roman" w:hAnsi="Times New Roman" w:eastAsia="楷体_GB2312" w:cs="Times New Roman"/>
        </w:rPr>
        <w:t>命题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等价于</w:t>
      </w:r>
      <w:r>
        <w:rPr>
          <w:rFonts w:ascii="Times New Roman" w:hAnsi="Times New Roman" w:eastAsia="楷体_GB2312" w:cs="Times New Roman"/>
          <w:i/>
        </w:rPr>
        <w:t>Δ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－16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0，即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>－4或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4；命题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等价于－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a,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>3，即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－12.由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或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是真命题，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且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是假命题知，命题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和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一真一假．若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真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假，则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&lt;－12；若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假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真，则－4&lt;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&lt;4.故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的取值范围是(－</w:t>
      </w:r>
      <w:r>
        <w:rPr>
          <w:rFonts w:hAnsi="宋体" w:eastAsia="楷体_GB2312" w:cs="Times New Roman"/>
        </w:rPr>
        <w:t>∞</w:t>
      </w:r>
      <w:r>
        <w:rPr>
          <w:rFonts w:ascii="Times New Roman" w:hAnsi="Times New Roman" w:eastAsia="楷体_GB2312" w:cs="Times New Roman"/>
        </w:rPr>
        <w:t>，－12)</w:t>
      </w:r>
      <w:r>
        <w:rPr>
          <w:rFonts w:hint="eastAsia" w:hAnsi="宋体" w:eastAsia="楷体_GB2312" w:cs="宋体"/>
        </w:rPr>
        <w:t>∪</w:t>
      </w:r>
      <w:r>
        <w:rPr>
          <w:rFonts w:ascii="Times New Roman" w:hAnsi="Times New Roman" w:eastAsia="楷体_GB2312" w:cs="Times New Roman"/>
        </w:rPr>
        <w:t>(－4,4)．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IPAPANNEW" w:hAnsi="IPAPANNEW" w:eastAsia="黑体" w:cs="Times New Roman"/>
        </w:rPr>
        <w:t>[答案]</w:t>
      </w:r>
      <w:r>
        <w:rPr>
          <w:rFonts w:ascii="Times New Roman" w:hAnsi="Times New Roman" w:eastAsia="黑体" w:cs="Times New Roman"/>
        </w:rPr>
        <w:t>　</w:t>
      </w:r>
      <w:r>
        <w:rPr>
          <w:rFonts w:ascii="Times New Roman" w:hAnsi="Times New Roman" w:cs="Times New Roman"/>
        </w:rPr>
        <w:t>C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4．已知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&gt;0，且</w:t>
      </w:r>
      <w:r>
        <w:rPr>
          <w:rFonts w:ascii="Times New Roman" w:hAnsi="Times New Roman" w:cs="Times New Roman"/>
          <w:i/>
        </w:rPr>
        <w:t>c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1，设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  <w:i/>
          <w:vertAlign w:val="superscript"/>
        </w:rPr>
        <w:t>x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上单调递减；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－2</w:t>
      </w:r>
      <w:r>
        <w:rPr>
          <w:rFonts w:ascii="Times New Roman" w:hAnsi="Times New Roman" w:cs="Times New Roman"/>
          <w:i/>
        </w:rPr>
        <w:t>cx</w:t>
      </w:r>
      <w:r>
        <w:rPr>
          <w:rFonts w:ascii="Times New Roman" w:hAnsi="Times New Roman" w:cs="Times New Roman"/>
        </w:rPr>
        <w:t>＋1在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2)，＋</w:instrText>
      </w:r>
      <w:r>
        <w:rPr>
          <w:rFonts w:hAnsi="宋体" w:cs="Times New Roman"/>
        </w:rPr>
        <w:instrText xml:space="preserve">∞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上为增函数，若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为假，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为真，求实数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的取值范围．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解：</w:t>
      </w: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</w:rPr>
        <w:t>函数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  <w:i/>
          <w:vertAlign w:val="superscript"/>
        </w:rPr>
        <w:t>x</w:t>
      </w:r>
      <w:r>
        <w:rPr>
          <w:rFonts w:ascii="Times New Roman" w:hAnsi="Times New Roman" w:eastAsia="楷体_GB2312" w:cs="Times New Roman"/>
        </w:rPr>
        <w:t>在</w:t>
      </w:r>
      <w:r>
        <w:rPr>
          <w:rFonts w:ascii="Times New Roman" w:hAnsi="Times New Roman" w:eastAsia="楷体_GB2312" w:cs="Times New Roman"/>
          <w:b/>
        </w:rPr>
        <w:t>R</w:t>
      </w:r>
      <w:r>
        <w:rPr>
          <w:rFonts w:ascii="Times New Roman" w:hAnsi="Times New Roman" w:eastAsia="楷体_GB2312" w:cs="Times New Roman"/>
        </w:rPr>
        <w:t>上单调递减，</w:t>
      </w: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0&lt;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</w:rPr>
        <w:t>&lt;1.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即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：0&lt;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</w:rPr>
        <w:t>&lt;1，</w:t>
      </w: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</w:rPr>
        <w:t>&gt;0且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hAnsi="宋体" w:eastAsia="楷体_GB2312" w:cs="Times New Roman"/>
        </w:rPr>
        <w:t>≠</w:t>
      </w:r>
      <w:r>
        <w:rPr>
          <w:rFonts w:ascii="Times New Roman" w:hAnsi="Times New Roman" w:eastAsia="楷体_GB2312" w:cs="Times New Roman"/>
        </w:rPr>
        <w:t>1，</w:t>
      </w: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：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</w:rPr>
        <w:t>&gt;1.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又</w:t>
      </w: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)＝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－2</w:t>
      </w:r>
      <w:r>
        <w:rPr>
          <w:rFonts w:ascii="Times New Roman" w:hAnsi="Times New Roman" w:eastAsia="楷体_GB2312" w:cs="Times New Roman"/>
          <w:i/>
        </w:rPr>
        <w:t>cx</w:t>
      </w:r>
      <w:r>
        <w:rPr>
          <w:rFonts w:ascii="Times New Roman" w:hAnsi="Times New Roman" w:eastAsia="楷体_GB2312" w:cs="Times New Roman"/>
        </w:rPr>
        <w:t>＋1在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b\lc\(\rc\)(\a\vs4\al\co1(\f(1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2)，＋</w:instrText>
      </w:r>
      <w:r>
        <w:rPr>
          <w:rFonts w:hAnsi="宋体" w:eastAsia="楷体_GB2312" w:cs="Times New Roman"/>
        </w:rPr>
        <w:instrText xml:space="preserve">∞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上为增函数，</w:t>
      </w: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hAnsi="宋体" w:cs="Times New Roman"/>
        </w:rPr>
        <w:t>≤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.即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：0&lt;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hAnsi="宋体" w:cs="Times New Roman"/>
        </w:rPr>
        <w:t>≤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</w:rPr>
        <w:t>&gt;0且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hAnsi="宋体" w:eastAsia="楷体_GB2312" w:cs="Times New Roman"/>
        </w:rPr>
        <w:t>≠</w:t>
      </w:r>
      <w:r>
        <w:rPr>
          <w:rFonts w:ascii="Times New Roman" w:hAnsi="Times New Roman" w:eastAsia="楷体_GB2312" w:cs="Times New Roman"/>
        </w:rPr>
        <w:t>1，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：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</w:rPr>
        <w:t>&gt;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且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hAnsi="宋体" w:eastAsia="楷体_GB2312" w:cs="Times New Roman"/>
        </w:rPr>
        <w:t>≠</w:t>
      </w:r>
      <w:r>
        <w:rPr>
          <w:rFonts w:ascii="Times New Roman" w:hAnsi="Times New Roman" w:eastAsia="楷体_GB2312" w:cs="Times New Roman"/>
        </w:rPr>
        <w:t>1.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又</w:t>
      </w:r>
      <w:r>
        <w:rPr>
          <w:rFonts w:hint="eastAsia" w:hAnsi="宋体" w:eastAsia="楷体_GB2312" w:cs="宋体"/>
        </w:rPr>
        <w:t>∵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或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为真，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且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为假，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真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假或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假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真．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楷体_GB2312" w:cs="宋体"/>
        </w:rPr>
        <w:t>①</w:t>
      </w:r>
      <w:r>
        <w:rPr>
          <w:rFonts w:ascii="Times New Roman" w:hAnsi="Times New Roman" w:eastAsia="楷体_GB2312" w:cs="Times New Roman"/>
        </w:rPr>
        <w:t>当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真，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假时，{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</w:rPr>
        <w:t>|0&lt;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</w:rPr>
        <w:t>&lt;1}</w:t>
      </w:r>
      <w:r>
        <w:rPr>
          <w:rFonts w:hAnsi="宋体" w:eastAsia="楷体_GB2312" w:cs="Times New Roman"/>
        </w:rPr>
        <w:t>∩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b\lc\{\rc\</w:instrText>
      </w:r>
      <w:r>
        <w:rPr>
          <w:rFonts w:ascii="Times New Roman" w:hAnsi="Times New Roman" w:cs="Times New Roman"/>
        </w:rPr>
        <w:instrText xml:space="preserve">}</w:instrText>
      </w:r>
      <w:r>
        <w:rPr>
          <w:rFonts w:ascii="Times New Roman" w:hAnsi="Times New Roman" w:eastAsia="楷体_GB2312" w:cs="Times New Roman"/>
        </w:rPr>
        <w:instrText xml:space="preserve">(\a\vs4\al\co1(</w:instrText>
      </w:r>
      <w:r>
        <w:rPr>
          <w:rFonts w:ascii="Times New Roman" w:hAnsi="Times New Roman" w:eastAsia="楷体_GB2312" w:cs="Times New Roman"/>
          <w:i/>
        </w:rPr>
        <w:instrText xml:space="preserve">c</w:instrText>
      </w:r>
      <w:r>
        <w:rPr>
          <w:rFonts w:ascii="Times New Roman" w:hAnsi="Times New Roman" w:eastAsia="楷体_GB2312" w:cs="Times New Roman"/>
        </w:rPr>
        <w:instrText xml:space="preserve">\a\vs4\al(</w:instrText>
      </w:r>
      <w:r>
        <w:rPr>
          <w:rFonts w:ascii="Times New Roman" w:hAnsi="Times New Roman" w:cs="Times New Roman"/>
        </w:rPr>
        <w:instrText xml:space="preserve">|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instrText xml:space="preserve">c</w:instrText>
      </w:r>
      <w:r>
        <w:rPr>
          <w:rFonts w:ascii="Times New Roman" w:hAnsi="Times New Roman" w:cs="Times New Roman"/>
        </w:rPr>
        <w:instrText xml:space="preserve">&gt;\f(1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2)且</w:instrText>
      </w:r>
      <w:r>
        <w:rPr>
          <w:rFonts w:ascii="Times New Roman" w:hAnsi="Times New Roman" w:cs="Times New Roman"/>
          <w:i/>
        </w:rPr>
        <w:instrText xml:space="preserve">c</w:instrText>
      </w:r>
      <w:r>
        <w:rPr>
          <w:rFonts w:hAnsi="宋体" w:cs="Times New Roman"/>
        </w:rPr>
        <w:instrText xml:space="preserve">≠</w:instrText>
      </w:r>
      <w:r>
        <w:rPr>
          <w:rFonts w:ascii="Times New Roman" w:hAnsi="Times New Roman" w:cs="Times New Roman"/>
        </w:rPr>
        <w:instrText xml:space="preserve">1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b\lc\{\rc\}(\a\vs4\al\co1(</w:instrText>
      </w:r>
      <w:r>
        <w:rPr>
          <w:rFonts w:ascii="Times New Roman" w:hAnsi="Times New Roman" w:cs="Times New Roman"/>
          <w:i/>
        </w:rPr>
        <w:instrText xml:space="preserve">c</w:instrText>
      </w:r>
      <w:r>
        <w:rPr>
          <w:rFonts w:ascii="Times New Roman" w:hAnsi="Times New Roman" w:cs="Times New Roman"/>
        </w:rPr>
        <w:instrText xml:space="preserve">\a\vs4\al(|)\f(1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2)&lt;</w:instrText>
      </w:r>
      <w:r>
        <w:rPr>
          <w:rFonts w:ascii="Times New Roman" w:hAnsi="Times New Roman" w:cs="Times New Roman"/>
          <w:i/>
        </w:rPr>
        <w:instrText xml:space="preserve">c</w:instrText>
      </w:r>
      <w:r>
        <w:rPr>
          <w:rFonts w:ascii="Times New Roman" w:hAnsi="Times New Roman" w:cs="Times New Roman"/>
        </w:rPr>
        <w:instrText xml:space="preserve">&lt;1))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②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假，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真时，{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&gt;1}</w:t>
      </w:r>
      <w:r>
        <w:rPr>
          <w:rFonts w:hAnsi="宋体" w:cs="Times New Roman"/>
        </w:rPr>
        <w:t>∩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b\lc\{\rc\}(\a\vs4\al\co1(</w:instrText>
      </w:r>
      <w:r>
        <w:rPr>
          <w:rFonts w:ascii="Times New Roman" w:hAnsi="Times New Roman" w:cs="Times New Roman"/>
          <w:i/>
        </w:rPr>
        <w:instrText xml:space="preserve">c</w:instrText>
      </w:r>
      <w:r>
        <w:rPr>
          <w:rFonts w:ascii="Times New Roman" w:hAnsi="Times New Roman" w:cs="Times New Roman"/>
        </w:rPr>
        <w:instrText xml:space="preserve">\a\vs4\al(|)0&lt;</w:instrText>
      </w:r>
      <w:r>
        <w:rPr>
          <w:rFonts w:ascii="Times New Roman" w:hAnsi="Times New Roman" w:cs="Times New Roman"/>
          <w:i/>
        </w:rPr>
        <w:instrText xml:space="preserve">c</w:instrText>
      </w:r>
      <w:r>
        <w:rPr>
          <w:rFonts w:hAnsi="宋体" w:cs="Times New Roman"/>
        </w:rPr>
        <w:instrText xml:space="preserve">≤</w:instrText>
      </w:r>
      <w:r>
        <w:rPr>
          <w:rFonts w:ascii="Times New Roman" w:hAnsi="Times New Roman" w:cs="Times New Roman"/>
        </w:rPr>
        <w:instrText xml:space="preserve">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hint="eastAsia" w:ascii="MS Mincho" w:hAnsi="MS Mincho" w:eastAsia="MS Mincho" w:cs="MS Mincho"/>
        </w:rPr>
        <w:t>∅</w:t>
      </w:r>
      <w:r>
        <w:rPr>
          <w:rFonts w:ascii="Times New Roman" w:hAnsi="Times New Roman" w:cs="Times New Roman"/>
        </w:rPr>
        <w:t>.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hint="eastAsia" w:ascii="Times New Roman" w:hAnsi="Times New Roman" w:eastAsia="黑体" w:cs="Times New Roman"/>
        </w:rPr>
      </w:pPr>
      <w:r>
        <w:rPr>
          <w:rFonts w:ascii="Times New Roman" w:hAnsi="Times New Roman" w:cs="Times New Roman"/>
        </w:rPr>
        <w:t>综上所述，实数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的取值范围是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b\lc\{\rc\}(\a\vs4\al\co1(</w:instrText>
      </w:r>
      <w:r>
        <w:rPr>
          <w:rFonts w:ascii="Times New Roman" w:hAnsi="Times New Roman" w:cs="Times New Roman"/>
          <w:i/>
        </w:rPr>
        <w:instrText xml:space="preserve">c</w:instrText>
      </w:r>
      <w:r>
        <w:rPr>
          <w:rFonts w:ascii="Times New Roman" w:hAnsi="Times New Roman" w:cs="Times New Roman"/>
        </w:rPr>
        <w:instrText xml:space="preserve">\a\vs4\al(|)\f(1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2)&lt;</w:instrText>
      </w:r>
      <w:r>
        <w:rPr>
          <w:rFonts w:ascii="Times New Roman" w:hAnsi="Times New Roman" w:cs="Times New Roman"/>
          <w:i/>
        </w:rPr>
        <w:instrText xml:space="preserve">c</w:instrText>
      </w:r>
      <w:r>
        <w:rPr>
          <w:rFonts w:ascii="Times New Roman" w:hAnsi="Times New Roman" w:cs="Times New Roman"/>
        </w:rPr>
        <w:instrText xml:space="preserve">&lt;1))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numPr>
          <w:ilvl w:val="0"/>
          <w:numId w:val="2"/>
        </w:num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归纳总结  方法在握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归纳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华文新魏" w:cs="Times New Roman"/>
        </w:rPr>
        <w:t>1</w:t>
      </w:r>
      <w:r>
        <w:rPr>
          <w:rFonts w:ascii="Times New Roman" w:hAnsi="Times New Roman" w:eastAsia="黑体" w:cs="Times New Roman"/>
        </w:rPr>
        <w:t>个规律</w:t>
      </w:r>
      <w:r>
        <w:rPr>
          <w:rFonts w:ascii="Times New Roman" w:hAnsi="Times New Roman" w:cs="Times New Roman"/>
        </w:rPr>
        <w:t>——含逻辑联结词的命题的真假判断规律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∨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中有一个为真，则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∨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为真，即一真全真；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∧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中有一个为假，则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∧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为假，即一假即假；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：与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的真假相反，即一真一假，真假相反．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GBK_S" w:hAnsi="Times New Roman" w:eastAsia="GBK_S" w:cs="Times New Roman"/>
        </w:rPr>
        <w:t></w:t>
      </w:r>
      <w:r>
        <w:rPr>
          <w:rFonts w:ascii="Times New Roman" w:hAnsi="Times New Roman" w:eastAsia="华文新魏" w:cs="Times New Roman"/>
        </w:rPr>
        <w:t>2</w:t>
      </w:r>
      <w:r>
        <w:rPr>
          <w:rFonts w:ascii="Times New Roman" w:hAnsi="Times New Roman" w:eastAsia="黑体" w:cs="Times New Roman"/>
        </w:rPr>
        <w:t>种方法</w:t>
      </w:r>
      <w:r>
        <w:rPr>
          <w:rFonts w:ascii="Times New Roman" w:hAnsi="Times New Roman" w:cs="Times New Roman"/>
        </w:rPr>
        <w:t>——含量词的命题的否定及真假判断方法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(1)全称命题真假的判断方法(见例2)；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(2)特称命题真假的判断方法(见例2)；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(3)含量词的命题的否定方法是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改量词，否结论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，即把全称量词与存在量词互换，然后否定原命题的结论．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GBK_S" w:hAnsi="Times New Roman" w:eastAsia="GBK_S" w:cs="Times New Roman"/>
        </w:rPr>
        <w:t></w:t>
      </w:r>
      <w:r>
        <w:rPr>
          <w:rFonts w:ascii="Times New Roman" w:hAnsi="Times New Roman" w:eastAsia="华文新魏" w:cs="Times New Roman"/>
        </w:rPr>
        <w:t>2</w:t>
      </w:r>
      <w:r>
        <w:rPr>
          <w:rFonts w:ascii="Times New Roman" w:hAnsi="Times New Roman" w:eastAsia="黑体" w:cs="Times New Roman"/>
        </w:rPr>
        <w:t>个易错点</w:t>
      </w:r>
      <w:r>
        <w:rPr>
          <w:rFonts w:ascii="Times New Roman" w:hAnsi="Times New Roman" w:cs="Times New Roman"/>
        </w:rPr>
        <w:t>——命题否定中的两个易错点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(1)对于省略量词的命题，应先挖掘命题中隐含的量词，改写成含量词的完整形式，再写出命题的否定．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的否定为：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的否定为：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 xml:space="preserve">. 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黑体" w:cs="Times New Roman"/>
        </w:rPr>
      </w:pPr>
      <w:r>
        <w:rPr>
          <w:rFonts w:hint="eastAsia" w:ascii="Times New Roman" w:hAnsi="Times New Roman" w:eastAsia="黑体" w:cs="Times New Roman"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常见词语的否定形式</w:t>
      </w:r>
    </w:p>
    <w:tbl>
      <w:tblPr>
        <w:tblStyle w:val="12"/>
        <w:tblW w:w="72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5"/>
        <w:gridCol w:w="789"/>
        <w:gridCol w:w="900"/>
        <w:gridCol w:w="720"/>
        <w:gridCol w:w="900"/>
        <w:gridCol w:w="1080"/>
        <w:gridCol w:w="1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</w:tabs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正面词语</w:t>
            </w:r>
          </w:p>
        </w:tc>
        <w:tc>
          <w:tcPr>
            <w:tcW w:w="78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</w:tabs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是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</w:tabs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都是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</w:tabs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&gt;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至少有一个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至多有一个</w:t>
            </w:r>
          </w:p>
        </w:tc>
        <w:tc>
          <w:tcPr>
            <w:tcW w:w="133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对任意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hint="eastAsia" w:hAnsi="宋体" w:cs="宋体"/>
              </w:rPr>
              <w:t>∈</w:t>
            </w:r>
            <w:r>
              <w:rPr>
                <w:rFonts w:ascii="Times New Roman" w:hAnsi="Times New Roman" w:cs="Times New Roman"/>
                <w:i/>
              </w:rPr>
              <w:t>A</w:t>
            </w:r>
            <w:r>
              <w:rPr>
                <w:rFonts w:ascii="Times New Roman" w:hAnsi="Times New Roman" w:cs="Times New Roman"/>
              </w:rPr>
              <w:t>使</w:t>
            </w:r>
            <w:r>
              <w:rPr>
                <w:rFonts w:ascii="Times New Roman" w:hAnsi="Times New Roman" w:cs="Times New Roman"/>
                <w:i/>
              </w:rPr>
              <w:t>p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>)真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</w:tabs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否定词语</w:t>
            </w:r>
          </w:p>
        </w:tc>
        <w:tc>
          <w:tcPr>
            <w:tcW w:w="78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</w:tabs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不是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</w:tabs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不都是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</w:tabs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hAnsi="宋体" w:cs="Times New Roman"/>
              </w:rPr>
              <w:t>≤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一个也没有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至少有两个</w:t>
            </w:r>
          </w:p>
        </w:tc>
        <w:tc>
          <w:tcPr>
            <w:tcW w:w="133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存在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  <w:vertAlign w:val="subscript"/>
              </w:rPr>
              <w:t>0</w:t>
            </w:r>
            <w:r>
              <w:rPr>
                <w:rFonts w:hint="eastAsia" w:hAnsi="宋体" w:cs="宋体"/>
              </w:rPr>
              <w:t>∈</w:t>
            </w:r>
            <w:r>
              <w:rPr>
                <w:rFonts w:ascii="Times New Roman" w:hAnsi="Times New Roman" w:cs="Times New Roman"/>
                <w:i/>
              </w:rPr>
              <w:t>A</w:t>
            </w:r>
            <w:r>
              <w:rPr>
                <w:rFonts w:ascii="Times New Roman" w:hAnsi="Times New Roman" w:cs="Times New Roman"/>
              </w:rPr>
              <w:t>，使</w:t>
            </w:r>
            <w:r>
              <w:rPr>
                <w:rFonts w:ascii="Times New Roman" w:hAnsi="Times New Roman" w:cs="Times New Roman"/>
                <w:i/>
              </w:rPr>
              <w:t>p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  <w:vertAlign w:val="subscript"/>
              </w:rPr>
              <w:t>0</w:t>
            </w:r>
            <w:r>
              <w:rPr>
                <w:rFonts w:ascii="Times New Roman" w:hAnsi="Times New Roman" w:cs="Times New Roman"/>
              </w:rPr>
              <w:t>)假</w:t>
            </w:r>
          </w:p>
        </w:tc>
      </w:tr>
    </w:tbl>
    <w:p>
      <w:pPr>
        <w:pStyle w:val="4"/>
        <w:tabs>
          <w:tab w:val="left" w:pos="4140"/>
        </w:tabs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numPr>
          <w:ilvl w:val="0"/>
          <w:numId w:val="3"/>
        </w:numPr>
        <w:spacing w:before="156" w:beforeLines="50" w:after="156" w:afterLines="50"/>
        <w:rPr>
          <w:rFonts w:asci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拓展延伸</w:t>
      </w:r>
      <w:r>
        <w:rPr>
          <w:rFonts w:ascii="宋体" w:hAnsi="宋体" w:cs="宋体"/>
          <w:b/>
          <w:bCs/>
          <w:sz w:val="24"/>
        </w:rPr>
        <w:t xml:space="preserve">  </w:t>
      </w:r>
      <w:r>
        <w:rPr>
          <w:rFonts w:hint="eastAsia" w:ascii="宋体" w:hAnsi="宋体" w:cs="宋体"/>
          <w:b/>
          <w:bCs/>
          <w:sz w:val="24"/>
        </w:rPr>
        <w:t>能力升华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  <w:color w:val="000000"/>
        </w:rPr>
        <w:t>例1、</w:t>
      </w:r>
      <w:r>
        <w:rPr>
          <w:rFonts w:ascii="Times New Roman" w:hAnsi="Times New Roman" w:eastAsia="隶书" w:cs="Times New Roman"/>
        </w:rPr>
        <w:t>(2012·辽宁高考)</w:t>
      </w:r>
      <w:r>
        <w:rPr>
          <w:rFonts w:ascii="Times New Roman" w:hAnsi="Times New Roman" w:cs="Times New Roman"/>
        </w:rPr>
        <w:t>已知命题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</w:t>
      </w:r>
      <w:r>
        <w:rPr>
          <w:rFonts w:hint="eastAsia" w:ascii="MS Mincho" w:hAnsi="MS Mincho" w:eastAsia="MS Mincho" w:cs="MS Mincho"/>
        </w:rPr>
        <w:t>∀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，(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)－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))(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0，则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是(　　)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ascii="MS Mincho" w:hAnsi="MS Mincho" w:eastAsia="MS Mincho" w:cs="MS Mincho"/>
        </w:rPr>
        <w:t>∃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，(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)－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))(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0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</w:t>
      </w:r>
      <w:r>
        <w:rPr>
          <w:rFonts w:hint="eastAsia" w:ascii="MS Mincho" w:hAnsi="MS Mincho" w:eastAsia="MS Mincho" w:cs="MS Mincho"/>
        </w:rPr>
        <w:t>∀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，(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)－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))(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0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hint="eastAsia" w:ascii="MS Mincho" w:hAnsi="MS Mincho" w:eastAsia="MS Mincho" w:cs="MS Mincho"/>
        </w:rPr>
        <w:t>∃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，(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)－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))(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)&lt;0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</w:t>
      </w:r>
      <w:r>
        <w:rPr>
          <w:rFonts w:hint="eastAsia" w:ascii="MS Mincho" w:hAnsi="MS Mincho" w:eastAsia="MS Mincho" w:cs="MS Mincho"/>
        </w:rPr>
        <w:t>∀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，(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)－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))(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)&lt;0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IPAPANNEW" w:hAnsi="IPAPANNEW" w:eastAsia="黑体" w:cs="Times New Roman"/>
        </w:rPr>
        <w:t>[解析]</w:t>
      </w:r>
      <w:r>
        <w:rPr>
          <w:rFonts w:ascii="Times New Roman" w:hAnsi="Times New Roman" w:eastAsia="黑体" w:cs="Times New Roman"/>
        </w:rPr>
        <w:t>　</w:t>
      </w:r>
      <w:r>
        <w:rPr>
          <w:rFonts w:ascii="Times New Roman" w:hAnsi="Times New Roman" w:eastAsia="楷体_GB2312" w:cs="Times New Roman"/>
        </w:rPr>
        <w:t>题目中命题的意思是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对任意的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hint="eastAsia" w:hAnsi="宋体" w:eastAsia="楷体_GB2312" w:cs="宋体"/>
        </w:rPr>
        <w:t>∈</w:t>
      </w:r>
      <w:r>
        <w:rPr>
          <w:rFonts w:ascii="Times New Roman" w:hAnsi="Times New Roman" w:eastAsia="楷体_GB2312" w:cs="Times New Roman"/>
          <w:b/>
        </w:rPr>
        <w:t>R</w:t>
      </w:r>
      <w:r>
        <w:rPr>
          <w:rFonts w:ascii="Times New Roman" w:hAnsi="Times New Roman" w:eastAsia="楷体_GB2312" w:cs="Times New Roman"/>
        </w:rPr>
        <w:t>，(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)－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))(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)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0都成立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，要否定它，只要找到至少一组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，使得(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)－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))(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)&lt;0即可，故命题</w:t>
      </w:r>
      <w:r>
        <w:rPr>
          <w:rFonts w:hAnsi="宋体" w:cs="Times New Roman"/>
        </w:rPr>
        <w:t>“</w:t>
      </w:r>
      <w:r>
        <w:rPr>
          <w:rFonts w:hint="eastAsia" w:ascii="MS Mincho" w:hAnsi="MS Mincho" w:eastAsia="MS Mincho" w:cs="MS Mincho"/>
        </w:rPr>
        <w:t>∀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hint="eastAsia" w:hAnsi="宋体" w:eastAsia="楷体_GB2312" w:cs="宋体"/>
        </w:rPr>
        <w:t>∈</w:t>
      </w:r>
      <w:r>
        <w:rPr>
          <w:rFonts w:ascii="Times New Roman" w:hAnsi="Times New Roman" w:eastAsia="楷体_GB2312" w:cs="Times New Roman"/>
          <w:b/>
        </w:rPr>
        <w:t>R</w:t>
      </w:r>
      <w:r>
        <w:rPr>
          <w:rFonts w:ascii="Times New Roman" w:hAnsi="Times New Roman" w:eastAsia="楷体_GB2312" w:cs="Times New Roman"/>
        </w:rPr>
        <w:t>，(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)－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))(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)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0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的否定是</w:t>
      </w:r>
      <w:r>
        <w:rPr>
          <w:rFonts w:hAnsi="宋体" w:cs="Times New Roman"/>
        </w:rPr>
        <w:t>“</w:t>
      </w:r>
      <w:r>
        <w:rPr>
          <w:rFonts w:hint="eastAsia" w:ascii="MS Mincho" w:hAnsi="MS Mincho" w:eastAsia="MS Mincho" w:cs="MS Mincho"/>
        </w:rPr>
        <w:t>∃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hint="eastAsia" w:hAnsi="宋体" w:eastAsia="楷体_GB2312" w:cs="宋体"/>
        </w:rPr>
        <w:t>∈</w:t>
      </w:r>
      <w:r>
        <w:rPr>
          <w:rFonts w:ascii="Times New Roman" w:hAnsi="Times New Roman" w:eastAsia="楷体_GB2312" w:cs="Times New Roman"/>
          <w:b/>
        </w:rPr>
        <w:t>R</w:t>
      </w:r>
      <w:r>
        <w:rPr>
          <w:rFonts w:ascii="Times New Roman" w:hAnsi="Times New Roman" w:eastAsia="楷体_GB2312" w:cs="Times New Roman"/>
        </w:rPr>
        <w:t>，(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)－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))(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)&lt;0</w:t>
      </w:r>
      <w:r>
        <w:rPr>
          <w:rFonts w:hAnsi="宋体" w:cs="Times New Roman"/>
        </w:rPr>
        <w:t>”．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IPAPANNEW" w:hAnsi="IPAPANNEW" w:eastAsia="黑体" w:cs="Times New Roman"/>
        </w:rPr>
        <w:t>[答案]</w:t>
      </w:r>
      <w:r>
        <w:rPr>
          <w:rFonts w:ascii="Times New Roman" w:hAnsi="Times New Roman" w:eastAsia="黑体" w:cs="Times New Roman"/>
        </w:rPr>
        <w:t>　</w:t>
      </w:r>
      <w:r>
        <w:rPr>
          <w:rFonts w:ascii="Times New Roman" w:hAnsi="Times New Roman" w:cs="Times New Roman"/>
        </w:rPr>
        <w:t>C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hint="eastAsia" w:ascii="Times New Roman" w:hAnsi="Times New Roman" w:eastAsia="黑体" w:cs="Times New Roman"/>
        </w:rPr>
      </w:pPr>
      <w:r>
        <w:rPr>
          <w:rFonts w:hint="eastAsia"/>
        </w:rPr>
        <w:t>变式练习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1．命题</w:t>
      </w:r>
      <w:r>
        <w:rPr>
          <w:rFonts w:hAnsi="宋体" w:cs="Times New Roman"/>
        </w:rPr>
        <w:t>“</w:t>
      </w:r>
      <w:r>
        <w:rPr>
          <w:rFonts w:hint="eastAsia" w:ascii="MS Mincho" w:hAnsi="MS Mincho" w:eastAsia="MS Mincho" w:cs="MS Mincho"/>
        </w:rPr>
        <w:t>∃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－2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＋1&lt;0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的否定是(　　)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ascii="MS Mincho" w:hAnsi="MS Mincho" w:eastAsia="MS Mincho" w:cs="MS Mincho"/>
        </w:rPr>
        <w:t>∃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－2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＋1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0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</w:t>
      </w:r>
      <w:r>
        <w:rPr>
          <w:rFonts w:hint="eastAsia" w:ascii="MS Mincho" w:hAnsi="MS Mincho" w:eastAsia="MS Mincho" w:cs="MS Mincho"/>
        </w:rPr>
        <w:t>∃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－2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＋1&gt;0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hint="eastAsia" w:ascii="MS Mincho" w:hAnsi="MS Mincho" w:eastAsia="MS Mincho" w:cs="MS Mincho"/>
        </w:rPr>
        <w:t>∀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0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</w:t>
      </w:r>
      <w:r>
        <w:rPr>
          <w:rFonts w:hint="eastAsia" w:ascii="MS Mincho" w:hAnsi="MS Mincho" w:eastAsia="MS Mincho" w:cs="MS Mincho"/>
        </w:rPr>
        <w:t>∀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＋1&lt;0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选C　因为特称命题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：</w:t>
      </w:r>
      <w:r>
        <w:rPr>
          <w:rFonts w:hint="eastAsia" w:ascii="MS Mincho" w:hAnsi="MS Mincho" w:eastAsia="MS Mincho" w:cs="MS Mincho"/>
        </w:rPr>
        <w:t>∃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hint="eastAsia" w:hAnsi="宋体" w:eastAsia="楷体_GB2312" w:cs="宋体"/>
        </w:rPr>
        <w:t>∈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)，它的否定是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：</w:t>
      </w:r>
      <w:r>
        <w:rPr>
          <w:rFonts w:hint="eastAsia" w:ascii="MS Mincho" w:hAnsi="MS Mincho" w:eastAsia="MS Mincho" w:cs="MS Mincho"/>
        </w:rPr>
        <w:t>∀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hint="eastAsia" w:hAnsi="宋体" w:eastAsia="楷体_GB2312" w:cs="宋体"/>
        </w:rPr>
        <w:t>∈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)，所以命题</w:t>
      </w:r>
      <w:r>
        <w:rPr>
          <w:rFonts w:hAnsi="宋体" w:cs="Times New Roman"/>
        </w:rPr>
        <w:t>“</w:t>
      </w:r>
      <w:r>
        <w:rPr>
          <w:rFonts w:hint="eastAsia" w:ascii="MS Mincho" w:hAnsi="MS Mincho" w:eastAsia="MS Mincho" w:cs="MS Mincho"/>
        </w:rPr>
        <w:t>∃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hint="eastAsia" w:hAnsi="宋体" w:eastAsia="楷体_GB2312" w:cs="宋体"/>
        </w:rPr>
        <w:t>∈</w:t>
      </w:r>
      <w:r>
        <w:rPr>
          <w:rFonts w:ascii="Times New Roman" w:hAnsi="Times New Roman" w:eastAsia="楷体_GB2312" w:cs="Times New Roman"/>
          <w:b/>
        </w:rPr>
        <w:t>R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－2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＋1&lt;0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的否定是</w:t>
      </w:r>
      <w:r>
        <w:rPr>
          <w:rFonts w:hAnsi="宋体" w:cs="Times New Roman"/>
        </w:rPr>
        <w:t>“</w:t>
      </w:r>
      <w:r>
        <w:rPr>
          <w:rFonts w:hint="eastAsia" w:ascii="MS Mincho" w:hAnsi="MS Mincho" w:eastAsia="MS Mincho" w:cs="MS Mincho"/>
        </w:rPr>
        <w:t>∀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hint="eastAsia" w:hAnsi="宋体" w:eastAsia="楷体_GB2312" w:cs="宋体"/>
        </w:rPr>
        <w:t>∈</w:t>
      </w:r>
      <w:r>
        <w:rPr>
          <w:rFonts w:ascii="Times New Roman" w:hAnsi="Times New Roman" w:eastAsia="楷体_GB2312" w:cs="Times New Roman"/>
          <w:b/>
        </w:rPr>
        <w:t>R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－2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＋1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0</w:t>
      </w:r>
      <w:r>
        <w:rPr>
          <w:rFonts w:hAnsi="宋体" w:cs="Times New Roman"/>
        </w:rPr>
        <w:t>”．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2．若命题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</w:t>
      </w:r>
      <w:r>
        <w:rPr>
          <w:rFonts w:hint="eastAsia" w:ascii="MS Mincho" w:hAnsi="MS Mincho" w:eastAsia="MS Mincho" w:cs="MS Mincho"/>
        </w:rPr>
        <w:t>∀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b\lc\(\rc\)(\a\vs4\al\co1(－\f(π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2)，\f(π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，tan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&gt;sin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，则命题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：(　　)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ascii="MS Mincho" w:hAnsi="MS Mincho" w:eastAsia="MS Mincho" w:cs="MS Mincho"/>
        </w:rPr>
        <w:t>∃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hint="eastAsia" w:hAnsi="宋体" w:cs="宋体"/>
        </w:rPr>
        <w:t>∈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b\lc\(\rc\)(\a\vs4\al\co1(－\f(π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2)，\f(π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，tan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 xml:space="preserve">sin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hint="eastAsia" w:ascii="MS Mincho" w:hAnsi="MS Mincho" w:eastAsia="MS Mincho" w:cs="MS Mincho"/>
          <w:lang w:val="sv-SE"/>
        </w:rPr>
        <w:t>∃</w:t>
      </w:r>
      <w:r>
        <w:rPr>
          <w:rFonts w:ascii="Times New Roman" w:hAnsi="Times New Roman" w:cs="Times New Roman"/>
          <w:i/>
          <w:lang w:val="sv-SE"/>
        </w:rPr>
        <w:t>x</w:t>
      </w:r>
      <w:r>
        <w:rPr>
          <w:rFonts w:ascii="Times New Roman" w:hAnsi="Times New Roman" w:cs="Times New Roman"/>
          <w:vertAlign w:val="subscript"/>
          <w:lang w:val="sv-SE"/>
        </w:rPr>
        <w:t>0</w:t>
      </w:r>
      <w:r>
        <w:rPr>
          <w:rFonts w:hint="eastAsia" w:hAnsi="宋体" w:cs="宋体"/>
          <w:lang w:val="sv-SE"/>
        </w:rPr>
        <w:t>∈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sv-SE"/>
        </w:rPr>
        <w:instrText xml:space="preserve">eq \</w:instrText>
      </w:r>
      <w:r>
        <w:rPr>
          <w:rFonts w:ascii="Times New Roman" w:hAnsi="Times New Roman" w:cs="Times New Roman"/>
          <w:lang w:val="sv-SE"/>
        </w:rPr>
        <w:instrText xml:space="preserve">b\lc\(\rc\)(\a\vs4\al\co1(－\f(</w:instrText>
      </w:r>
      <w:r>
        <w:rPr>
          <w:rFonts w:ascii="Times New Roman" w:hAnsi="Times New Roman" w:cs="Times New Roman"/>
        </w:rPr>
        <w:instrText xml:space="preserve">π</w:instrText>
      </w:r>
      <w:r>
        <w:rPr>
          <w:rFonts w:ascii="Times New Roman" w:hAnsi="Times New Roman" w:cs="Times New Roman"/>
          <w:i/>
          <w:lang w:val="sv-SE"/>
        </w:rPr>
        <w:instrText xml:space="preserve">,</w:instrText>
      </w:r>
      <w:r>
        <w:rPr>
          <w:rFonts w:ascii="Times New Roman" w:hAnsi="Times New Roman" w:cs="Times New Roman"/>
          <w:lang w:val="sv-SE"/>
        </w:rPr>
        <w:instrText xml:space="preserve">2)，\f(</w:instrText>
      </w:r>
      <w:r>
        <w:rPr>
          <w:rFonts w:ascii="Times New Roman" w:hAnsi="Times New Roman" w:cs="Times New Roman"/>
        </w:rPr>
        <w:instrText xml:space="preserve">π</w:instrText>
      </w:r>
      <w:r>
        <w:rPr>
          <w:rFonts w:ascii="Times New Roman" w:hAnsi="Times New Roman" w:cs="Times New Roman"/>
          <w:i/>
          <w:lang w:val="sv-SE"/>
        </w:rPr>
        <w:instrText xml:space="preserve">,</w:instrText>
      </w:r>
      <w:r>
        <w:rPr>
          <w:rFonts w:ascii="Times New Roman" w:hAnsi="Times New Roman" w:cs="Times New Roman"/>
          <w:lang w:val="sv-SE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lang w:val="sv-SE"/>
        </w:rPr>
        <w:t xml:space="preserve">，tan </w:t>
      </w:r>
      <w:r>
        <w:rPr>
          <w:rFonts w:ascii="Times New Roman" w:hAnsi="Times New Roman" w:cs="Times New Roman"/>
          <w:i/>
          <w:lang w:val="sv-SE"/>
        </w:rPr>
        <w:t>x</w:t>
      </w:r>
      <w:r>
        <w:rPr>
          <w:rFonts w:ascii="Times New Roman" w:hAnsi="Times New Roman" w:cs="Times New Roman"/>
          <w:vertAlign w:val="subscript"/>
          <w:lang w:val="sv-SE"/>
        </w:rPr>
        <w:t>0</w:t>
      </w:r>
      <w:r>
        <w:rPr>
          <w:rFonts w:ascii="Times New Roman" w:hAnsi="Times New Roman" w:cs="Times New Roman"/>
          <w:lang w:val="sv-SE"/>
        </w:rPr>
        <w:t xml:space="preserve">&gt;sin </w:t>
      </w:r>
      <w:r>
        <w:rPr>
          <w:rFonts w:ascii="Times New Roman" w:hAnsi="Times New Roman" w:cs="Times New Roman"/>
          <w:i/>
          <w:lang w:val="sv-SE"/>
        </w:rPr>
        <w:t>x</w:t>
      </w:r>
      <w:r>
        <w:rPr>
          <w:rFonts w:ascii="Times New Roman" w:hAnsi="Times New Roman" w:cs="Times New Roman"/>
          <w:vertAlign w:val="subscript"/>
          <w:lang w:val="sv-SE"/>
        </w:rPr>
        <w:t>0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C．</w:t>
      </w:r>
      <w:r>
        <w:rPr>
          <w:rFonts w:hint="eastAsia" w:ascii="MS Mincho" w:hAnsi="MS Mincho" w:eastAsia="MS Mincho" w:cs="MS Mincho"/>
          <w:lang w:val="sv-SE"/>
        </w:rPr>
        <w:t>∃</w:t>
      </w:r>
      <w:r>
        <w:rPr>
          <w:rFonts w:ascii="Times New Roman" w:hAnsi="Times New Roman" w:cs="Times New Roman"/>
          <w:i/>
          <w:lang w:val="sv-SE"/>
        </w:rPr>
        <w:t>x</w:t>
      </w:r>
      <w:r>
        <w:rPr>
          <w:rFonts w:ascii="Times New Roman" w:hAnsi="Times New Roman" w:cs="Times New Roman"/>
          <w:vertAlign w:val="subscript"/>
          <w:lang w:val="sv-SE"/>
        </w:rPr>
        <w:t>0</w:t>
      </w:r>
      <w:r>
        <w:rPr>
          <w:rFonts w:hint="eastAsia" w:hAnsi="宋体" w:cs="宋体"/>
          <w:lang w:val="sv-SE"/>
        </w:rPr>
        <w:t>∈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sv-SE"/>
        </w:rPr>
        <w:instrText xml:space="preserve">eq \</w:instrText>
      </w:r>
      <w:r>
        <w:rPr>
          <w:rFonts w:ascii="Times New Roman" w:hAnsi="Times New Roman" w:cs="Times New Roman"/>
          <w:lang w:val="sv-SE"/>
        </w:rPr>
        <w:instrText xml:space="preserve">b\lc\(\rc\)(\a\vs4\al\co1(－\f(</w:instrText>
      </w:r>
      <w:r>
        <w:rPr>
          <w:rFonts w:ascii="Times New Roman" w:hAnsi="Times New Roman" w:cs="Times New Roman"/>
        </w:rPr>
        <w:instrText xml:space="preserve">π</w:instrText>
      </w:r>
      <w:r>
        <w:rPr>
          <w:rFonts w:ascii="Times New Roman" w:hAnsi="Times New Roman" w:cs="Times New Roman"/>
          <w:i/>
          <w:lang w:val="sv-SE"/>
        </w:rPr>
        <w:instrText xml:space="preserve">,</w:instrText>
      </w:r>
      <w:r>
        <w:rPr>
          <w:rFonts w:ascii="Times New Roman" w:hAnsi="Times New Roman" w:cs="Times New Roman"/>
          <w:lang w:val="sv-SE"/>
        </w:rPr>
        <w:instrText xml:space="preserve">2)，\f(</w:instrText>
      </w:r>
      <w:r>
        <w:rPr>
          <w:rFonts w:ascii="Times New Roman" w:hAnsi="Times New Roman" w:cs="Times New Roman"/>
        </w:rPr>
        <w:instrText xml:space="preserve">π</w:instrText>
      </w:r>
      <w:r>
        <w:rPr>
          <w:rFonts w:ascii="Times New Roman" w:hAnsi="Times New Roman" w:cs="Times New Roman"/>
          <w:i/>
          <w:lang w:val="sv-SE"/>
        </w:rPr>
        <w:instrText xml:space="preserve">,</w:instrText>
      </w:r>
      <w:r>
        <w:rPr>
          <w:rFonts w:ascii="Times New Roman" w:hAnsi="Times New Roman" w:cs="Times New Roman"/>
          <w:lang w:val="sv-SE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lang w:val="sv-SE"/>
        </w:rPr>
        <w:t xml:space="preserve">，tan </w:t>
      </w:r>
      <w:r>
        <w:rPr>
          <w:rFonts w:ascii="Times New Roman" w:hAnsi="Times New Roman" w:cs="Times New Roman"/>
          <w:i/>
          <w:lang w:val="sv-SE"/>
        </w:rPr>
        <w:t>x</w:t>
      </w:r>
      <w:r>
        <w:rPr>
          <w:rFonts w:ascii="Times New Roman" w:hAnsi="Times New Roman" w:cs="Times New Roman"/>
          <w:vertAlign w:val="subscript"/>
          <w:lang w:val="sv-SE"/>
        </w:rPr>
        <w:t>0</w:t>
      </w:r>
      <w:r>
        <w:rPr>
          <w:rFonts w:hAnsi="宋体" w:cs="Times New Roman"/>
          <w:lang w:val="sv-SE"/>
        </w:rPr>
        <w:t>≤</w:t>
      </w:r>
      <w:r>
        <w:rPr>
          <w:rFonts w:ascii="Times New Roman" w:hAnsi="Times New Roman" w:cs="Times New Roman"/>
          <w:lang w:val="sv-SE"/>
        </w:rPr>
        <w:t xml:space="preserve">sin </w:t>
      </w:r>
      <w:r>
        <w:rPr>
          <w:rFonts w:ascii="Times New Roman" w:hAnsi="Times New Roman" w:cs="Times New Roman"/>
          <w:i/>
          <w:lang w:val="sv-SE"/>
        </w:rPr>
        <w:t>x</w:t>
      </w:r>
      <w:r>
        <w:rPr>
          <w:rFonts w:ascii="Times New Roman" w:hAnsi="Times New Roman" w:cs="Times New Roman"/>
          <w:vertAlign w:val="subscript"/>
          <w:lang w:val="sv-SE"/>
        </w:rPr>
        <w:t>0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D．</w:t>
      </w:r>
      <w:r>
        <w:rPr>
          <w:rFonts w:hint="eastAsia" w:ascii="MS Mincho" w:hAnsi="MS Mincho" w:eastAsia="MS Mincho" w:cs="MS Mincho"/>
          <w:lang w:val="sv-SE"/>
        </w:rPr>
        <w:t>∃</w:t>
      </w:r>
      <w:r>
        <w:rPr>
          <w:rFonts w:ascii="Times New Roman" w:hAnsi="Times New Roman" w:cs="Times New Roman"/>
          <w:i/>
          <w:lang w:val="sv-SE"/>
        </w:rPr>
        <w:t>x</w:t>
      </w:r>
      <w:r>
        <w:rPr>
          <w:rFonts w:ascii="Times New Roman" w:hAnsi="Times New Roman" w:cs="Times New Roman"/>
          <w:vertAlign w:val="subscript"/>
          <w:lang w:val="sv-SE"/>
        </w:rPr>
        <w:t>0</w:t>
      </w:r>
      <w:r>
        <w:rPr>
          <w:rFonts w:hint="eastAsia" w:hAnsi="宋体" w:cs="宋体"/>
          <w:lang w:val="sv-SE"/>
        </w:rPr>
        <w:t>∈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sv-SE"/>
        </w:rPr>
        <w:instrText xml:space="preserve">eq \</w:instrText>
      </w:r>
      <w:r>
        <w:rPr>
          <w:rFonts w:ascii="Times New Roman" w:hAnsi="Times New Roman" w:cs="Times New Roman"/>
          <w:lang w:val="sv-SE"/>
        </w:rPr>
        <w:instrText xml:space="preserve">b\lc\(\rc\)(\a\vs4\al\co1(－</w:instrText>
      </w:r>
      <w:r>
        <w:rPr>
          <w:rFonts w:hAnsi="宋体" w:cs="Times New Roman"/>
          <w:lang w:val="sv-SE"/>
        </w:rPr>
        <w:instrText xml:space="preserve">∞</w:instrText>
      </w:r>
      <w:r>
        <w:rPr>
          <w:rFonts w:ascii="Times New Roman" w:hAnsi="Times New Roman" w:cs="Times New Roman"/>
          <w:lang w:val="sv-SE"/>
        </w:rPr>
        <w:instrText xml:space="preserve">，－\f(</w:instrText>
      </w:r>
      <w:r>
        <w:rPr>
          <w:rFonts w:ascii="Times New Roman" w:hAnsi="Times New Roman" w:cs="Times New Roman"/>
        </w:rPr>
        <w:instrText xml:space="preserve">π</w:instrText>
      </w:r>
      <w:r>
        <w:rPr>
          <w:rFonts w:ascii="Times New Roman" w:hAnsi="Times New Roman" w:cs="Times New Roman"/>
          <w:i/>
          <w:lang w:val="sv-SE"/>
        </w:rPr>
        <w:instrText xml:space="preserve">,</w:instrText>
      </w:r>
      <w:r>
        <w:rPr>
          <w:rFonts w:ascii="Times New Roman" w:hAnsi="Times New Roman" w:cs="Times New Roman"/>
          <w:lang w:val="sv-SE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hAnsi="宋体" w:cs="宋体"/>
          <w:lang w:val="sv-SE"/>
        </w:rPr>
        <w:t>∪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sv-SE"/>
        </w:rPr>
        <w:instrText xml:space="preserve">eq \</w:instrText>
      </w:r>
      <w:r>
        <w:rPr>
          <w:rFonts w:ascii="Times New Roman" w:hAnsi="Times New Roman" w:cs="Times New Roman"/>
          <w:lang w:val="sv-SE"/>
        </w:rPr>
        <w:instrText xml:space="preserve">b\lc\(\rc\)(\a\vs4\al\co1(\f(</w:instrText>
      </w:r>
      <w:r>
        <w:rPr>
          <w:rFonts w:ascii="Times New Roman" w:hAnsi="Times New Roman" w:cs="Times New Roman"/>
        </w:rPr>
        <w:instrText xml:space="preserve">π</w:instrText>
      </w:r>
      <w:r>
        <w:rPr>
          <w:rFonts w:ascii="Times New Roman" w:hAnsi="Times New Roman" w:cs="Times New Roman"/>
          <w:i/>
          <w:lang w:val="sv-SE"/>
        </w:rPr>
        <w:instrText xml:space="preserve">,</w:instrText>
      </w:r>
      <w:r>
        <w:rPr>
          <w:rFonts w:ascii="Times New Roman" w:hAnsi="Times New Roman" w:cs="Times New Roman"/>
          <w:lang w:val="sv-SE"/>
        </w:rPr>
        <w:instrText xml:space="preserve">2)，＋</w:instrText>
      </w:r>
      <w:r>
        <w:rPr>
          <w:rFonts w:hAnsi="宋体" w:cs="Times New Roman"/>
          <w:lang w:val="sv-SE"/>
        </w:rPr>
        <w:instrText xml:space="preserve">∞</w:instrText>
      </w:r>
      <w:r>
        <w:rPr>
          <w:rFonts w:ascii="Times New Roman" w:hAnsi="Times New Roman" w:cs="Times New Roman"/>
          <w:lang w:val="sv-SE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lang w:val="sv-SE"/>
        </w:rPr>
        <w:t xml:space="preserve">，tan </w:t>
      </w:r>
      <w:r>
        <w:rPr>
          <w:rFonts w:ascii="Times New Roman" w:hAnsi="Times New Roman" w:cs="Times New Roman"/>
          <w:i/>
          <w:lang w:val="sv-SE"/>
        </w:rPr>
        <w:t>x</w:t>
      </w:r>
      <w:r>
        <w:rPr>
          <w:rFonts w:ascii="Times New Roman" w:hAnsi="Times New Roman" w:cs="Times New Roman"/>
          <w:vertAlign w:val="subscript"/>
          <w:lang w:val="sv-SE"/>
        </w:rPr>
        <w:t>0</w:t>
      </w:r>
      <w:r>
        <w:rPr>
          <w:rFonts w:ascii="Times New Roman" w:hAnsi="Times New Roman" w:cs="Times New Roman"/>
          <w:lang w:val="sv-SE"/>
        </w:rPr>
        <w:t xml:space="preserve">&gt;sin </w:t>
      </w:r>
      <w:r>
        <w:rPr>
          <w:rFonts w:ascii="Times New Roman" w:hAnsi="Times New Roman" w:cs="Times New Roman"/>
          <w:i/>
          <w:lang w:val="sv-SE"/>
        </w:rPr>
        <w:t>x</w:t>
      </w:r>
      <w:r>
        <w:rPr>
          <w:rFonts w:ascii="Times New Roman" w:hAnsi="Times New Roman" w:cs="Times New Roman"/>
          <w:vertAlign w:val="subscript"/>
          <w:lang w:val="sv-SE"/>
        </w:rPr>
        <w:t>0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选C　</w:t>
      </w:r>
      <w:r>
        <w:rPr>
          <w:rFonts w:hint="eastAsia" w:ascii="MS Mincho" w:hAnsi="MS Mincho" w:eastAsia="MS Mincho" w:cs="MS Mincho"/>
        </w:rPr>
        <w:t>∀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的否定为</w:t>
      </w:r>
      <w:r>
        <w:rPr>
          <w:rFonts w:hint="eastAsia" w:ascii="MS Mincho" w:hAnsi="MS Mincho" w:eastAsia="MS Mincho" w:cs="MS Mincho"/>
        </w:rPr>
        <w:t>∃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，&gt;的否定为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>，所以命题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为</w:t>
      </w:r>
      <w:r>
        <w:rPr>
          <w:rFonts w:hint="eastAsia" w:ascii="MS Mincho" w:hAnsi="MS Mincho" w:eastAsia="MS Mincho" w:cs="MS Mincho"/>
        </w:rPr>
        <w:t>∃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hint="eastAsia" w:hAnsi="宋体" w:eastAsia="楷体_GB2312" w:cs="宋体"/>
        </w:rPr>
        <w:t>∈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b\lc\(\rc\)(\a\vs4\al\co1(－\f(π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2)，\f(π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，tan 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 xml:space="preserve">sin 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.</w:t>
      </w:r>
    </w:p>
    <w:p>
      <w:pPr>
        <w:numPr>
          <w:ilvl w:val="0"/>
          <w:numId w:val="4"/>
        </w:num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课后作业  巩固提高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一、选择题</w:t>
      </w:r>
      <w:r>
        <w:rPr>
          <w:rFonts w:ascii="Times New Roman" w:hAnsi="Times New Roman" w:cs="Times New Roman"/>
        </w:rPr>
        <w:t>(本大题共6小题，每小题5分，共30分)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隶书" w:cs="Times New Roman"/>
        </w:rPr>
        <w:t>(2013·长沙模拟)</w:t>
      </w:r>
      <w:r>
        <w:rPr>
          <w:rFonts w:ascii="Times New Roman" w:hAnsi="Times New Roman" w:cs="Times New Roman"/>
        </w:rPr>
        <w:t>设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是两个命题，则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复合命题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为真，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为假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的充要条件是(　　)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中至少有一个为真　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中至少有一个为假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 xml:space="preserve">中有且只有一个为真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为真，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为假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选C　</w:t>
      </w: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或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为真</w:t>
      </w:r>
      <w:r>
        <w:rPr>
          <w:rFonts w:hint="eastAsia" w:ascii="MS Mincho" w:hAnsi="MS Mincho" w:eastAsia="MS Mincho" w:cs="MS Mincho"/>
        </w:rPr>
        <w:t>⇒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、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中至少有一个为真；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且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为假</w:t>
      </w:r>
      <w:r>
        <w:rPr>
          <w:rFonts w:hint="eastAsia" w:ascii="MS Mincho" w:hAnsi="MS Mincho" w:eastAsia="MS Mincho" w:cs="MS Mincho"/>
        </w:rPr>
        <w:t>⇒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、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中至少有一个为假，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命题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或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为真，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且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为假</w:t>
      </w:r>
      <w:r>
        <w:rPr>
          <w:rFonts w:hAnsi="宋体" w:cs="Times New Roman"/>
        </w:rPr>
        <w:t>”</w:t>
      </w:r>
      <w:r>
        <w:rPr>
          <w:rFonts w:hint="eastAsia" w:ascii="MS Mincho" w:hAnsi="MS Mincho" w:eastAsia="MS Mincho" w:cs="MS Mincho"/>
        </w:rPr>
        <w:t>⇒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与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一真一假．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而由C选项</w:t>
      </w:r>
      <w:r>
        <w:rPr>
          <w:rFonts w:hint="eastAsia" w:ascii="MS Mincho" w:hAnsi="MS Mincho" w:eastAsia="MS Mincho" w:cs="MS Mincho"/>
        </w:rPr>
        <w:t>⇒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命题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或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为真，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且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为假</w:t>
      </w:r>
      <w:r>
        <w:rPr>
          <w:rFonts w:hAnsi="宋体" w:cs="Times New Roman"/>
        </w:rPr>
        <w:t>”．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2．下列四个命题中的真命题为(　　)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ascii="MS Mincho" w:hAnsi="MS Mincho" w:eastAsia="MS Mincho" w:cs="MS Mincho"/>
        </w:rPr>
        <w:t>∃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Z,</w:t>
      </w:r>
      <w:r>
        <w:rPr>
          <w:rFonts w:ascii="Times New Roman" w:hAnsi="Times New Roman" w:cs="Times New Roman"/>
        </w:rPr>
        <w:t>1&lt;4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 xml:space="preserve">&lt;3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int="eastAsia" w:ascii="MS Mincho" w:hAnsi="MS Mincho" w:eastAsia="MS Mincho" w:cs="MS Mincho"/>
        </w:rPr>
        <w:t>∃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Z,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＋1＝0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hint="eastAsia" w:ascii="MS Mincho" w:hAnsi="MS Mincho" w:eastAsia="MS Mincho" w:cs="MS Mincho"/>
        </w:rPr>
        <w:t>∀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－1＝0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int="eastAsia" w:ascii="MS Mincho" w:hAnsi="MS Mincho" w:eastAsia="MS Mincho" w:cs="MS Mincho"/>
        </w:rPr>
        <w:t>∀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＋2&gt;0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选D　1&lt;4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&lt;3，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&lt;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&lt;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f(3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，这样的整数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不存在，故A错误；5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＋1＝0，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MS Mincho" w:hAnsi="MS Mincho" w:eastAsia="MS Mincho" w:cs="MS Mincho"/>
        </w:rPr>
        <w:t>∉</w:t>
      </w:r>
      <w:r>
        <w:rPr>
          <w:rFonts w:ascii="Times New Roman" w:hAnsi="Times New Roman" w:eastAsia="楷体_GB2312" w:cs="Times New Roman"/>
          <w:b/>
        </w:rPr>
        <w:t>Z</w:t>
      </w:r>
      <w:r>
        <w:rPr>
          <w:rFonts w:ascii="Times New Roman" w:hAnsi="Times New Roman" w:eastAsia="楷体_GB2312" w:cs="Times New Roman"/>
        </w:rPr>
        <w:t>，故B错误；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－1＝0，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＝±1，故C错误；对任意实数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，都有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＋2＝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b\lc\(\rc\)(\a\vs4\al\co1(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＋\f(1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f(7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&gt;0.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隶书" w:cs="Times New Roman"/>
        </w:rPr>
        <w:t>(2013·揭阳模拟)</w:t>
      </w:r>
      <w:r>
        <w:rPr>
          <w:rFonts w:ascii="Times New Roman" w:hAnsi="Times New Roman" w:cs="Times New Roman"/>
        </w:rPr>
        <w:t>已知命题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</w:t>
      </w:r>
      <w:r>
        <w:rPr>
          <w:rFonts w:hint="eastAsia" w:ascii="MS Mincho" w:hAnsi="MS Mincho" w:eastAsia="MS Mincho" w:cs="MS Mincho"/>
        </w:rPr>
        <w:t>∃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 xml:space="preserve">，cos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；命题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</w:t>
      </w:r>
      <w:r>
        <w:rPr>
          <w:rFonts w:hint="eastAsia" w:ascii="MS Mincho" w:hAnsi="MS Mincho" w:eastAsia="MS Mincho" w:cs="MS Mincho"/>
        </w:rPr>
        <w:t>∀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＋1&gt;0，则下列结论正确的是(　　)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A．命题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∧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是真命题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B．命题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∧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是真命题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C．命题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∧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是真命题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D．命题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∨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是假命题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选C　命题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是假命题，命题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是真命题，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hint="eastAsia" w:hAnsi="宋体" w:eastAsia="楷体_GB2312" w:cs="宋体"/>
        </w:rPr>
        <w:t>∧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是假命题，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hint="eastAsia" w:hAnsi="宋体" w:eastAsia="楷体_GB2312" w:cs="宋体"/>
        </w:rPr>
        <w:t>∧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是假命题，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hint="eastAsia" w:hAnsi="宋体" w:eastAsia="楷体_GB2312" w:cs="宋体"/>
        </w:rPr>
        <w:t>∧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是真命题，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hint="eastAsia" w:hAnsi="宋体" w:eastAsia="楷体_GB2312" w:cs="宋体"/>
        </w:rPr>
        <w:t>∨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是真命题．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4．已知命题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</w:t>
      </w:r>
      <w:r>
        <w:rPr>
          <w:rFonts w:hint="eastAsia" w:ascii="MS Mincho" w:hAnsi="MS Mincho" w:eastAsia="MS Mincho" w:cs="MS Mincho"/>
        </w:rPr>
        <w:t>∃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hint="eastAsia" w:hAnsi="宋体" w:cs="宋体"/>
        </w:rPr>
        <w:t>∈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b\lc\(\rc\)(\a\vs4\al\co1(0，\f(π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，sin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为(　　)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ascii="MS Mincho" w:hAnsi="MS Mincho" w:eastAsia="MS Mincho" w:cs="MS Mincho"/>
        </w:rPr>
        <w:t>∀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b\lc\(\rc\)(\a\vs4\al\co1(0，\f(π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，sin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</w:t>
      </w:r>
      <w:r>
        <w:rPr>
          <w:rFonts w:hint="eastAsia" w:ascii="MS Mincho" w:hAnsi="MS Mincho" w:eastAsia="MS Mincho" w:cs="MS Mincho"/>
        </w:rPr>
        <w:t>∀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b\lc\(\rc\)(\a\vs4\al\co1(0，\f(π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，sin 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≠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hint="eastAsia" w:ascii="MS Mincho" w:hAnsi="MS Mincho" w:eastAsia="MS Mincho" w:cs="MS Mincho"/>
        </w:rPr>
        <w:t>∃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hint="eastAsia" w:hAnsi="宋体" w:cs="宋体"/>
        </w:rPr>
        <w:t>∈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b\lc\(\rc\)(\a\vs4\al\co1(0，\f(π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，sin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hAnsi="宋体" w:cs="Times New Roman"/>
        </w:rPr>
        <w:t>≠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</w:t>
      </w:r>
      <w:r>
        <w:rPr>
          <w:rFonts w:hint="eastAsia" w:ascii="MS Mincho" w:hAnsi="MS Mincho" w:eastAsia="MS Mincho" w:cs="MS Mincho"/>
        </w:rPr>
        <w:t>∃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hint="eastAsia" w:hAnsi="宋体" w:cs="宋体"/>
        </w:rPr>
        <w:t>∈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b\lc\(\rc\)(\a\vs4\al\co1(0，\f(π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，sin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&gt;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选B　依题意得，命题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应为：</w:t>
      </w:r>
      <w:r>
        <w:rPr>
          <w:rFonts w:hint="eastAsia" w:ascii="MS Mincho" w:hAnsi="MS Mincho" w:eastAsia="MS Mincho" w:cs="MS Mincho"/>
        </w:rPr>
        <w:t>∀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hint="eastAsia" w:hAnsi="宋体" w:eastAsia="楷体_GB2312" w:cs="宋体"/>
        </w:rPr>
        <w:t>∈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b\lc\(\rc\)(\a\vs4\al\co1(0，\f(π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，sin 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hAnsi="宋体" w:eastAsia="楷体_GB2312" w:cs="Times New Roman"/>
        </w:rPr>
        <w:t>≠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5．已知命题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：抛物线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的准线方程为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；命题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：若函数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＋1)为偶函数，则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)关于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＝1对称．则下列命题是真命题的是(　　)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∧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∨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)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C．(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)</w:t>
      </w:r>
      <w:r>
        <w:rPr>
          <w:rFonts w:hint="eastAsia" w:hAnsi="宋体" w:cs="宋体"/>
        </w:rPr>
        <w:t>∧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 xml:space="preserve">)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∨</w:t>
      </w:r>
      <w:r>
        <w:rPr>
          <w:rFonts w:ascii="Times New Roman" w:hAnsi="Times New Roman" w:cs="Times New Roman"/>
          <w:i/>
        </w:rPr>
        <w:t>q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选D　抛物线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＝2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，即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的准线方程是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8)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；当函数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＋1)为偶函数时，函数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＋1)的图象关于直线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＝0对称，函数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)的图象关于直线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＝1对称(注：将函数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)的图象向左平移一个单位长度可得到函数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＋1)的图象)，因此命题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是假命题，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是真命题，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hint="eastAsia" w:hAnsi="宋体" w:eastAsia="楷体_GB2312" w:cs="宋体"/>
        </w:rPr>
        <w:t>∧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、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hint="eastAsia" w:hAnsi="宋体" w:eastAsia="楷体_GB2312" w:cs="宋体"/>
        </w:rPr>
        <w:t>∨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)、(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)</w:t>
      </w:r>
      <w:r>
        <w:rPr>
          <w:rFonts w:hint="eastAsia" w:hAnsi="宋体" w:eastAsia="楷体_GB2312" w:cs="宋体"/>
        </w:rPr>
        <w:t>∧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)都是假命题，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hint="eastAsia" w:hAnsi="宋体" w:eastAsia="楷体_GB2312" w:cs="宋体"/>
        </w:rPr>
        <w:t>∨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是真命题．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</w:t>
      </w:r>
      <w:r>
        <w:rPr>
          <w:rFonts w:ascii="Times New Roman" w:hAnsi="Times New Roman" w:eastAsia="隶书" w:cs="Times New Roman"/>
        </w:rPr>
        <w:t>(2013·南昌模拟)</w:t>
      </w:r>
      <w:r>
        <w:rPr>
          <w:rFonts w:ascii="Times New Roman" w:hAnsi="Times New Roman" w:cs="Times New Roman"/>
        </w:rPr>
        <w:t>下列命题正确的是(　　)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A．已知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,x</w:instrText>
      </w:r>
      <w:r>
        <w:rPr>
          <w:rFonts w:ascii="Times New Roman" w:hAnsi="Times New Roman" w:cs="Times New Roman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&gt;0，则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,x</w:instrText>
      </w:r>
      <w:r>
        <w:rPr>
          <w:rFonts w:ascii="Times New Roman" w:hAnsi="Times New Roman" w:cs="Times New Roman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0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B．在</w:t>
      </w:r>
      <w:r>
        <w:rPr>
          <w:rFonts w:hint="eastAsia" w:hAnsi="宋体" w:cs="宋体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中，角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的对边分别是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是cos 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&lt;cos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的充要条件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C．命题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：对任意的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＋1&gt;0，则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：对任意的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0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D．存在实数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 xml:space="preserve">，使sin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＋cos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成立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选B　对于A，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应是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＋1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>0，因此A不正确；对于B，在</w:t>
      </w:r>
      <w:r>
        <w:rPr>
          <w:rFonts w:hint="eastAsia" w:hAnsi="宋体" w:eastAsia="楷体_GB2312" w:cs="宋体"/>
        </w:rPr>
        <w:t>△</w:t>
      </w:r>
      <w:r>
        <w:rPr>
          <w:rFonts w:ascii="Times New Roman" w:hAnsi="Times New Roman" w:eastAsia="楷体_GB2312" w:cs="Times New Roman"/>
          <w:i/>
        </w:rPr>
        <w:t>ABC</w:t>
      </w:r>
      <w:r>
        <w:rPr>
          <w:rFonts w:ascii="Times New Roman" w:hAnsi="Times New Roman" w:eastAsia="楷体_GB2312" w:cs="Times New Roman"/>
        </w:rPr>
        <w:t>中，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&gt;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hint="eastAsia" w:ascii="MS Mincho" w:hAnsi="MS Mincho" w:eastAsia="MS Mincho" w:cs="MS Mincho"/>
        </w:rPr>
        <w:t>⇔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&gt;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hint="eastAsia" w:ascii="MS Mincho" w:hAnsi="MS Mincho" w:eastAsia="MS Mincho" w:cs="MS Mincho"/>
        </w:rPr>
        <w:t>⇔</w:t>
      </w:r>
      <w:r>
        <w:rPr>
          <w:rFonts w:ascii="Times New Roman" w:hAnsi="Times New Roman" w:eastAsia="楷体_GB2312" w:cs="Times New Roman"/>
        </w:rPr>
        <w:t xml:space="preserve">cos 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 xml:space="preserve">&lt;cos 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</w:rPr>
        <w:t>，因此B正确；对于C，命题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应是</w:t>
      </w:r>
      <w:r>
        <w:rPr>
          <w:rFonts w:hint="eastAsia" w:ascii="MS Mincho" w:hAnsi="MS Mincho" w:eastAsia="MS Mincho" w:cs="MS Mincho"/>
        </w:rPr>
        <w:t>∃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hint="eastAsia" w:hAnsi="宋体" w:eastAsia="楷体_GB2312" w:cs="宋体"/>
        </w:rPr>
        <w:t>∈</w:t>
      </w:r>
      <w:r>
        <w:rPr>
          <w:rFonts w:ascii="Times New Roman" w:hAnsi="Times New Roman" w:eastAsia="楷体_GB2312" w:cs="Times New Roman"/>
          <w:b/>
        </w:rPr>
        <w:t>R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＋1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 xml:space="preserve">0，因此C不正确；对于D，注意到sin 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 xml:space="preserve">＋cos 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sin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b\lc\(\rc\)(\a\vs4\al\co1(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＋\f(π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hAnsi="宋体" w:eastAsia="楷体_GB2312" w:cs="宋体"/>
        </w:rPr>
        <w:t>∈</w:t>
      </w:r>
      <w:r>
        <w:rPr>
          <w:rFonts w:ascii="Times New Roman" w:hAnsi="Times New Roman" w:eastAsia="楷体_GB2312" w:cs="Times New Roman"/>
        </w:rPr>
        <w:t>[－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 ]，且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MS Mincho" w:hAnsi="MS Mincho" w:eastAsia="MS Mincho" w:cs="MS Mincho"/>
        </w:rPr>
        <w:t>∉</w:t>
      </w:r>
      <w:r>
        <w:rPr>
          <w:rFonts w:ascii="Times New Roman" w:hAnsi="Times New Roman" w:eastAsia="楷体_GB2312" w:cs="Times New Roman"/>
        </w:rPr>
        <w:t>[－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 ]，因此不存在实数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hint="eastAsia" w:hAnsi="宋体" w:eastAsia="楷体_GB2312" w:cs="宋体"/>
        </w:rPr>
        <w:t>∈</w:t>
      </w:r>
      <w:r>
        <w:rPr>
          <w:rFonts w:ascii="Times New Roman" w:hAnsi="Times New Roman" w:eastAsia="楷体_GB2312" w:cs="Times New Roman"/>
          <w:b/>
        </w:rPr>
        <w:t>R</w:t>
      </w:r>
      <w:r>
        <w:rPr>
          <w:rFonts w:ascii="Times New Roman" w:hAnsi="Times New Roman" w:eastAsia="楷体_GB2312" w:cs="Times New Roman"/>
        </w:rPr>
        <w:t xml:space="preserve">，使sin 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 xml:space="preserve">＋cos 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成立，D不正确．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  <w:r>
        <w:rPr>
          <w:rFonts w:ascii="Times New Roman" w:hAnsi="Times New Roman" w:cs="Times New Roman"/>
        </w:rPr>
        <w:t>(本大题共3小题，每小题5分，共15分)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对任何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，|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－2|＋|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－4|&gt;3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的否定是____________．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全称命题的否定为特称命题，所以该命题的否定为：</w:t>
      </w:r>
      <w:r>
        <w:rPr>
          <w:rFonts w:hint="eastAsia" w:ascii="MS Mincho" w:hAnsi="MS Mincho" w:eastAsia="MS Mincho" w:cs="MS Mincho"/>
        </w:rPr>
        <w:t>∃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hint="eastAsia" w:hAnsi="宋体" w:eastAsia="楷体_GB2312" w:cs="宋体"/>
        </w:rPr>
        <w:t>∈</w:t>
      </w:r>
      <w:r>
        <w:rPr>
          <w:rFonts w:ascii="Times New Roman" w:hAnsi="Times New Roman" w:eastAsia="楷体_GB2312" w:cs="Times New Roman"/>
          <w:b/>
        </w:rPr>
        <w:t>R</w:t>
      </w:r>
      <w:r>
        <w:rPr>
          <w:rFonts w:ascii="Times New Roman" w:hAnsi="Times New Roman" w:eastAsia="楷体_GB2312" w:cs="Times New Roman"/>
        </w:rPr>
        <w:t>，|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－2|＋|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－4|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>3.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hint="eastAsia" w:ascii="MS Mincho" w:hAnsi="MS Mincho" w:eastAsia="MS Mincho" w:cs="MS Mincho"/>
        </w:rPr>
        <w:t>∃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，|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－2|＋|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－4|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3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8．命题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＝0是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＝0的充分条件，命题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－3)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的定义域是[3，＋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)，则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∨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、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∧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、</w:t>
      </w:r>
      <w:r>
        <w:rPr>
          <w:rFonts w:hAnsi="宋体" w:cs="Times New Roman"/>
        </w:rPr>
        <w:t>“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cs="Times New Roman"/>
          <w:i/>
        </w:rPr>
        <w:t>p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中是真命题的有________．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依题意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假，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真，所以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hint="eastAsia" w:hAnsi="宋体" w:eastAsia="楷体_GB2312" w:cs="宋体"/>
        </w:rPr>
        <w:t>∨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为真．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∨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cs="Times New Roman"/>
          <w:i/>
        </w:rPr>
        <w:t>p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9．若命题</w:t>
      </w:r>
      <w:r>
        <w:rPr>
          <w:rFonts w:hAnsi="宋体" w:cs="Times New Roman"/>
        </w:rPr>
        <w:t>“</w:t>
      </w:r>
      <w:r>
        <w:rPr>
          <w:rFonts w:hint="eastAsia" w:ascii="MS Mincho" w:hAnsi="MS Mincho" w:eastAsia="MS Mincho" w:cs="MS Mincho"/>
        </w:rPr>
        <w:t>∀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</w:rPr>
        <w:t>－2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0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是真命题，则实数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的取值范围是________．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当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＝0时，不等式显然成立；当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hAnsi="宋体" w:eastAsia="楷体_GB2312" w:cs="Times New Roman"/>
        </w:rPr>
        <w:t>≠</w:t>
      </w:r>
      <w:r>
        <w:rPr>
          <w:rFonts w:ascii="Times New Roman" w:hAnsi="Times New Roman" w:eastAsia="楷体_GB2312" w:cs="Times New Roman"/>
        </w:rPr>
        <w:t>0时，由题意知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</w:rPr>
        <w:instrText xml:space="preserve">&lt;0，,</w:instrText>
      </w:r>
      <w:r>
        <w:rPr>
          <w:rFonts w:ascii="Times New Roman" w:hAnsi="Times New Roman" w:eastAsia="楷体_GB2312" w:cs="Times New Roman"/>
          <w:i/>
        </w:rPr>
        <w:instrText xml:space="preserve">Δ</w:instrText>
      </w:r>
      <w:r>
        <w:rPr>
          <w:rFonts w:ascii="Times New Roman" w:hAnsi="Times New Roman" w:eastAsia="楷体_GB2312" w:cs="Times New Roman"/>
        </w:rPr>
        <w:instrText xml:space="preserve">＝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＋8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≤</w:instrText>
      </w:r>
      <w:r>
        <w:rPr>
          <w:rFonts w:ascii="Times New Roman" w:hAnsi="Times New Roman" w:eastAsia="楷体_GB2312" w:cs="Times New Roman"/>
        </w:rPr>
        <w:instrText xml:space="preserve">0，))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得－8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&lt;0.综上，－8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>0.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IPAPANNEW" w:hAnsi="IPAPANNEW" w:cs="Times New Roman"/>
        </w:rPr>
        <w:t>[－8,0]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  <w:r>
        <w:rPr>
          <w:rFonts w:ascii="Times New Roman" w:hAnsi="Times New Roman" w:cs="Times New Roman"/>
        </w:rPr>
        <w:t>(本大题共3小题，每小题12分，共36分)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10．写出下列命题的否定，并判断真假．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</w:t>
      </w:r>
      <w:r>
        <w:rPr>
          <w:rFonts w:hint="eastAsia" w:ascii="MS Mincho" w:hAnsi="MS Mincho" w:eastAsia="MS Mincho" w:cs="MS Mincho"/>
        </w:rPr>
        <w:t>∀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不是5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－12＝0的根；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</w:rPr>
        <w:t>：有些素数是奇数；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</w:rPr>
        <w:t>：</w:t>
      </w:r>
      <w:r>
        <w:rPr>
          <w:rFonts w:hint="eastAsia" w:ascii="MS Mincho" w:hAnsi="MS Mincho" w:eastAsia="MS Mincho" w:cs="MS Mincho"/>
        </w:rPr>
        <w:t>∃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，|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|&gt;0.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解：</w:t>
      </w:r>
      <w:r>
        <w:rPr>
          <w:rFonts w:ascii="Times New Roman" w:hAnsi="Times New Roman" w:eastAsia="楷体_GB2312" w:cs="Times New Roman"/>
        </w:rPr>
        <w:t>(1)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：</w:t>
      </w:r>
      <w:r>
        <w:rPr>
          <w:rFonts w:hint="eastAsia" w:ascii="MS Mincho" w:hAnsi="MS Mincho" w:eastAsia="MS Mincho" w:cs="MS Mincho"/>
        </w:rPr>
        <w:t>∃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hint="eastAsia" w:hAnsi="宋体" w:eastAsia="楷体_GB2312" w:cs="宋体"/>
        </w:rPr>
        <w:t>∈</w:t>
      </w:r>
      <w:r>
        <w:rPr>
          <w:rFonts w:ascii="Times New Roman" w:hAnsi="Times New Roman" w:eastAsia="楷体_GB2312" w:cs="Times New Roman"/>
          <w:b/>
        </w:rPr>
        <w:t>R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是5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－12＝0的根，真命题．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eastAsia="楷体_GB2312" w:cs="Times New Roman"/>
          <w:i/>
        </w:rPr>
        <w:t>r</w:t>
      </w:r>
      <w:r>
        <w:rPr>
          <w:rFonts w:ascii="Times New Roman" w:hAnsi="Times New Roman" w:eastAsia="楷体_GB2312" w:cs="Times New Roman"/>
        </w:rPr>
        <w:t>：每一个素数都不是奇数，假命题．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(3)</w:t>
      </w:r>
      <w:r>
        <w:rPr>
          <w:rFonts w:ascii="Times New Roman" w:hAnsi="Times New Roman" w:eastAsia="GBK_S" w:cs="Times New Roman"/>
        </w:rPr>
        <w:t>非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</w:rPr>
        <w:t>：</w:t>
      </w:r>
      <w:r>
        <w:rPr>
          <w:rFonts w:hint="eastAsia" w:ascii="MS Mincho" w:hAnsi="MS Mincho" w:eastAsia="MS Mincho" w:cs="MS Mincho"/>
        </w:rPr>
        <w:t>∀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hint="eastAsia" w:hAnsi="宋体" w:eastAsia="楷体_GB2312" w:cs="宋体"/>
        </w:rPr>
        <w:t>∈</w:t>
      </w:r>
      <w:r>
        <w:rPr>
          <w:rFonts w:ascii="Times New Roman" w:hAnsi="Times New Roman" w:eastAsia="楷体_GB2312" w:cs="Times New Roman"/>
          <w:b/>
        </w:rPr>
        <w:t>R</w:t>
      </w:r>
      <w:r>
        <w:rPr>
          <w:rFonts w:ascii="Times New Roman" w:hAnsi="Times New Roman" w:eastAsia="楷体_GB2312" w:cs="Times New Roman"/>
        </w:rPr>
        <w:t>，|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|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>0，假命题．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11．已知命题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</w:t>
      </w:r>
      <w:r>
        <w:rPr>
          <w:rFonts w:hint="eastAsia" w:ascii="MS Mincho" w:hAnsi="MS Mincho" w:eastAsia="MS Mincho" w:cs="MS Mincho"/>
        </w:rPr>
        <w:t>∀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IPAPANNEW" w:hAnsi="IPAPANNEW" w:cs="Times New Roman"/>
        </w:rPr>
        <w:t>[1,2]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0，命题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</w:t>
      </w:r>
      <w:r>
        <w:rPr>
          <w:rFonts w:hint="eastAsia" w:ascii="MS Mincho" w:hAnsi="MS Mincho" w:eastAsia="MS Mincho" w:cs="MS Mincho"/>
        </w:rPr>
        <w:t>∃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＋2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＋2－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＝0，若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为真命题，求实数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的取值范围．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解：</w:t>
      </w:r>
      <w:r>
        <w:rPr>
          <w:rFonts w:ascii="Times New Roman" w:hAnsi="Times New Roman" w:eastAsia="楷体_GB2312" w:cs="Times New Roman"/>
        </w:rPr>
        <w:t>由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且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为真命题，则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都是真命题．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：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在</w:t>
      </w:r>
      <w:r>
        <w:rPr>
          <w:rFonts w:ascii="IPAPANNEW" w:hAnsi="IPAPANNEW" w:eastAsia="楷体_GB2312" w:cs="Times New Roman"/>
        </w:rPr>
        <w:t>[1,2]</w:t>
      </w:r>
      <w:r>
        <w:rPr>
          <w:rFonts w:ascii="Times New Roman" w:hAnsi="Times New Roman" w:eastAsia="楷体_GB2312" w:cs="Times New Roman"/>
        </w:rPr>
        <w:t>上恒成立，只需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)</w:t>
      </w:r>
      <w:r>
        <w:rPr>
          <w:rFonts w:ascii="Times New Roman" w:hAnsi="Times New Roman" w:eastAsia="楷体_GB2312" w:cs="Times New Roman"/>
          <w:vertAlign w:val="subscript"/>
        </w:rPr>
        <w:t>min</w:t>
      </w:r>
      <w:r>
        <w:rPr>
          <w:rFonts w:ascii="Times New Roman" w:hAnsi="Times New Roman" w:eastAsia="楷体_GB2312" w:cs="Times New Roman"/>
        </w:rPr>
        <w:t>＝1，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所以命题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：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>1；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：设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)＝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＋2</w:t>
      </w:r>
      <w:r>
        <w:rPr>
          <w:rFonts w:ascii="Times New Roman" w:hAnsi="Times New Roman" w:eastAsia="楷体_GB2312" w:cs="Times New Roman"/>
          <w:i/>
        </w:rPr>
        <w:t>ax</w:t>
      </w:r>
      <w:r>
        <w:rPr>
          <w:rFonts w:ascii="Times New Roman" w:hAnsi="Times New Roman" w:eastAsia="楷体_GB2312" w:cs="Times New Roman"/>
        </w:rPr>
        <w:t>＋2－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，存在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hint="eastAsia" w:hAnsi="宋体" w:eastAsia="楷体_GB2312" w:cs="宋体"/>
        </w:rPr>
        <w:t>∈</w:t>
      </w:r>
      <w:r>
        <w:rPr>
          <w:rFonts w:ascii="Times New Roman" w:hAnsi="Times New Roman" w:eastAsia="楷体_GB2312" w:cs="Times New Roman"/>
          <w:b/>
        </w:rPr>
        <w:t>R</w:t>
      </w:r>
      <w:r>
        <w:rPr>
          <w:rFonts w:ascii="Times New Roman" w:hAnsi="Times New Roman" w:eastAsia="楷体_GB2312" w:cs="Times New Roman"/>
        </w:rPr>
        <w:t>使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)＝0，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只需</w:t>
      </w:r>
      <w:r>
        <w:rPr>
          <w:rFonts w:ascii="Times New Roman" w:hAnsi="Times New Roman" w:eastAsia="楷体_GB2312" w:cs="Times New Roman"/>
          <w:i/>
        </w:rPr>
        <w:t>Δ</w:t>
      </w:r>
      <w:r>
        <w:rPr>
          <w:rFonts w:ascii="Times New Roman" w:hAnsi="Times New Roman" w:eastAsia="楷体_GB2312" w:cs="Times New Roman"/>
        </w:rPr>
        <w:t>＝4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－4(2－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)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0，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即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－2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0</w:t>
      </w:r>
      <w:r>
        <w:rPr>
          <w:rFonts w:hint="eastAsia" w:ascii="MS Mincho" w:hAnsi="MS Mincho" w:eastAsia="MS Mincho" w:cs="MS Mincho"/>
        </w:rPr>
        <w:t>⇒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1或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>－2，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所以命题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：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1或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>－2.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由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≤</w:instrText>
      </w:r>
      <w:r>
        <w:rPr>
          <w:rFonts w:ascii="Times New Roman" w:hAnsi="Times New Roman" w:eastAsia="楷体_GB2312" w:cs="Times New Roman"/>
        </w:rPr>
        <w:instrText xml:space="preserve">1，,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≥</w:instrText>
      </w:r>
      <w:r>
        <w:rPr>
          <w:rFonts w:ascii="Times New Roman" w:hAnsi="Times New Roman" w:eastAsia="楷体_GB2312" w:cs="Times New Roman"/>
        </w:rPr>
        <w:instrText xml:space="preserve">1或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≤</w:instrText>
      </w:r>
      <w:r>
        <w:rPr>
          <w:rFonts w:ascii="Times New Roman" w:hAnsi="Times New Roman" w:eastAsia="楷体_GB2312" w:cs="Times New Roman"/>
        </w:rPr>
        <w:instrText xml:space="preserve">－2))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得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＝1或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>－2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故实数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的取值范围是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＝1或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>－2.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12．已知命题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：存在实数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，使方程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mx</w:t>
      </w:r>
      <w:r>
        <w:rPr>
          <w:rFonts w:ascii="Times New Roman" w:hAnsi="Times New Roman" w:cs="Times New Roman"/>
        </w:rPr>
        <w:t>＋1＝0有两个不等的负根；命题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：存在实数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，使方程4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＋4(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－2)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＋1＝0无实根．若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∨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为真，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∧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为假，求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的取值范围．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解：</w:t>
      </w:r>
      <w:r>
        <w:rPr>
          <w:rFonts w:ascii="Times New Roman" w:hAnsi="Times New Roman" w:eastAsia="楷体_GB2312" w:cs="Times New Roman"/>
        </w:rPr>
        <w:t>存在实数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ascii="Times New Roman" w:hAnsi="Times New Roman" w:eastAsia="楷体_GB2312" w:cs="Times New Roman"/>
        </w:rPr>
        <w:t>，使方程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mx</w:t>
      </w:r>
      <w:r>
        <w:rPr>
          <w:rFonts w:ascii="Times New Roman" w:hAnsi="Times New Roman" w:eastAsia="楷体_GB2312" w:cs="Times New Roman"/>
        </w:rPr>
        <w:t>＋1＝0有两个不等的负根，则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i/>
        </w:rPr>
        <w:instrText xml:space="preserve">Δ</w:instrText>
      </w:r>
      <w:r>
        <w:rPr>
          <w:rFonts w:ascii="Times New Roman" w:hAnsi="Times New Roman" w:eastAsia="楷体_GB2312" w:cs="Times New Roman"/>
        </w:rPr>
        <w:instrText xml:space="preserve">＝</w:instrText>
      </w:r>
      <w:r>
        <w:rPr>
          <w:rFonts w:ascii="Times New Roman" w:hAnsi="Times New Roman" w:eastAsia="楷体_GB2312" w:cs="Times New Roman"/>
          <w:i/>
        </w:rPr>
        <w:instrText xml:space="preserve">m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－4&gt;0，,</w:instrText>
      </w:r>
      <w:r>
        <w:rPr>
          <w:rFonts w:ascii="Times New Roman" w:hAnsi="Times New Roman" w:eastAsia="楷体_GB2312" w:cs="Times New Roman"/>
          <w:i/>
        </w:rPr>
        <w:instrText xml:space="preserve">m</w:instrText>
      </w:r>
      <w:r>
        <w:rPr>
          <w:rFonts w:ascii="Times New Roman" w:hAnsi="Times New Roman" w:eastAsia="楷体_GB2312" w:cs="Times New Roman"/>
        </w:rPr>
        <w:instrText xml:space="preserve">&gt;0，))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解得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ascii="Times New Roman" w:hAnsi="Times New Roman" w:eastAsia="楷体_GB2312" w:cs="Times New Roman"/>
        </w:rPr>
        <w:t>&gt;2，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即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ascii="Times New Roman" w:hAnsi="Times New Roman" w:eastAsia="楷体_GB2312" w:cs="Times New Roman"/>
        </w:rPr>
        <w:t>&gt;2时，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真．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存在实数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ascii="Times New Roman" w:hAnsi="Times New Roman" w:eastAsia="楷体_GB2312" w:cs="Times New Roman"/>
        </w:rPr>
        <w:t>，使方程4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＋4(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ascii="Times New Roman" w:hAnsi="Times New Roman" w:eastAsia="楷体_GB2312" w:cs="Times New Roman"/>
        </w:rPr>
        <w:t>－2)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＋1＝0无实根，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则</w:t>
      </w:r>
      <w:r>
        <w:rPr>
          <w:rFonts w:ascii="Times New Roman" w:hAnsi="Times New Roman" w:eastAsia="楷体_GB2312" w:cs="Times New Roman"/>
          <w:i/>
        </w:rPr>
        <w:t>Δ</w:t>
      </w:r>
      <w:r>
        <w:rPr>
          <w:rFonts w:ascii="Times New Roman" w:hAnsi="Times New Roman" w:eastAsia="楷体_GB2312" w:cs="Times New Roman"/>
        </w:rPr>
        <w:t>＝16(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ascii="Times New Roman" w:hAnsi="Times New Roman" w:eastAsia="楷体_GB2312" w:cs="Times New Roman"/>
        </w:rPr>
        <w:t>－2)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－16＝16(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－4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ascii="Times New Roman" w:hAnsi="Times New Roman" w:eastAsia="楷体_GB2312" w:cs="Times New Roman"/>
        </w:rPr>
        <w:t>＋3)&lt;0，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解得1&lt;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ascii="Times New Roman" w:hAnsi="Times New Roman" w:eastAsia="楷体_GB2312" w:cs="Times New Roman"/>
        </w:rPr>
        <w:t>&lt;3，即1&lt;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ascii="Times New Roman" w:hAnsi="Times New Roman" w:eastAsia="楷体_GB2312" w:cs="Times New Roman"/>
        </w:rPr>
        <w:t>&lt;3时，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真．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因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hint="eastAsia" w:hAnsi="宋体" w:eastAsia="楷体_GB2312" w:cs="宋体"/>
        </w:rPr>
        <w:t>∨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为真，所以命题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、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至少有一个为真，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又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hint="eastAsia" w:hAnsi="宋体" w:eastAsia="楷体_GB2312" w:cs="宋体"/>
        </w:rPr>
        <w:t>∧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为假，所以命题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、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至少有一个为假，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因此，命题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、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应为一真一假，即命题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为真，命题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为假或命题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为假，命题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为真．</w:t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故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i/>
        </w:rPr>
        <w:instrText xml:space="preserve">m</w:instrText>
      </w:r>
      <w:r>
        <w:rPr>
          <w:rFonts w:ascii="Times New Roman" w:hAnsi="Times New Roman" w:eastAsia="楷体_GB2312" w:cs="Times New Roman"/>
        </w:rPr>
        <w:instrText xml:space="preserve">&gt;2，,</w:instrText>
      </w:r>
      <w:r>
        <w:rPr>
          <w:rFonts w:ascii="Times New Roman" w:hAnsi="Times New Roman" w:eastAsia="楷体_GB2312" w:cs="Times New Roman"/>
          <w:i/>
        </w:rPr>
        <w:instrText xml:space="preserve">m</w:instrText>
      </w:r>
      <w:r>
        <w:rPr>
          <w:rFonts w:hAnsi="宋体" w:cs="Times New Roman"/>
        </w:rPr>
        <w:instrText xml:space="preserve">≤</w:instrText>
      </w:r>
      <w:r>
        <w:rPr>
          <w:rFonts w:ascii="Times New Roman" w:hAnsi="Times New Roman" w:eastAsia="楷体_GB2312" w:cs="Times New Roman"/>
        </w:rPr>
        <w:instrText xml:space="preserve">1或</w:instrText>
      </w:r>
      <w:r>
        <w:rPr>
          <w:rFonts w:ascii="Times New Roman" w:hAnsi="Times New Roman" w:eastAsia="楷体_GB2312" w:cs="Times New Roman"/>
          <w:i/>
        </w:rPr>
        <w:instrText xml:space="preserve">m</w:instrText>
      </w:r>
      <w:r>
        <w:rPr>
          <w:rFonts w:hAnsi="宋体" w:cs="Times New Roman"/>
        </w:rPr>
        <w:instrText xml:space="preserve">≥</w:instrText>
      </w:r>
      <w:r>
        <w:rPr>
          <w:rFonts w:ascii="Times New Roman" w:hAnsi="Times New Roman" w:eastAsia="楷体_GB2312" w:cs="Times New Roman"/>
        </w:rPr>
        <w:instrText xml:space="preserve">3，))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或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i/>
        </w:rPr>
        <w:instrText xml:space="preserve">m</w:instrText>
      </w:r>
      <w:r>
        <w:rPr>
          <w:rFonts w:hAnsi="宋体" w:cs="Times New Roman"/>
        </w:rPr>
        <w:instrText xml:space="preserve">≤</w:instrText>
      </w:r>
      <w:r>
        <w:rPr>
          <w:rFonts w:ascii="Times New Roman" w:hAnsi="Times New Roman" w:eastAsia="楷体_GB2312" w:cs="Times New Roman"/>
        </w:rPr>
        <w:instrText xml:space="preserve">2，,1&lt;</w:instrText>
      </w:r>
      <w:r>
        <w:rPr>
          <w:rFonts w:ascii="Times New Roman" w:hAnsi="Times New Roman" w:eastAsia="楷体_GB2312" w:cs="Times New Roman"/>
          <w:i/>
        </w:rPr>
        <w:instrText xml:space="preserve">m</w:instrText>
      </w:r>
      <w:r>
        <w:rPr>
          <w:rFonts w:ascii="Times New Roman" w:hAnsi="Times New Roman" w:eastAsia="楷体_GB2312" w:cs="Times New Roman"/>
        </w:rPr>
        <w:instrText xml:space="preserve">&lt;3，))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解得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3或1&lt;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>2.</w:t>
      </w:r>
    </w:p>
    <w:p/>
    <w:p>
      <w:pPr>
        <w:rPr>
          <w:rFonts w:hint="eastAsia"/>
          <w:szCs w:val="21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GBK_S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IPAPANNEW">
    <w:altName w:val="Times New Roman"/>
    <w:panose1 w:val="02000500070000020004"/>
    <w:charset w:val="00"/>
    <w:family w:val="auto"/>
    <w:pitch w:val="default"/>
    <w:sig w:usb0="00000000" w:usb1="00000000" w:usb2="00000021" w:usb3="00000000" w:csb0="00000197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5"/>
      <w:numFmt w:val="chineseCounting"/>
      <w:suff w:val="nothing"/>
      <w:lvlText w:val="%1、"/>
      <w:lvlJc w:val="left"/>
    </w:lvl>
  </w:abstractNum>
  <w:abstractNum w:abstractNumId="1">
    <w:nsid w:val="00000003"/>
    <w:multiLevelType w:val="singleLevel"/>
    <w:tmpl w:val="00000003"/>
    <w:lvl w:ilvl="0" w:tentative="0">
      <w:start w:val="3"/>
      <w:numFmt w:val="chineseCounting"/>
      <w:suff w:val="nothing"/>
      <w:lvlText w:val="%1、"/>
      <w:lvlJc w:val="left"/>
    </w:lvl>
  </w:abstractNum>
  <w:abstractNum w:abstractNumId="2">
    <w:nsid w:val="0000000E"/>
    <w:multiLevelType w:val="singleLevel"/>
    <w:tmpl w:val="0000000E"/>
    <w:lvl w:ilvl="0" w:tentative="0">
      <w:start w:val="4"/>
      <w:numFmt w:val="chineseCounting"/>
      <w:suff w:val="nothing"/>
      <w:lvlText w:val="%1、"/>
      <w:lvlJc w:val="left"/>
      <w:rPr>
        <w:rFonts w:cs="Times New Roman"/>
      </w:rPr>
    </w:lvl>
  </w:abstractNum>
  <w:abstractNum w:abstractNumId="3">
    <w:nsid w:val="57B83E18"/>
    <w:multiLevelType w:val="singleLevel"/>
    <w:tmpl w:val="57B83E18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E26546B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2016-08-20T10:49:44Z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