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A38" w:rsidRPr="003842D2" w:rsidRDefault="00EB4A38" w:rsidP="003F379F">
      <w:pPr>
        <w:jc w:val="center"/>
        <w:rPr>
          <w:rFonts w:ascii="Times New Roman" w:hAnsi="Times New Roman"/>
          <w:b/>
          <w:sz w:val="30"/>
          <w:szCs w:val="30"/>
        </w:rPr>
      </w:pPr>
      <w:r w:rsidRPr="003842D2">
        <w:rPr>
          <w:rFonts w:ascii="Times New Roman" w:eastAsia="仿宋_GB2312" w:hAnsi="Times New Roman"/>
          <w:b/>
          <w:sz w:val="30"/>
          <w:szCs w:val="30"/>
        </w:rPr>
        <w:t>石景山区</w:t>
      </w:r>
      <w:r w:rsidRPr="003842D2">
        <w:rPr>
          <w:rFonts w:ascii="Times New Roman" w:eastAsia="仿宋_GB2312" w:hAnsi="Times New Roman"/>
          <w:b/>
          <w:sz w:val="30"/>
          <w:szCs w:val="30"/>
        </w:rPr>
        <w:t>2015—2016</w:t>
      </w:r>
      <w:r w:rsidRPr="003842D2">
        <w:rPr>
          <w:rFonts w:ascii="Times New Roman" w:eastAsia="仿宋_GB2312" w:hAnsi="Times New Roman"/>
          <w:b/>
          <w:sz w:val="30"/>
          <w:szCs w:val="30"/>
        </w:rPr>
        <w:t>学年第一学期高二期末试卷</w:t>
      </w:r>
    </w:p>
    <w:p w:rsidR="00EB4A38" w:rsidRPr="003842D2" w:rsidRDefault="00EB4A38" w:rsidP="003F379F">
      <w:pPr>
        <w:jc w:val="center"/>
        <w:rPr>
          <w:rFonts w:ascii="Times New Roman" w:eastAsia="仿宋_GB2312" w:hAnsi="Times New Roman"/>
          <w:b/>
          <w:sz w:val="30"/>
          <w:szCs w:val="30"/>
        </w:rPr>
      </w:pPr>
      <w:r w:rsidRPr="003842D2">
        <w:rPr>
          <w:rFonts w:ascii="Times New Roman" w:eastAsia="黑体" w:hAnsi="Times New Roman"/>
          <w:b/>
          <w:bCs/>
          <w:sz w:val="44"/>
          <w:szCs w:val="44"/>
        </w:rPr>
        <w:t>生</w:t>
      </w:r>
      <w:r w:rsidRPr="003842D2">
        <w:rPr>
          <w:rFonts w:ascii="Times New Roman" w:eastAsia="黑体" w:hAnsi="Times New Roman"/>
          <w:b/>
          <w:bCs/>
          <w:sz w:val="44"/>
          <w:szCs w:val="44"/>
        </w:rPr>
        <w:t xml:space="preserve"> </w:t>
      </w:r>
      <w:r w:rsidRPr="003842D2">
        <w:rPr>
          <w:rFonts w:ascii="Times New Roman" w:eastAsia="黑体" w:hAnsi="Times New Roman"/>
          <w:b/>
          <w:bCs/>
          <w:sz w:val="44"/>
          <w:szCs w:val="44"/>
        </w:rPr>
        <w:t>物</w:t>
      </w:r>
    </w:p>
    <w:p w:rsidR="00993B67" w:rsidRPr="003842D2" w:rsidRDefault="003839C6" w:rsidP="003F379F">
      <w:pPr>
        <w:adjustRightInd w:val="0"/>
        <w:snapToGrid w:val="0"/>
        <w:rPr>
          <w:rFonts w:ascii="Times New Roman" w:eastAsia="黑体" w:hAnsi="Times New Roman"/>
          <w:bCs/>
          <w:szCs w:val="21"/>
        </w:rPr>
      </w:pPr>
      <w:r w:rsidRPr="003842D2">
        <w:rPr>
          <w:rFonts w:ascii="Times New Roman" w:eastAsia="黑体" w:hAnsi="Times New Roman"/>
          <w:bCs/>
          <w:szCs w:val="21"/>
        </w:rPr>
        <w:t>一、</w:t>
      </w:r>
      <w:r w:rsidR="00993B67" w:rsidRPr="003842D2">
        <w:rPr>
          <w:rFonts w:ascii="Times New Roman" w:eastAsia="黑体" w:hAnsi="Times New Roman"/>
          <w:bCs/>
          <w:szCs w:val="21"/>
        </w:rPr>
        <w:t>选择题（</w:t>
      </w:r>
      <w:r w:rsidR="00993B67" w:rsidRPr="003842D2">
        <w:rPr>
          <w:rFonts w:ascii="Times New Roman" w:eastAsia="黑体" w:hAnsi="Times New Roman"/>
          <w:bCs/>
          <w:szCs w:val="21"/>
        </w:rPr>
        <w:t>1</w:t>
      </w:r>
      <w:r w:rsidR="00993B67" w:rsidRPr="003842D2">
        <w:rPr>
          <w:rFonts w:ascii="Times New Roman" w:eastAsia="黑体" w:hAnsi="Times New Roman"/>
          <w:bCs/>
          <w:szCs w:val="21"/>
        </w:rPr>
        <w:t>～</w:t>
      </w:r>
      <w:r w:rsidR="00993B67" w:rsidRPr="003842D2">
        <w:rPr>
          <w:rFonts w:ascii="Times New Roman" w:eastAsia="黑体" w:hAnsi="Times New Roman"/>
          <w:bCs/>
          <w:szCs w:val="21"/>
        </w:rPr>
        <w:t>30</w:t>
      </w:r>
      <w:r w:rsidR="00993B67" w:rsidRPr="003842D2">
        <w:rPr>
          <w:rFonts w:ascii="Times New Roman" w:eastAsia="黑体" w:hAnsi="Times New Roman"/>
          <w:bCs/>
          <w:szCs w:val="21"/>
        </w:rPr>
        <w:t>题每小题</w:t>
      </w:r>
      <w:r w:rsidR="00993B67" w:rsidRPr="003842D2">
        <w:rPr>
          <w:rFonts w:ascii="Times New Roman" w:eastAsia="黑体" w:hAnsi="Times New Roman"/>
          <w:bCs/>
          <w:szCs w:val="21"/>
        </w:rPr>
        <w:t>1</w:t>
      </w:r>
      <w:r w:rsidR="00993B67" w:rsidRPr="003842D2">
        <w:rPr>
          <w:rFonts w:ascii="Times New Roman" w:eastAsia="黑体" w:hAnsi="Times New Roman"/>
          <w:bCs/>
          <w:szCs w:val="21"/>
        </w:rPr>
        <w:t>分，</w:t>
      </w:r>
      <w:r w:rsidR="00993B67" w:rsidRPr="003842D2">
        <w:rPr>
          <w:rFonts w:ascii="Times New Roman" w:eastAsia="黑体" w:hAnsi="Times New Roman"/>
          <w:bCs/>
          <w:szCs w:val="21"/>
        </w:rPr>
        <w:t>31</w:t>
      </w:r>
      <w:r w:rsidR="00993B67" w:rsidRPr="003842D2">
        <w:rPr>
          <w:rFonts w:ascii="Times New Roman" w:eastAsia="黑体" w:hAnsi="Times New Roman"/>
          <w:bCs/>
          <w:szCs w:val="21"/>
        </w:rPr>
        <w:t>～</w:t>
      </w:r>
      <w:r w:rsidR="00993B67" w:rsidRPr="003842D2">
        <w:rPr>
          <w:rFonts w:ascii="Times New Roman" w:eastAsia="黑体" w:hAnsi="Times New Roman"/>
          <w:bCs/>
          <w:szCs w:val="21"/>
        </w:rPr>
        <w:t>40</w:t>
      </w:r>
      <w:r w:rsidR="00993B67" w:rsidRPr="003842D2">
        <w:rPr>
          <w:rFonts w:ascii="Times New Roman" w:eastAsia="黑体" w:hAnsi="Times New Roman"/>
          <w:bCs/>
          <w:szCs w:val="21"/>
        </w:rPr>
        <w:t>题每小题</w:t>
      </w:r>
      <w:r w:rsidR="00993B67" w:rsidRPr="003842D2">
        <w:rPr>
          <w:rFonts w:ascii="Times New Roman" w:eastAsia="黑体" w:hAnsi="Times New Roman"/>
          <w:bCs/>
          <w:szCs w:val="21"/>
        </w:rPr>
        <w:t>2</w:t>
      </w:r>
      <w:r w:rsidR="00993B67" w:rsidRPr="003842D2">
        <w:rPr>
          <w:rFonts w:ascii="Times New Roman" w:eastAsia="黑体" w:hAnsi="Times New Roman"/>
          <w:bCs/>
          <w:szCs w:val="21"/>
        </w:rPr>
        <w:t>分，共</w:t>
      </w:r>
      <w:r w:rsidR="00993B67" w:rsidRPr="003842D2">
        <w:rPr>
          <w:rFonts w:ascii="Times New Roman" w:eastAsia="黑体" w:hAnsi="Times New Roman"/>
          <w:bCs/>
          <w:szCs w:val="21"/>
        </w:rPr>
        <w:t>50</w:t>
      </w:r>
      <w:r w:rsidR="00993B67" w:rsidRPr="003842D2">
        <w:rPr>
          <w:rFonts w:ascii="Times New Roman" w:eastAsia="黑体" w:hAnsi="Times New Roman"/>
          <w:bCs/>
          <w:szCs w:val="21"/>
        </w:rPr>
        <w:t>分）</w:t>
      </w:r>
    </w:p>
    <w:p w:rsidR="00993B67" w:rsidRPr="003842D2" w:rsidRDefault="003839C6" w:rsidP="003F379F">
      <w:pPr>
        <w:adjustRightInd w:val="0"/>
        <w:snapToGrid w:val="0"/>
        <w:rPr>
          <w:rFonts w:ascii="Times New Roman" w:eastAsia="黑体" w:hAnsi="Times New Roman"/>
          <w:bCs/>
          <w:szCs w:val="21"/>
        </w:rPr>
      </w:pPr>
      <w:r w:rsidRPr="003842D2">
        <w:rPr>
          <w:rFonts w:ascii="Times New Roman" w:eastAsia="黑体" w:hAnsi="Times New Roman"/>
          <w:bCs/>
          <w:szCs w:val="21"/>
        </w:rPr>
        <w:t xml:space="preserve">    </w:t>
      </w:r>
      <w:r w:rsidR="00993B67" w:rsidRPr="003842D2">
        <w:rPr>
          <w:rFonts w:ascii="Times New Roman" w:eastAsia="黑体" w:hAnsi="Times New Roman"/>
          <w:bCs/>
          <w:szCs w:val="21"/>
        </w:rPr>
        <w:t>下列各题均有四个选项，其中只有一个符合题意要求</w:t>
      </w:r>
    </w:p>
    <w:p w:rsidR="00DD2903" w:rsidRPr="003842D2" w:rsidRDefault="00CD2FE9" w:rsidP="003F379F">
      <w:pPr>
        <w:rPr>
          <w:rFonts w:ascii="Times New Roman" w:eastAsiaTheme="minorEastAsia" w:hAnsi="Times New Roman"/>
          <w:szCs w:val="21"/>
        </w:rPr>
      </w:pPr>
      <w:r w:rsidRPr="003842D2">
        <w:rPr>
          <w:rFonts w:ascii="Times New Roman" w:hAnsi="Times New Roman"/>
          <w:szCs w:val="21"/>
        </w:rPr>
        <w:t xml:space="preserve"> </w:t>
      </w:r>
      <w:r w:rsidR="00DD2903" w:rsidRPr="003842D2">
        <w:rPr>
          <w:rFonts w:ascii="Times New Roman" w:eastAsiaTheme="minorEastAsia" w:hAnsi="Times New Roman"/>
          <w:szCs w:val="21"/>
        </w:rPr>
        <w:t>1</w:t>
      </w:r>
      <w:r w:rsidR="001767D4" w:rsidRPr="003842D2">
        <w:rPr>
          <w:rFonts w:ascii="Times New Roman" w:eastAsiaTheme="minorEastAsia" w:hAnsiTheme="minorEastAsia"/>
          <w:szCs w:val="21"/>
        </w:rPr>
        <w:t>．</w:t>
      </w:r>
      <w:r w:rsidR="00DD2903" w:rsidRPr="003842D2">
        <w:rPr>
          <w:rFonts w:ascii="Times New Roman" w:eastAsiaTheme="minorEastAsia" w:hAnsiTheme="minorEastAsia"/>
          <w:szCs w:val="21"/>
        </w:rPr>
        <w:t>细胞维持生命活动的主要能源物质是</w:t>
      </w:r>
    </w:p>
    <w:p w:rsidR="00DD2903" w:rsidRPr="003842D2" w:rsidRDefault="00DD2903"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．蛋白质</w:t>
      </w:r>
      <w:r w:rsidRPr="003842D2">
        <w:rPr>
          <w:rFonts w:ascii="Times New Roman" w:eastAsiaTheme="minorEastAsia" w:hAnsi="Times New Roman"/>
          <w:szCs w:val="21"/>
        </w:rPr>
        <w:t xml:space="preserve">          B</w:t>
      </w:r>
      <w:r w:rsidRPr="003842D2">
        <w:rPr>
          <w:rFonts w:ascii="Times New Roman" w:eastAsiaTheme="minorEastAsia" w:hAnsiTheme="minorEastAsia"/>
          <w:szCs w:val="21"/>
        </w:rPr>
        <w:t>．糖类</w:t>
      </w:r>
      <w:r w:rsidRPr="003842D2">
        <w:rPr>
          <w:rFonts w:ascii="Times New Roman" w:eastAsiaTheme="minorEastAsia" w:hAnsi="Times New Roman"/>
          <w:szCs w:val="21"/>
        </w:rPr>
        <w:t xml:space="preserve">       </w:t>
      </w:r>
      <w:r w:rsidR="00B66BCE" w:rsidRPr="003842D2">
        <w:rPr>
          <w:rFonts w:ascii="Times New Roman" w:eastAsiaTheme="minorEastAsia" w:hAnsi="Times New Roman"/>
          <w:szCs w:val="21"/>
        </w:rPr>
        <w:t xml:space="preserve">    </w:t>
      </w:r>
      <w:r w:rsidRPr="003842D2">
        <w:rPr>
          <w:rFonts w:ascii="Times New Roman" w:eastAsiaTheme="minorEastAsia" w:hAnsi="Times New Roman"/>
          <w:szCs w:val="21"/>
        </w:rPr>
        <w:t>C</w:t>
      </w:r>
      <w:r w:rsidRPr="003842D2">
        <w:rPr>
          <w:rFonts w:ascii="Times New Roman" w:eastAsiaTheme="minorEastAsia" w:hAnsiTheme="minorEastAsia"/>
          <w:szCs w:val="21"/>
        </w:rPr>
        <w:t>．核酸</w:t>
      </w:r>
      <w:r w:rsidRPr="003842D2">
        <w:rPr>
          <w:rFonts w:ascii="Times New Roman" w:eastAsiaTheme="minorEastAsia" w:hAnsi="Times New Roman"/>
          <w:szCs w:val="21"/>
        </w:rPr>
        <w:t xml:space="preserve">       </w:t>
      </w:r>
      <w:r w:rsidR="00B66BCE" w:rsidRPr="003842D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．脂质</w:t>
      </w:r>
    </w:p>
    <w:p w:rsidR="00B7600E" w:rsidRPr="003842D2" w:rsidRDefault="00CD2FE9" w:rsidP="003F379F">
      <w:pPr>
        <w:adjustRightInd w:val="0"/>
        <w:snapToGrid w:val="0"/>
        <w:jc w:val="left"/>
        <w:rPr>
          <w:rFonts w:ascii="Times New Roman" w:eastAsiaTheme="minorEastAsia" w:hAnsi="Times New Roman"/>
          <w:szCs w:val="21"/>
        </w:rPr>
      </w:pPr>
      <w:r w:rsidRPr="003842D2">
        <w:rPr>
          <w:rFonts w:ascii="Times New Roman" w:eastAsiaTheme="minorEastAsia" w:hAnsi="Times New Roman"/>
          <w:bCs/>
          <w:szCs w:val="21"/>
        </w:rPr>
        <w:t xml:space="preserve"> </w:t>
      </w:r>
      <w:r w:rsidR="00B7600E" w:rsidRPr="003842D2">
        <w:rPr>
          <w:rFonts w:ascii="Times New Roman" w:eastAsiaTheme="minorEastAsia" w:hAnsi="Times New Roman"/>
          <w:bCs/>
          <w:szCs w:val="21"/>
        </w:rPr>
        <w:t>2</w:t>
      </w:r>
      <w:r w:rsidR="00B7600E" w:rsidRPr="003842D2">
        <w:rPr>
          <w:rFonts w:ascii="Times New Roman" w:eastAsiaTheme="minorEastAsia" w:hAnsiTheme="minorEastAsia"/>
          <w:szCs w:val="21"/>
        </w:rPr>
        <w:t>．下列有关生物体内蛋白质多样性原因的叙述中，</w:t>
      </w:r>
      <w:r w:rsidR="00B7600E" w:rsidRPr="003842D2">
        <w:rPr>
          <w:rFonts w:ascii="Times New Roman" w:eastAsiaTheme="minorEastAsia" w:hAnsiTheme="minorEastAsia"/>
          <w:szCs w:val="21"/>
          <w:em w:val="dot"/>
        </w:rPr>
        <w:t>不正确</w:t>
      </w:r>
      <w:r w:rsidR="00B7600E" w:rsidRPr="003842D2">
        <w:rPr>
          <w:rFonts w:ascii="Times New Roman" w:eastAsiaTheme="minorEastAsia" w:hAnsiTheme="minorEastAsia"/>
          <w:szCs w:val="21"/>
        </w:rPr>
        <w:t>的是</w:t>
      </w:r>
    </w:p>
    <w:p w:rsidR="00B7600E" w:rsidRPr="003842D2" w:rsidRDefault="00B7600E" w:rsidP="003F379F">
      <w:pPr>
        <w:adjustRightInd w:val="0"/>
        <w:snapToGrid w:val="0"/>
        <w:ind w:firstLineChars="200" w:firstLine="420"/>
        <w:jc w:val="left"/>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．组成肽键的化学元素不同</w:t>
      </w:r>
      <w:r w:rsidRPr="003842D2">
        <w:rPr>
          <w:rFonts w:ascii="Times New Roman" w:eastAsiaTheme="minorEastAsia" w:hAnsi="Times New Roman"/>
          <w:szCs w:val="21"/>
        </w:rPr>
        <w:t xml:space="preserve"> </w:t>
      </w:r>
    </w:p>
    <w:p w:rsidR="00B7600E" w:rsidRPr="003842D2" w:rsidRDefault="00B7600E" w:rsidP="003F379F">
      <w:pPr>
        <w:adjustRightInd w:val="0"/>
        <w:snapToGrid w:val="0"/>
        <w:ind w:firstLineChars="200" w:firstLine="420"/>
        <w:jc w:val="left"/>
        <w:rPr>
          <w:rFonts w:ascii="Times New Roman" w:eastAsiaTheme="minorEastAsia" w:hAnsi="Times New Roman"/>
          <w:szCs w:val="21"/>
        </w:rPr>
      </w:pPr>
      <w:r w:rsidRPr="003842D2">
        <w:rPr>
          <w:rFonts w:ascii="Times New Roman" w:eastAsiaTheme="minorEastAsia" w:hAnsi="Times New Roman"/>
          <w:szCs w:val="21"/>
        </w:rPr>
        <w:t>B</w:t>
      </w:r>
      <w:r w:rsidRPr="003842D2">
        <w:rPr>
          <w:rFonts w:ascii="Times New Roman" w:eastAsiaTheme="minorEastAsia" w:hAnsiTheme="minorEastAsia"/>
          <w:szCs w:val="21"/>
        </w:rPr>
        <w:t>．蛋白质的空间结构不同</w:t>
      </w:r>
    </w:p>
    <w:p w:rsidR="00B7600E" w:rsidRPr="003842D2" w:rsidRDefault="00B7600E" w:rsidP="003F379F">
      <w:pPr>
        <w:adjustRightInd w:val="0"/>
        <w:snapToGrid w:val="0"/>
        <w:ind w:firstLineChars="200" w:firstLine="420"/>
        <w:jc w:val="left"/>
        <w:rPr>
          <w:rFonts w:ascii="Times New Roman" w:eastAsiaTheme="minorEastAsia" w:hAnsi="Times New Roman"/>
          <w:szCs w:val="21"/>
        </w:rPr>
      </w:pPr>
      <w:r w:rsidRPr="003842D2">
        <w:rPr>
          <w:rFonts w:ascii="Times New Roman" w:eastAsiaTheme="minorEastAsia" w:hAnsi="Times New Roman"/>
          <w:szCs w:val="21"/>
        </w:rPr>
        <w:t>C</w:t>
      </w:r>
      <w:r w:rsidRPr="003842D2">
        <w:rPr>
          <w:rFonts w:ascii="Times New Roman" w:eastAsiaTheme="minorEastAsia" w:hAnsiTheme="minorEastAsia"/>
          <w:szCs w:val="21"/>
        </w:rPr>
        <w:t>．组成蛋白质的氨基酸种类和数量不同</w:t>
      </w:r>
    </w:p>
    <w:p w:rsidR="00B7600E" w:rsidRPr="003842D2" w:rsidRDefault="00B7600E" w:rsidP="003F379F">
      <w:pPr>
        <w:adjustRightInd w:val="0"/>
        <w:snapToGrid w:val="0"/>
        <w:ind w:firstLineChars="200" w:firstLine="420"/>
        <w:jc w:val="left"/>
        <w:rPr>
          <w:rFonts w:ascii="Times New Roman" w:eastAsiaTheme="minorEastAsia" w:hAnsi="Times New Roman"/>
          <w:szCs w:val="21"/>
        </w:rPr>
      </w:pPr>
      <w:r w:rsidRPr="003842D2">
        <w:rPr>
          <w:rFonts w:ascii="Times New Roman" w:eastAsiaTheme="minorEastAsia" w:hAnsi="Times New Roman"/>
          <w:szCs w:val="21"/>
        </w:rPr>
        <w:t>D</w:t>
      </w:r>
      <w:r w:rsidRPr="003842D2">
        <w:rPr>
          <w:rFonts w:ascii="Times New Roman" w:eastAsiaTheme="minorEastAsia" w:hAnsiTheme="minorEastAsia"/>
          <w:szCs w:val="21"/>
        </w:rPr>
        <w:t>．组成蛋白质的氨基酸排列顺序不同</w:t>
      </w:r>
    </w:p>
    <w:p w:rsidR="003B677E" w:rsidRPr="003842D2" w:rsidRDefault="00CD2FE9" w:rsidP="003F379F">
      <w:pPr>
        <w:pStyle w:val="a7"/>
        <w:spacing w:after="0"/>
        <w:rPr>
          <w:rFonts w:eastAsiaTheme="minorEastAsia"/>
          <w:szCs w:val="21"/>
        </w:rPr>
      </w:pPr>
      <w:r w:rsidRPr="003842D2">
        <w:rPr>
          <w:rFonts w:eastAsiaTheme="minorEastAsia"/>
          <w:szCs w:val="21"/>
        </w:rPr>
        <w:t xml:space="preserve"> </w:t>
      </w:r>
      <w:r w:rsidR="00DD2903" w:rsidRPr="003842D2">
        <w:rPr>
          <w:rFonts w:eastAsiaTheme="minorEastAsia"/>
          <w:szCs w:val="21"/>
        </w:rPr>
        <w:t>3</w:t>
      </w:r>
      <w:r w:rsidR="001767D4" w:rsidRPr="003842D2">
        <w:rPr>
          <w:rFonts w:eastAsiaTheme="minorEastAsia" w:hAnsiTheme="minorEastAsia"/>
          <w:szCs w:val="21"/>
        </w:rPr>
        <w:t>．</w:t>
      </w:r>
      <w:r w:rsidR="003B677E" w:rsidRPr="003842D2">
        <w:rPr>
          <w:rFonts w:eastAsiaTheme="minorEastAsia" w:hAnsiTheme="minorEastAsia"/>
          <w:szCs w:val="21"/>
        </w:rPr>
        <w:t>细胞核中携带遗传信息的是</w:t>
      </w:r>
    </w:p>
    <w:p w:rsidR="003B677E" w:rsidRPr="003842D2" w:rsidRDefault="00936D95" w:rsidP="003F379F">
      <w:pPr>
        <w:pStyle w:val="a7"/>
        <w:tabs>
          <w:tab w:val="left" w:pos="2340"/>
          <w:tab w:val="left" w:pos="2520"/>
          <w:tab w:val="left" w:pos="3780"/>
          <w:tab w:val="left" w:pos="5580"/>
        </w:tabs>
        <w:spacing w:after="0"/>
        <w:ind w:firstLine="315"/>
        <w:rPr>
          <w:rFonts w:eastAsiaTheme="minorEastAsia"/>
          <w:szCs w:val="21"/>
        </w:rPr>
      </w:pPr>
      <w:r w:rsidRPr="003842D2">
        <w:rPr>
          <w:rFonts w:eastAsiaTheme="minorEastAsia"/>
          <w:szCs w:val="21"/>
        </w:rPr>
        <w:t xml:space="preserve"> </w:t>
      </w:r>
      <w:r w:rsidR="003B677E" w:rsidRPr="003842D2">
        <w:rPr>
          <w:rFonts w:eastAsiaTheme="minorEastAsia"/>
          <w:szCs w:val="21"/>
        </w:rPr>
        <w:t>A</w:t>
      </w:r>
      <w:r w:rsidR="003B677E" w:rsidRPr="003842D2">
        <w:rPr>
          <w:rFonts w:eastAsiaTheme="minorEastAsia" w:hAnsiTheme="minorEastAsia"/>
          <w:szCs w:val="21"/>
        </w:rPr>
        <w:t>．核膜</w:t>
      </w:r>
      <w:r w:rsidR="003B677E" w:rsidRPr="003842D2">
        <w:rPr>
          <w:rFonts w:eastAsiaTheme="minorEastAsia"/>
          <w:szCs w:val="21"/>
        </w:rPr>
        <w:t xml:space="preserve">           B</w:t>
      </w:r>
      <w:r w:rsidR="003B677E" w:rsidRPr="003842D2">
        <w:rPr>
          <w:rFonts w:eastAsiaTheme="minorEastAsia" w:hAnsiTheme="minorEastAsia"/>
          <w:szCs w:val="21"/>
        </w:rPr>
        <w:t>．核孔</w:t>
      </w:r>
      <w:r w:rsidR="003B677E" w:rsidRPr="003842D2">
        <w:rPr>
          <w:rFonts w:eastAsiaTheme="minorEastAsia"/>
          <w:szCs w:val="21"/>
        </w:rPr>
        <w:t xml:space="preserve">          </w:t>
      </w:r>
      <w:r w:rsidR="00B66BCE" w:rsidRPr="003842D2">
        <w:rPr>
          <w:rFonts w:eastAsiaTheme="minorEastAsia"/>
          <w:szCs w:val="21"/>
        </w:rPr>
        <w:t xml:space="preserve"> </w:t>
      </w:r>
      <w:r w:rsidR="003839C6" w:rsidRPr="003842D2">
        <w:rPr>
          <w:rFonts w:eastAsiaTheme="minorEastAsia"/>
          <w:szCs w:val="21"/>
        </w:rPr>
        <w:t xml:space="preserve"> </w:t>
      </w:r>
      <w:r w:rsidR="003B677E" w:rsidRPr="003842D2">
        <w:rPr>
          <w:rFonts w:eastAsiaTheme="minorEastAsia"/>
          <w:szCs w:val="21"/>
        </w:rPr>
        <w:t>C</w:t>
      </w:r>
      <w:r w:rsidR="003B677E" w:rsidRPr="003842D2">
        <w:rPr>
          <w:rFonts w:eastAsiaTheme="minorEastAsia" w:hAnsiTheme="minorEastAsia"/>
          <w:szCs w:val="21"/>
        </w:rPr>
        <w:t>．染色质</w:t>
      </w:r>
      <w:r w:rsidR="003B677E" w:rsidRPr="003842D2">
        <w:rPr>
          <w:rFonts w:eastAsiaTheme="minorEastAsia"/>
          <w:szCs w:val="21"/>
        </w:rPr>
        <w:t xml:space="preserve">        </w:t>
      </w:r>
      <w:r w:rsidR="00B66BCE" w:rsidRPr="003842D2">
        <w:rPr>
          <w:rFonts w:eastAsiaTheme="minorEastAsia"/>
          <w:szCs w:val="21"/>
        </w:rPr>
        <w:t xml:space="preserve"> </w:t>
      </w:r>
      <w:r w:rsidR="003B677E" w:rsidRPr="003842D2">
        <w:rPr>
          <w:rFonts w:eastAsiaTheme="minorEastAsia"/>
          <w:szCs w:val="21"/>
        </w:rPr>
        <w:t>D</w:t>
      </w:r>
      <w:r w:rsidR="003B677E" w:rsidRPr="003842D2">
        <w:rPr>
          <w:rFonts w:eastAsiaTheme="minorEastAsia" w:hAnsiTheme="minorEastAsia"/>
          <w:szCs w:val="21"/>
        </w:rPr>
        <w:t>．核仁</w:t>
      </w:r>
    </w:p>
    <w:p w:rsidR="00860A82" w:rsidRPr="003842D2" w:rsidRDefault="00CD2FE9" w:rsidP="003F379F">
      <w:pPr>
        <w:tabs>
          <w:tab w:val="right" w:leader="middleDot" w:pos="8364"/>
        </w:tabs>
        <w:rPr>
          <w:rFonts w:ascii="Times New Roman" w:eastAsiaTheme="minorEastAsia" w:hAnsi="Times New Roman"/>
          <w:szCs w:val="21"/>
        </w:rPr>
      </w:pPr>
      <w:r w:rsidRPr="003842D2">
        <w:rPr>
          <w:rFonts w:ascii="Times New Roman" w:eastAsiaTheme="minorEastAsia" w:hAnsi="Times New Roman"/>
          <w:szCs w:val="21"/>
        </w:rPr>
        <w:t xml:space="preserve"> </w:t>
      </w:r>
      <w:r w:rsidR="00B7600E" w:rsidRPr="003842D2">
        <w:rPr>
          <w:rFonts w:ascii="Times New Roman" w:eastAsiaTheme="minorEastAsia" w:hAnsi="Times New Roman"/>
          <w:szCs w:val="21"/>
        </w:rPr>
        <w:t>4</w:t>
      </w:r>
      <w:r w:rsidR="00860A82" w:rsidRPr="003842D2">
        <w:rPr>
          <w:rFonts w:ascii="Times New Roman" w:eastAsiaTheme="minorEastAsia" w:hAnsiTheme="minorEastAsia"/>
          <w:szCs w:val="21"/>
        </w:rPr>
        <w:t>．在蝌蚪发育为蛙的过程中，对尾部消失起主要作用的细胞器是</w:t>
      </w:r>
    </w:p>
    <w:p w:rsidR="00DD2903" w:rsidRPr="003842D2" w:rsidRDefault="00860A82"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．溶酶体</w:t>
      </w:r>
      <w:r w:rsidRPr="003842D2">
        <w:rPr>
          <w:rFonts w:ascii="Times New Roman" w:eastAsiaTheme="minorEastAsia" w:hAnsi="Times New Roman"/>
          <w:szCs w:val="21"/>
        </w:rPr>
        <w:t xml:space="preserve">         B</w:t>
      </w:r>
      <w:r w:rsidRPr="003842D2">
        <w:rPr>
          <w:rFonts w:ascii="Times New Roman" w:eastAsiaTheme="minorEastAsia" w:hAnsiTheme="minorEastAsia"/>
          <w:szCs w:val="21"/>
        </w:rPr>
        <w:t>．中心体</w:t>
      </w:r>
      <w:r w:rsidRPr="003842D2">
        <w:rPr>
          <w:rFonts w:ascii="Times New Roman" w:eastAsiaTheme="minorEastAsia" w:hAnsi="Times New Roman"/>
          <w:szCs w:val="21"/>
        </w:rPr>
        <w:t xml:space="preserve">        </w:t>
      </w:r>
      <w:r w:rsidR="00B66BCE" w:rsidRPr="003842D2">
        <w:rPr>
          <w:rFonts w:ascii="Times New Roman" w:eastAsiaTheme="minorEastAsia" w:hAnsi="Times New Roman"/>
          <w:szCs w:val="21"/>
        </w:rPr>
        <w:t xml:space="preserve"> </w:t>
      </w:r>
      <w:r w:rsidR="003839C6" w:rsidRPr="003842D2">
        <w:rPr>
          <w:rFonts w:ascii="Times New Roman" w:eastAsiaTheme="minorEastAsia" w:hAnsi="Times New Roman"/>
          <w:szCs w:val="21"/>
        </w:rPr>
        <w:t xml:space="preserve"> </w:t>
      </w:r>
      <w:r w:rsidRPr="003842D2">
        <w:rPr>
          <w:rFonts w:ascii="Times New Roman" w:eastAsiaTheme="minorEastAsia" w:hAnsi="Times New Roman"/>
          <w:szCs w:val="21"/>
        </w:rPr>
        <w:t>C</w:t>
      </w:r>
      <w:r w:rsidRPr="003842D2">
        <w:rPr>
          <w:rFonts w:ascii="Times New Roman" w:eastAsiaTheme="minorEastAsia" w:hAnsiTheme="minorEastAsia"/>
          <w:szCs w:val="21"/>
        </w:rPr>
        <w:t>．线粒体</w:t>
      </w:r>
      <w:r w:rsidRPr="003842D2">
        <w:rPr>
          <w:rFonts w:ascii="Times New Roman" w:eastAsiaTheme="minorEastAsia" w:hAnsi="Times New Roman"/>
          <w:szCs w:val="21"/>
        </w:rPr>
        <w:t xml:space="preserve">        </w:t>
      </w:r>
      <w:r w:rsidR="00B66BCE" w:rsidRPr="003842D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．高尔基体</w:t>
      </w:r>
    </w:p>
    <w:p w:rsidR="00DD2903" w:rsidRPr="003842D2" w:rsidRDefault="00CD2FE9" w:rsidP="003F379F">
      <w:pPr>
        <w:rPr>
          <w:rFonts w:ascii="Times New Roman" w:eastAsiaTheme="minorEastAsia" w:hAnsi="Times New Roman"/>
          <w:szCs w:val="21"/>
        </w:rPr>
      </w:pPr>
      <w:r w:rsidRPr="003842D2">
        <w:rPr>
          <w:rFonts w:ascii="Times New Roman" w:eastAsiaTheme="minorEastAsia" w:hAnsi="Times New Roman"/>
          <w:szCs w:val="21"/>
        </w:rPr>
        <w:t xml:space="preserve"> </w:t>
      </w:r>
      <w:r w:rsidR="00DD2903" w:rsidRPr="003842D2">
        <w:rPr>
          <w:rFonts w:ascii="Times New Roman" w:eastAsiaTheme="minorEastAsia" w:hAnsi="Times New Roman"/>
          <w:szCs w:val="21"/>
        </w:rPr>
        <w:t>5</w:t>
      </w:r>
      <w:r w:rsidR="001767D4" w:rsidRPr="003842D2">
        <w:rPr>
          <w:rFonts w:ascii="Times New Roman" w:eastAsiaTheme="minorEastAsia" w:hAnsiTheme="minorEastAsia"/>
          <w:szCs w:val="21"/>
        </w:rPr>
        <w:t>．</w:t>
      </w:r>
      <w:r w:rsidR="00DD2903" w:rsidRPr="003842D2">
        <w:rPr>
          <w:rFonts w:ascii="Times New Roman" w:eastAsiaTheme="minorEastAsia" w:hAnsiTheme="minorEastAsia"/>
          <w:szCs w:val="21"/>
        </w:rPr>
        <w:t>细胞学说是</w:t>
      </w:r>
      <w:r w:rsidR="00DD2903" w:rsidRPr="003842D2">
        <w:rPr>
          <w:rFonts w:ascii="Times New Roman" w:eastAsiaTheme="minorEastAsia" w:hAnsi="Times New Roman"/>
          <w:szCs w:val="21"/>
        </w:rPr>
        <w:t>19</w:t>
      </w:r>
      <w:r w:rsidR="00DD2903" w:rsidRPr="003842D2">
        <w:rPr>
          <w:rFonts w:ascii="Times New Roman" w:eastAsiaTheme="minorEastAsia" w:hAnsiTheme="minorEastAsia"/>
          <w:szCs w:val="21"/>
        </w:rPr>
        <w:t>世纪自然科学史上的一座丰碑，其主要建立者是</w:t>
      </w:r>
    </w:p>
    <w:p w:rsidR="00DD2903" w:rsidRPr="003842D2" w:rsidRDefault="00DD2903"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．孟德尔</w:t>
      </w:r>
      <w:r w:rsidRPr="003842D2">
        <w:rPr>
          <w:rFonts w:ascii="Times New Roman" w:eastAsiaTheme="minorEastAsia" w:hAnsi="Times New Roman"/>
          <w:szCs w:val="21"/>
        </w:rPr>
        <w:t xml:space="preserve">     </w:t>
      </w:r>
      <w:r w:rsidR="005827A4" w:rsidRPr="003842D2">
        <w:rPr>
          <w:rFonts w:ascii="Times New Roman" w:eastAsiaTheme="minorEastAsia" w:hAnsi="Times New Roman"/>
          <w:szCs w:val="21"/>
        </w:rPr>
        <w:t xml:space="preserve">    </w:t>
      </w:r>
      <w:r w:rsidRPr="003842D2">
        <w:rPr>
          <w:rFonts w:ascii="Times New Roman" w:eastAsiaTheme="minorEastAsia" w:hAnsi="Times New Roman"/>
          <w:szCs w:val="21"/>
        </w:rPr>
        <w:t>B</w:t>
      </w:r>
      <w:r w:rsidR="001767D4" w:rsidRPr="003842D2">
        <w:rPr>
          <w:rFonts w:ascii="Times New Roman" w:eastAsiaTheme="minorEastAsia" w:hAnsiTheme="minorEastAsia"/>
          <w:szCs w:val="21"/>
        </w:rPr>
        <w:t>．</w:t>
      </w:r>
      <w:r w:rsidR="008422CA" w:rsidRPr="003842D2">
        <w:rPr>
          <w:rFonts w:ascii="Times New Roman" w:eastAsiaTheme="minorEastAsia" w:hAnsiTheme="minorEastAsia"/>
          <w:szCs w:val="21"/>
        </w:rPr>
        <w:t>卡尔文</w:t>
      </w:r>
      <w:r w:rsidRPr="003842D2">
        <w:rPr>
          <w:rFonts w:ascii="Times New Roman" w:eastAsiaTheme="minorEastAsia" w:hAnsi="Times New Roman"/>
          <w:szCs w:val="21"/>
        </w:rPr>
        <w:t xml:space="preserve">      </w:t>
      </w:r>
      <w:r w:rsidR="005827A4" w:rsidRPr="003842D2">
        <w:rPr>
          <w:rFonts w:ascii="Times New Roman" w:eastAsiaTheme="minorEastAsia" w:hAnsi="Times New Roman"/>
          <w:szCs w:val="21"/>
        </w:rPr>
        <w:t xml:space="preserve">   </w:t>
      </w:r>
      <w:r w:rsidR="003839C6" w:rsidRPr="003842D2">
        <w:rPr>
          <w:rFonts w:ascii="Times New Roman" w:eastAsiaTheme="minorEastAsia" w:hAnsi="Times New Roman"/>
          <w:szCs w:val="21"/>
        </w:rPr>
        <w:t xml:space="preserve"> </w:t>
      </w:r>
      <w:r w:rsidRPr="003842D2">
        <w:rPr>
          <w:rFonts w:ascii="Times New Roman" w:eastAsiaTheme="minorEastAsia" w:hAnsi="Times New Roman"/>
          <w:szCs w:val="21"/>
        </w:rPr>
        <w:t>C</w:t>
      </w:r>
      <w:r w:rsidRPr="003842D2">
        <w:rPr>
          <w:rFonts w:ascii="Times New Roman" w:eastAsiaTheme="minorEastAsia" w:hAnsiTheme="minorEastAsia"/>
          <w:szCs w:val="21"/>
        </w:rPr>
        <w:t>．施莱登和施旺</w:t>
      </w:r>
      <w:r w:rsidRPr="003842D2">
        <w:rPr>
          <w:rFonts w:ascii="Times New Roman" w:eastAsiaTheme="minorEastAsia" w:hAnsi="Times New Roman"/>
          <w:szCs w:val="21"/>
        </w:rPr>
        <w:t xml:space="preserve">  </w:t>
      </w:r>
      <w:r w:rsidR="005827A4" w:rsidRPr="003842D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．沃森和克里克</w:t>
      </w:r>
    </w:p>
    <w:p w:rsidR="00DD2903" w:rsidRPr="003842D2" w:rsidRDefault="00DD5800" w:rsidP="003F379F">
      <w:pPr>
        <w:rPr>
          <w:rFonts w:ascii="Times New Roman" w:eastAsiaTheme="minorEastAsia" w:hAnsi="Times New Roman"/>
          <w:szCs w:val="21"/>
        </w:rPr>
      </w:pPr>
      <w:r w:rsidRPr="003842D2">
        <w:rPr>
          <w:rFonts w:ascii="Times New Roman" w:eastAsiaTheme="minorEastAsia" w:hAnsi="Times New Roman"/>
          <w:noProof/>
          <w:szCs w:val="21"/>
        </w:rPr>
        <w:drawing>
          <wp:anchor distT="0" distB="0" distL="114300" distR="114300" simplePos="0" relativeHeight="251712000" behindDoc="1" locked="0" layoutInCell="1" allowOverlap="1">
            <wp:simplePos x="0" y="0"/>
            <wp:positionH relativeFrom="column">
              <wp:posOffset>3989705</wp:posOffset>
            </wp:positionH>
            <wp:positionV relativeFrom="paragraph">
              <wp:posOffset>83820</wp:posOffset>
            </wp:positionV>
            <wp:extent cx="728980" cy="1143635"/>
            <wp:effectExtent l="19050" t="0" r="0" b="0"/>
            <wp:wrapTight wrapText="bothSides">
              <wp:wrapPolygon edited="0">
                <wp:start x="-564" y="0"/>
                <wp:lineTo x="-564" y="21228"/>
                <wp:lineTo x="21449" y="21228"/>
                <wp:lineTo x="21449" y="0"/>
                <wp:lineTo x="-564" y="0"/>
              </wp:wrapPolygon>
            </wp:wrapTight>
            <wp:docPr id="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srcRect/>
                    <a:stretch>
                      <a:fillRect/>
                    </a:stretch>
                  </pic:blipFill>
                  <pic:spPr bwMode="auto">
                    <a:xfrm>
                      <a:off x="0" y="0"/>
                      <a:ext cx="728980" cy="1143635"/>
                    </a:xfrm>
                    <a:prstGeom prst="rect">
                      <a:avLst/>
                    </a:prstGeom>
                    <a:noFill/>
                    <a:ln w="9525">
                      <a:noFill/>
                      <a:miter lim="800000"/>
                      <a:headEnd/>
                      <a:tailEnd/>
                    </a:ln>
                  </pic:spPr>
                </pic:pic>
              </a:graphicData>
            </a:graphic>
          </wp:anchor>
        </w:drawing>
      </w:r>
      <w:r w:rsidR="00CD2FE9" w:rsidRPr="003842D2">
        <w:rPr>
          <w:rFonts w:ascii="Times New Roman" w:eastAsiaTheme="minorEastAsia" w:hAnsi="Times New Roman"/>
          <w:szCs w:val="21"/>
        </w:rPr>
        <w:t xml:space="preserve"> </w:t>
      </w:r>
      <w:r w:rsidR="00DD2903" w:rsidRPr="003842D2">
        <w:rPr>
          <w:rFonts w:ascii="Times New Roman" w:eastAsiaTheme="minorEastAsia" w:hAnsi="Times New Roman"/>
          <w:szCs w:val="21"/>
        </w:rPr>
        <w:t>6</w:t>
      </w:r>
      <w:r w:rsidR="001767D4" w:rsidRPr="003842D2">
        <w:rPr>
          <w:rFonts w:ascii="Times New Roman" w:eastAsiaTheme="minorEastAsia" w:hAnsiTheme="minorEastAsia"/>
          <w:szCs w:val="21"/>
        </w:rPr>
        <w:t>．</w:t>
      </w:r>
      <w:r w:rsidR="00DD2903" w:rsidRPr="003842D2">
        <w:rPr>
          <w:rFonts w:ascii="Times New Roman" w:eastAsiaTheme="minorEastAsia" w:hAnsiTheme="minorEastAsia"/>
          <w:szCs w:val="21"/>
        </w:rPr>
        <w:t>右图是某种物质跨膜运输方式的示意图，该物质可能是</w:t>
      </w:r>
    </w:p>
    <w:p w:rsidR="00DD2903" w:rsidRPr="003842D2" w:rsidRDefault="00DD2903" w:rsidP="003F379F">
      <w:pPr>
        <w:ind w:firstLineChars="200" w:firstLine="420"/>
        <w:rPr>
          <w:rFonts w:ascii="Times New Roman" w:eastAsiaTheme="minorEastAsia" w:hAnsi="Times New Roman"/>
          <w:szCs w:val="21"/>
          <w:vertAlign w:val="superscript"/>
        </w:rPr>
      </w:pPr>
      <w:r w:rsidRPr="003842D2">
        <w:rPr>
          <w:rFonts w:ascii="Times New Roman" w:eastAsiaTheme="minorEastAsia" w:hAnsi="Times New Roman"/>
          <w:szCs w:val="21"/>
        </w:rPr>
        <w:t>A</w:t>
      </w:r>
      <w:r w:rsidRPr="003842D2">
        <w:rPr>
          <w:rFonts w:ascii="Times New Roman" w:eastAsiaTheme="minorEastAsia" w:hAnsiTheme="minorEastAsia"/>
          <w:szCs w:val="21"/>
        </w:rPr>
        <w:t>．</w:t>
      </w:r>
      <w:r w:rsidRPr="003842D2">
        <w:rPr>
          <w:rFonts w:ascii="Times New Roman" w:eastAsiaTheme="minorEastAsia" w:hAnsi="Times New Roman"/>
          <w:szCs w:val="21"/>
        </w:rPr>
        <w:t>K</w:t>
      </w:r>
      <w:r w:rsidRPr="003842D2">
        <w:rPr>
          <w:rFonts w:ascii="Times New Roman" w:eastAsiaTheme="minorEastAsia" w:hAnsi="Times New Roman"/>
          <w:szCs w:val="21"/>
          <w:vertAlign w:val="superscript"/>
        </w:rPr>
        <w:t>+</w:t>
      </w:r>
    </w:p>
    <w:p w:rsidR="00DD2903" w:rsidRPr="003842D2" w:rsidRDefault="00DD2903" w:rsidP="003F379F">
      <w:pPr>
        <w:ind w:firstLineChars="200" w:firstLine="420"/>
        <w:rPr>
          <w:rFonts w:ascii="Times New Roman" w:eastAsiaTheme="minorEastAsia" w:hAnsi="Times New Roman"/>
          <w:szCs w:val="21"/>
          <w:vertAlign w:val="subscript"/>
        </w:rPr>
      </w:pPr>
      <w:r w:rsidRPr="003842D2">
        <w:rPr>
          <w:rFonts w:ascii="Times New Roman" w:eastAsiaTheme="minorEastAsia" w:hAnsi="Times New Roman"/>
          <w:szCs w:val="21"/>
        </w:rPr>
        <w:t>B</w:t>
      </w:r>
      <w:r w:rsidRPr="003842D2">
        <w:rPr>
          <w:rFonts w:ascii="Times New Roman" w:eastAsiaTheme="minorEastAsia" w:hAnsiTheme="minorEastAsia"/>
          <w:szCs w:val="21"/>
        </w:rPr>
        <w:t>．</w:t>
      </w:r>
      <w:r w:rsidRPr="003842D2">
        <w:rPr>
          <w:rFonts w:ascii="Times New Roman" w:eastAsiaTheme="minorEastAsia" w:hAnsi="Times New Roman"/>
          <w:szCs w:val="21"/>
        </w:rPr>
        <w:t>O</w:t>
      </w:r>
      <w:r w:rsidRPr="003842D2">
        <w:rPr>
          <w:rFonts w:ascii="Times New Roman" w:eastAsiaTheme="minorEastAsia" w:hAnsi="Times New Roman"/>
          <w:szCs w:val="21"/>
          <w:vertAlign w:val="subscript"/>
        </w:rPr>
        <w:t>2</w:t>
      </w:r>
    </w:p>
    <w:p w:rsidR="00DD2903" w:rsidRPr="003842D2" w:rsidRDefault="00DD2903" w:rsidP="003F379F">
      <w:pPr>
        <w:ind w:firstLineChars="200" w:firstLine="420"/>
        <w:rPr>
          <w:rFonts w:ascii="Times New Roman" w:eastAsiaTheme="minorEastAsia" w:hAnsi="Times New Roman"/>
          <w:szCs w:val="21"/>
          <w:vertAlign w:val="subscript"/>
        </w:rPr>
      </w:pPr>
      <w:r w:rsidRPr="003842D2">
        <w:rPr>
          <w:rFonts w:ascii="Times New Roman" w:eastAsiaTheme="minorEastAsia" w:hAnsi="Times New Roman"/>
          <w:szCs w:val="21"/>
        </w:rPr>
        <w:t>C</w:t>
      </w:r>
      <w:r w:rsidRPr="003842D2">
        <w:rPr>
          <w:rFonts w:ascii="Times New Roman" w:eastAsiaTheme="minorEastAsia" w:hAnsiTheme="minorEastAsia"/>
          <w:szCs w:val="21"/>
        </w:rPr>
        <w:t>．</w:t>
      </w:r>
      <w:r w:rsidRPr="003842D2">
        <w:rPr>
          <w:rFonts w:ascii="Times New Roman" w:eastAsiaTheme="minorEastAsia" w:hAnsi="Times New Roman"/>
          <w:szCs w:val="21"/>
        </w:rPr>
        <w:t>CO</w:t>
      </w:r>
      <w:r w:rsidRPr="003842D2">
        <w:rPr>
          <w:rFonts w:ascii="Times New Roman" w:eastAsiaTheme="minorEastAsia" w:hAnsi="Times New Roman"/>
          <w:szCs w:val="21"/>
          <w:vertAlign w:val="subscript"/>
        </w:rPr>
        <w:t>2</w:t>
      </w:r>
    </w:p>
    <w:p w:rsidR="00DD2903" w:rsidRPr="003842D2" w:rsidRDefault="00DD2903" w:rsidP="003F379F">
      <w:pPr>
        <w:ind w:firstLineChars="200" w:firstLine="420"/>
        <w:rPr>
          <w:rFonts w:ascii="Times New Roman" w:eastAsiaTheme="minorEastAsia" w:hAnsi="Times New Roman"/>
          <w:kern w:val="0"/>
          <w:szCs w:val="21"/>
        </w:rPr>
      </w:pPr>
      <w:r w:rsidRPr="003842D2">
        <w:rPr>
          <w:rFonts w:ascii="Times New Roman" w:eastAsiaTheme="minorEastAsia" w:hAnsi="Times New Roman"/>
          <w:szCs w:val="21"/>
        </w:rPr>
        <w:t>D</w:t>
      </w:r>
      <w:r w:rsidRPr="003842D2">
        <w:rPr>
          <w:rFonts w:ascii="Times New Roman" w:eastAsiaTheme="minorEastAsia" w:hAnsiTheme="minorEastAsia"/>
          <w:szCs w:val="21"/>
        </w:rPr>
        <w:t>．</w:t>
      </w:r>
      <w:r w:rsidRPr="003842D2">
        <w:rPr>
          <w:rFonts w:ascii="Times New Roman" w:eastAsiaTheme="minorEastAsia" w:hAnsi="Times New Roman"/>
          <w:szCs w:val="21"/>
        </w:rPr>
        <w:t>H</w:t>
      </w:r>
      <w:r w:rsidRPr="003842D2">
        <w:rPr>
          <w:rFonts w:ascii="Times New Roman" w:eastAsiaTheme="minorEastAsia" w:hAnsi="Times New Roman"/>
          <w:szCs w:val="21"/>
          <w:vertAlign w:val="subscript"/>
        </w:rPr>
        <w:t>2</w:t>
      </w:r>
      <w:r w:rsidRPr="003842D2">
        <w:rPr>
          <w:rFonts w:ascii="Times New Roman" w:eastAsiaTheme="minorEastAsia" w:hAnsi="Times New Roman"/>
          <w:szCs w:val="21"/>
        </w:rPr>
        <w:t xml:space="preserve">O </w:t>
      </w:r>
    </w:p>
    <w:p w:rsidR="00EC67E2" w:rsidRPr="003842D2" w:rsidRDefault="00CD2FE9" w:rsidP="003F379F">
      <w:pPr>
        <w:rPr>
          <w:rFonts w:ascii="Times New Roman" w:eastAsiaTheme="minorEastAsia" w:hAnsi="Times New Roman"/>
          <w:szCs w:val="21"/>
        </w:rPr>
      </w:pPr>
      <w:r w:rsidRPr="003842D2">
        <w:rPr>
          <w:rFonts w:ascii="Times New Roman" w:eastAsiaTheme="minorEastAsia" w:hAnsi="Times New Roman"/>
          <w:szCs w:val="21"/>
        </w:rPr>
        <w:t xml:space="preserve"> </w:t>
      </w:r>
      <w:r w:rsidR="00EC67E2" w:rsidRPr="003842D2">
        <w:rPr>
          <w:rFonts w:ascii="Times New Roman" w:eastAsiaTheme="minorEastAsia" w:hAnsi="Times New Roman"/>
          <w:szCs w:val="21"/>
        </w:rPr>
        <w:t>7</w:t>
      </w:r>
      <w:r w:rsidR="00EC67E2" w:rsidRPr="003842D2">
        <w:rPr>
          <w:rFonts w:ascii="Times New Roman" w:eastAsiaTheme="minorEastAsia" w:hAnsiTheme="minorEastAsia"/>
          <w:szCs w:val="21"/>
        </w:rPr>
        <w:t>．结核病是由结核杆菌引起的，该细菌</w:t>
      </w:r>
      <w:r w:rsidR="00EC67E2" w:rsidRPr="003842D2">
        <w:rPr>
          <w:rFonts w:ascii="Times New Roman" w:eastAsiaTheme="minorEastAsia" w:hAnsiTheme="minorEastAsia"/>
          <w:szCs w:val="21"/>
          <w:em w:val="dot"/>
        </w:rPr>
        <w:t>不具有</w:t>
      </w:r>
      <w:r w:rsidR="00EC67E2" w:rsidRPr="003842D2">
        <w:rPr>
          <w:rFonts w:ascii="Times New Roman" w:eastAsiaTheme="minorEastAsia" w:hAnsiTheme="minorEastAsia"/>
          <w:szCs w:val="21"/>
        </w:rPr>
        <w:t>的结构或物质是</w:t>
      </w:r>
      <w:r w:rsidR="00EC67E2" w:rsidRPr="003842D2">
        <w:rPr>
          <w:rFonts w:ascii="Times New Roman" w:eastAsiaTheme="minorEastAsia" w:hAnsi="Times New Roman"/>
          <w:szCs w:val="21"/>
        </w:rPr>
        <w:t xml:space="preserve">   </w:t>
      </w:r>
    </w:p>
    <w:p w:rsidR="00EC67E2" w:rsidRPr="003842D2" w:rsidRDefault="00EC67E2"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．核糖体</w:t>
      </w:r>
      <w:r w:rsidRPr="003842D2">
        <w:rPr>
          <w:rFonts w:ascii="Times New Roman" w:eastAsiaTheme="minorEastAsia" w:hAnsi="Times New Roman"/>
          <w:szCs w:val="21"/>
        </w:rPr>
        <w:t xml:space="preserve">   </w:t>
      </w:r>
      <w:r w:rsidR="005827A4" w:rsidRPr="003842D2">
        <w:rPr>
          <w:rFonts w:ascii="Times New Roman" w:eastAsiaTheme="minorEastAsia" w:hAnsi="Times New Roman"/>
          <w:szCs w:val="21"/>
        </w:rPr>
        <w:t xml:space="preserve">      </w:t>
      </w:r>
      <w:r w:rsidRPr="003842D2">
        <w:rPr>
          <w:rFonts w:ascii="Times New Roman" w:eastAsiaTheme="minorEastAsia" w:hAnsi="Times New Roman"/>
          <w:szCs w:val="21"/>
        </w:rPr>
        <w:t>B</w:t>
      </w:r>
      <w:r w:rsidRPr="003842D2">
        <w:rPr>
          <w:rFonts w:ascii="Times New Roman" w:eastAsiaTheme="minorEastAsia" w:hAnsiTheme="minorEastAsia"/>
          <w:szCs w:val="21"/>
        </w:rPr>
        <w:t>．细胞膜</w:t>
      </w:r>
      <w:r w:rsidRPr="003842D2">
        <w:rPr>
          <w:rFonts w:ascii="Times New Roman" w:eastAsiaTheme="minorEastAsia" w:hAnsi="Times New Roman"/>
          <w:szCs w:val="21"/>
        </w:rPr>
        <w:t xml:space="preserve">     </w:t>
      </w:r>
      <w:r w:rsidR="005827A4" w:rsidRPr="003842D2">
        <w:rPr>
          <w:rFonts w:ascii="Times New Roman" w:eastAsiaTheme="minorEastAsia" w:hAnsi="Times New Roman"/>
          <w:szCs w:val="21"/>
        </w:rPr>
        <w:t xml:space="preserve">    </w:t>
      </w:r>
      <w:r w:rsidRPr="003842D2">
        <w:rPr>
          <w:rFonts w:ascii="Times New Roman" w:eastAsiaTheme="minorEastAsia" w:hAnsi="Times New Roman"/>
          <w:szCs w:val="21"/>
        </w:rPr>
        <w:t>C</w:t>
      </w:r>
      <w:r w:rsidRPr="003842D2">
        <w:rPr>
          <w:rFonts w:ascii="Times New Roman" w:eastAsiaTheme="minorEastAsia" w:hAnsiTheme="minorEastAsia"/>
          <w:szCs w:val="21"/>
        </w:rPr>
        <w:t>．核膜</w:t>
      </w:r>
      <w:r w:rsidRPr="003842D2">
        <w:rPr>
          <w:rFonts w:ascii="Times New Roman" w:eastAsiaTheme="minorEastAsia" w:hAnsi="Times New Roman"/>
          <w:szCs w:val="21"/>
        </w:rPr>
        <w:t xml:space="preserve">       </w:t>
      </w:r>
      <w:r w:rsidR="005827A4" w:rsidRPr="003842D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w:t>
      </w:r>
      <w:r w:rsidRPr="003842D2">
        <w:rPr>
          <w:rFonts w:ascii="Times New Roman" w:eastAsiaTheme="minorEastAsia" w:hAnsi="Times New Roman"/>
          <w:szCs w:val="21"/>
        </w:rPr>
        <w:t>DNA</w:t>
      </w:r>
    </w:p>
    <w:p w:rsidR="00731EE0" w:rsidRPr="003842D2" w:rsidRDefault="00CD2FE9" w:rsidP="003F379F">
      <w:pPr>
        <w:pStyle w:val="a7"/>
        <w:spacing w:after="0"/>
        <w:jc w:val="left"/>
        <w:rPr>
          <w:rFonts w:eastAsiaTheme="minorEastAsia"/>
          <w:szCs w:val="21"/>
        </w:rPr>
      </w:pPr>
      <w:r w:rsidRPr="003842D2">
        <w:rPr>
          <w:rFonts w:eastAsiaTheme="minorEastAsia"/>
          <w:szCs w:val="21"/>
        </w:rPr>
        <w:t xml:space="preserve"> </w:t>
      </w:r>
      <w:r w:rsidR="00EC67E2" w:rsidRPr="003842D2">
        <w:rPr>
          <w:rFonts w:eastAsiaTheme="minorEastAsia"/>
          <w:szCs w:val="21"/>
        </w:rPr>
        <w:t>8</w:t>
      </w:r>
      <w:r w:rsidR="001767D4" w:rsidRPr="003842D2">
        <w:rPr>
          <w:rFonts w:eastAsiaTheme="minorEastAsia" w:hAnsiTheme="minorEastAsia"/>
          <w:szCs w:val="21"/>
        </w:rPr>
        <w:t>．</w:t>
      </w:r>
      <w:r w:rsidR="00731EE0" w:rsidRPr="003842D2">
        <w:rPr>
          <w:rFonts w:eastAsiaTheme="minorEastAsia" w:hAnsiTheme="minorEastAsia"/>
          <w:szCs w:val="21"/>
        </w:rPr>
        <w:t>一分子</w:t>
      </w:r>
      <w:r w:rsidR="00731EE0" w:rsidRPr="003842D2">
        <w:rPr>
          <w:rFonts w:eastAsiaTheme="minorEastAsia"/>
          <w:szCs w:val="21"/>
        </w:rPr>
        <w:t>ATP</w:t>
      </w:r>
      <w:r w:rsidR="00731EE0" w:rsidRPr="003842D2">
        <w:rPr>
          <w:rFonts w:eastAsiaTheme="minorEastAsia" w:hAnsiTheme="minorEastAsia"/>
          <w:szCs w:val="21"/>
        </w:rPr>
        <w:t>中，含有的高能磷酸键和磷酸基团的数目分别是</w:t>
      </w:r>
    </w:p>
    <w:p w:rsidR="00731EE0" w:rsidRPr="003842D2" w:rsidRDefault="00936D95" w:rsidP="003F379F">
      <w:pPr>
        <w:pStyle w:val="a7"/>
        <w:spacing w:after="0"/>
        <w:ind w:firstLineChars="150" w:firstLine="315"/>
        <w:jc w:val="left"/>
        <w:rPr>
          <w:rFonts w:eastAsiaTheme="minorEastAsia"/>
          <w:szCs w:val="21"/>
        </w:rPr>
      </w:pPr>
      <w:r w:rsidRPr="003842D2">
        <w:rPr>
          <w:rFonts w:eastAsiaTheme="minorEastAsia"/>
          <w:szCs w:val="21"/>
        </w:rPr>
        <w:t xml:space="preserve"> </w:t>
      </w:r>
      <w:r w:rsidR="00731EE0" w:rsidRPr="003842D2">
        <w:rPr>
          <w:rFonts w:eastAsiaTheme="minorEastAsia"/>
          <w:szCs w:val="21"/>
        </w:rPr>
        <w:t>A</w:t>
      </w:r>
      <w:r w:rsidR="00731EE0" w:rsidRPr="003842D2">
        <w:rPr>
          <w:rFonts w:eastAsiaTheme="minorEastAsia" w:hAnsiTheme="minorEastAsia"/>
          <w:szCs w:val="21"/>
        </w:rPr>
        <w:t>．</w:t>
      </w:r>
      <w:r w:rsidR="00731EE0" w:rsidRPr="003842D2">
        <w:rPr>
          <w:rFonts w:eastAsiaTheme="minorEastAsia"/>
          <w:szCs w:val="21"/>
        </w:rPr>
        <w:t>2</w:t>
      </w:r>
      <w:r w:rsidR="00731EE0" w:rsidRPr="003842D2">
        <w:rPr>
          <w:rFonts w:eastAsiaTheme="minorEastAsia" w:hAnsiTheme="minorEastAsia"/>
          <w:szCs w:val="21"/>
        </w:rPr>
        <w:t>和</w:t>
      </w:r>
      <w:r w:rsidR="00731EE0" w:rsidRPr="003842D2">
        <w:rPr>
          <w:rFonts w:eastAsiaTheme="minorEastAsia"/>
          <w:szCs w:val="21"/>
        </w:rPr>
        <w:t>3          B</w:t>
      </w:r>
      <w:r w:rsidR="00731EE0" w:rsidRPr="003842D2">
        <w:rPr>
          <w:rFonts w:eastAsiaTheme="minorEastAsia" w:hAnsiTheme="minorEastAsia"/>
          <w:szCs w:val="21"/>
        </w:rPr>
        <w:t>．</w:t>
      </w:r>
      <w:r w:rsidR="00731EE0" w:rsidRPr="003842D2">
        <w:rPr>
          <w:rFonts w:eastAsiaTheme="minorEastAsia"/>
          <w:szCs w:val="21"/>
        </w:rPr>
        <w:t>1</w:t>
      </w:r>
      <w:r w:rsidR="00731EE0" w:rsidRPr="003842D2">
        <w:rPr>
          <w:rFonts w:eastAsiaTheme="minorEastAsia" w:hAnsiTheme="minorEastAsia"/>
          <w:szCs w:val="21"/>
        </w:rPr>
        <w:t>和</w:t>
      </w:r>
      <w:r w:rsidR="00731EE0" w:rsidRPr="003842D2">
        <w:rPr>
          <w:rFonts w:eastAsiaTheme="minorEastAsia"/>
          <w:szCs w:val="21"/>
        </w:rPr>
        <w:t xml:space="preserve">3         </w:t>
      </w:r>
      <w:r w:rsidR="005827A4" w:rsidRPr="003842D2">
        <w:rPr>
          <w:rFonts w:eastAsiaTheme="minorEastAsia"/>
          <w:szCs w:val="21"/>
        </w:rPr>
        <w:t xml:space="preserve"> </w:t>
      </w:r>
      <w:r w:rsidR="00731EE0" w:rsidRPr="003842D2">
        <w:rPr>
          <w:rFonts w:eastAsiaTheme="minorEastAsia"/>
          <w:szCs w:val="21"/>
        </w:rPr>
        <w:t>C</w:t>
      </w:r>
      <w:r w:rsidR="00731EE0" w:rsidRPr="003842D2">
        <w:rPr>
          <w:rFonts w:eastAsiaTheme="minorEastAsia" w:hAnsiTheme="minorEastAsia"/>
          <w:szCs w:val="21"/>
        </w:rPr>
        <w:t>．</w:t>
      </w:r>
      <w:r w:rsidR="00731EE0" w:rsidRPr="003842D2">
        <w:rPr>
          <w:rFonts w:eastAsiaTheme="minorEastAsia"/>
          <w:szCs w:val="21"/>
        </w:rPr>
        <w:t>2</w:t>
      </w:r>
      <w:r w:rsidR="00731EE0" w:rsidRPr="003842D2">
        <w:rPr>
          <w:rFonts w:eastAsiaTheme="minorEastAsia" w:hAnsiTheme="minorEastAsia"/>
          <w:szCs w:val="21"/>
        </w:rPr>
        <w:t>和</w:t>
      </w:r>
      <w:r w:rsidR="00731EE0" w:rsidRPr="003842D2">
        <w:rPr>
          <w:rFonts w:eastAsiaTheme="minorEastAsia"/>
          <w:szCs w:val="21"/>
        </w:rPr>
        <w:t xml:space="preserve">2          </w:t>
      </w:r>
      <w:r w:rsidR="005827A4" w:rsidRPr="003842D2">
        <w:rPr>
          <w:rFonts w:eastAsiaTheme="minorEastAsia"/>
          <w:szCs w:val="21"/>
        </w:rPr>
        <w:t xml:space="preserve"> </w:t>
      </w:r>
      <w:r w:rsidR="00731EE0" w:rsidRPr="003842D2">
        <w:rPr>
          <w:rFonts w:eastAsiaTheme="minorEastAsia"/>
          <w:szCs w:val="21"/>
        </w:rPr>
        <w:t>D</w:t>
      </w:r>
      <w:r w:rsidR="00731EE0" w:rsidRPr="003842D2">
        <w:rPr>
          <w:rFonts w:eastAsiaTheme="minorEastAsia" w:hAnsiTheme="minorEastAsia"/>
          <w:szCs w:val="21"/>
        </w:rPr>
        <w:t>．</w:t>
      </w:r>
      <w:r w:rsidR="00731EE0" w:rsidRPr="003842D2">
        <w:rPr>
          <w:rFonts w:eastAsiaTheme="minorEastAsia"/>
          <w:szCs w:val="21"/>
        </w:rPr>
        <w:t>4</w:t>
      </w:r>
      <w:r w:rsidR="00731EE0" w:rsidRPr="003842D2">
        <w:rPr>
          <w:rFonts w:eastAsiaTheme="minorEastAsia" w:hAnsiTheme="minorEastAsia"/>
          <w:szCs w:val="21"/>
        </w:rPr>
        <w:t>和</w:t>
      </w:r>
      <w:r w:rsidR="00731EE0" w:rsidRPr="003842D2">
        <w:rPr>
          <w:rFonts w:eastAsiaTheme="minorEastAsia"/>
          <w:szCs w:val="21"/>
        </w:rPr>
        <w:t>6</w:t>
      </w:r>
    </w:p>
    <w:p w:rsidR="007B3847" w:rsidRPr="003842D2" w:rsidRDefault="00CD2FE9" w:rsidP="003F379F">
      <w:pPr>
        <w:ind w:left="420" w:hangingChars="200" w:hanging="420"/>
        <w:rPr>
          <w:rFonts w:ascii="Times New Roman" w:eastAsiaTheme="minorEastAsia" w:hAnsi="Times New Roman"/>
          <w:szCs w:val="21"/>
        </w:rPr>
      </w:pPr>
      <w:r w:rsidRPr="003842D2">
        <w:rPr>
          <w:rFonts w:ascii="Times New Roman" w:eastAsiaTheme="minorEastAsia" w:hAnsi="Times New Roman"/>
          <w:szCs w:val="21"/>
        </w:rPr>
        <w:t xml:space="preserve"> </w:t>
      </w:r>
      <w:r w:rsidR="00936D95" w:rsidRPr="003842D2">
        <w:rPr>
          <w:rFonts w:ascii="Times New Roman" w:eastAsiaTheme="minorEastAsia" w:hAnsi="Times New Roman"/>
          <w:szCs w:val="21"/>
        </w:rPr>
        <w:t>9</w:t>
      </w:r>
      <w:r w:rsidR="007B3847" w:rsidRPr="003842D2">
        <w:rPr>
          <w:rFonts w:ascii="Times New Roman" w:eastAsiaTheme="minorEastAsia" w:hAnsiTheme="minorEastAsia"/>
          <w:szCs w:val="21"/>
        </w:rPr>
        <w:t>．把绿叶的色素提取液放在光源与三棱镜之间，在连续可见光谱中出现暗带，暗带在光谱中分布的区域是</w:t>
      </w:r>
    </w:p>
    <w:p w:rsidR="007B3847" w:rsidRPr="003842D2" w:rsidRDefault="00CD2FE9" w:rsidP="003F379F">
      <w:pPr>
        <w:rPr>
          <w:rFonts w:ascii="Times New Roman" w:eastAsiaTheme="minorEastAsia" w:hAnsi="Times New Roman"/>
          <w:szCs w:val="21"/>
        </w:rPr>
      </w:pPr>
      <w:r w:rsidRPr="003842D2">
        <w:rPr>
          <w:rFonts w:ascii="Times New Roman" w:eastAsiaTheme="minorEastAsia" w:hAnsi="Times New Roman"/>
          <w:szCs w:val="21"/>
        </w:rPr>
        <w:t xml:space="preserve">    </w:t>
      </w:r>
      <w:r w:rsidR="007B3847" w:rsidRPr="003842D2">
        <w:rPr>
          <w:rFonts w:ascii="Times New Roman" w:eastAsiaTheme="minorEastAsia" w:hAnsi="Times New Roman"/>
          <w:szCs w:val="21"/>
        </w:rPr>
        <w:t>A</w:t>
      </w:r>
      <w:r w:rsidR="007B3847" w:rsidRPr="003842D2">
        <w:rPr>
          <w:rFonts w:ascii="Times New Roman" w:eastAsiaTheme="minorEastAsia" w:hAnsiTheme="minorEastAsia"/>
          <w:szCs w:val="21"/>
        </w:rPr>
        <w:t>．绿光区</w:t>
      </w:r>
      <w:r w:rsidR="007B3847" w:rsidRPr="003842D2">
        <w:rPr>
          <w:rFonts w:ascii="Times New Roman" w:eastAsiaTheme="minorEastAsia" w:hAnsi="Times New Roman"/>
          <w:szCs w:val="21"/>
        </w:rPr>
        <w:t xml:space="preserve">      </w:t>
      </w:r>
      <w:r w:rsidR="003839C6" w:rsidRPr="003842D2">
        <w:rPr>
          <w:rFonts w:ascii="Times New Roman" w:eastAsiaTheme="minorEastAsia" w:hAnsi="Times New Roman"/>
          <w:szCs w:val="21"/>
        </w:rPr>
        <w:t xml:space="preserve">  </w:t>
      </w:r>
      <w:r w:rsidR="007B3847" w:rsidRPr="003842D2">
        <w:rPr>
          <w:rFonts w:ascii="Times New Roman" w:eastAsiaTheme="minorEastAsia" w:hAnsi="Times New Roman"/>
          <w:szCs w:val="21"/>
        </w:rPr>
        <w:t>B</w:t>
      </w:r>
      <w:r w:rsidR="007B3847" w:rsidRPr="003842D2">
        <w:rPr>
          <w:rFonts w:ascii="Times New Roman" w:eastAsiaTheme="minorEastAsia" w:hAnsiTheme="minorEastAsia"/>
          <w:szCs w:val="21"/>
        </w:rPr>
        <w:t>．红光和蓝紫光区</w:t>
      </w:r>
      <w:r w:rsidR="003839C6" w:rsidRPr="003842D2">
        <w:rPr>
          <w:rFonts w:ascii="Times New Roman" w:eastAsiaTheme="minorEastAsia" w:hAnsi="Times New Roman"/>
          <w:szCs w:val="21"/>
        </w:rPr>
        <w:t xml:space="preserve">  </w:t>
      </w:r>
      <w:r w:rsidR="007B3847" w:rsidRPr="003842D2">
        <w:rPr>
          <w:rFonts w:ascii="Times New Roman" w:eastAsiaTheme="minorEastAsia" w:hAnsi="Times New Roman"/>
          <w:szCs w:val="21"/>
        </w:rPr>
        <w:t>C</w:t>
      </w:r>
      <w:r w:rsidR="007B3847" w:rsidRPr="003842D2">
        <w:rPr>
          <w:rFonts w:ascii="Times New Roman" w:eastAsiaTheme="minorEastAsia" w:hAnsiTheme="minorEastAsia"/>
          <w:szCs w:val="21"/>
        </w:rPr>
        <w:t>．蓝紫光区</w:t>
      </w:r>
      <w:r w:rsidR="007B3847" w:rsidRPr="003842D2">
        <w:rPr>
          <w:rFonts w:ascii="Times New Roman" w:eastAsiaTheme="minorEastAsia" w:hAnsi="Times New Roman"/>
          <w:szCs w:val="21"/>
        </w:rPr>
        <w:t xml:space="preserve">     </w:t>
      </w:r>
      <w:r w:rsidR="003839C6" w:rsidRPr="003842D2">
        <w:rPr>
          <w:rFonts w:ascii="Times New Roman" w:eastAsiaTheme="minorEastAsia" w:hAnsi="Times New Roman"/>
          <w:szCs w:val="21"/>
        </w:rPr>
        <w:t xml:space="preserve">   </w:t>
      </w:r>
      <w:r w:rsidR="007B3847" w:rsidRPr="003842D2">
        <w:rPr>
          <w:rFonts w:ascii="Times New Roman" w:eastAsiaTheme="minorEastAsia" w:hAnsi="Times New Roman"/>
          <w:szCs w:val="21"/>
        </w:rPr>
        <w:t>D</w:t>
      </w:r>
      <w:r w:rsidR="007B3847" w:rsidRPr="003842D2">
        <w:rPr>
          <w:rFonts w:ascii="Times New Roman" w:eastAsiaTheme="minorEastAsia" w:hAnsiTheme="minorEastAsia"/>
          <w:szCs w:val="21"/>
        </w:rPr>
        <w:t>．黄光区</w:t>
      </w:r>
    </w:p>
    <w:p w:rsidR="00C1490D" w:rsidRDefault="00936D95" w:rsidP="003F379F">
      <w:pPr>
        <w:rPr>
          <w:rFonts w:ascii="Times New Roman" w:eastAsiaTheme="minorEastAsia" w:hAnsiTheme="minorEastAsia"/>
          <w:szCs w:val="21"/>
        </w:rPr>
      </w:pPr>
      <w:r w:rsidRPr="003842D2">
        <w:rPr>
          <w:rFonts w:ascii="Times New Roman" w:eastAsiaTheme="minorEastAsia" w:hAnsi="Times New Roman"/>
          <w:szCs w:val="21"/>
        </w:rPr>
        <w:t>10</w:t>
      </w:r>
      <w:r w:rsidR="001767D4" w:rsidRPr="003842D2">
        <w:rPr>
          <w:rFonts w:ascii="Times New Roman" w:eastAsiaTheme="minorEastAsia" w:hAnsiTheme="minorEastAsia"/>
          <w:szCs w:val="21"/>
        </w:rPr>
        <w:t>．</w:t>
      </w:r>
      <w:r w:rsidR="00C1490D">
        <w:rPr>
          <w:rFonts w:ascii="Times New Roman" w:eastAsiaTheme="minorEastAsia" w:hAnsiTheme="minorEastAsia" w:hint="eastAsia"/>
          <w:szCs w:val="21"/>
        </w:rPr>
        <w:t>淀粉酶能使淀粉在很短的时间内水解成麦芽糖，而对麦芽糖的水解却不起作用。这</w:t>
      </w:r>
    </w:p>
    <w:p w:rsidR="00DD2903" w:rsidRPr="003842D2" w:rsidRDefault="00C1490D" w:rsidP="003F379F">
      <w:pPr>
        <w:rPr>
          <w:rFonts w:ascii="Times New Roman" w:eastAsiaTheme="minorEastAsia" w:hAnsi="Times New Roman"/>
          <w:szCs w:val="21"/>
        </w:rPr>
      </w:pPr>
      <w:r>
        <w:rPr>
          <w:rFonts w:ascii="Times New Roman" w:eastAsiaTheme="minorEastAsia" w:hAnsiTheme="minorEastAsia" w:hint="eastAsia"/>
          <w:szCs w:val="21"/>
        </w:rPr>
        <w:t xml:space="preserve">    </w:t>
      </w:r>
      <w:r>
        <w:rPr>
          <w:rFonts w:ascii="Times New Roman" w:eastAsiaTheme="minorEastAsia" w:hAnsiTheme="minorEastAsia" w:hint="eastAsia"/>
          <w:szCs w:val="21"/>
        </w:rPr>
        <w:t>种现象说明酶具有</w:t>
      </w:r>
    </w:p>
    <w:p w:rsidR="00DD2903" w:rsidRPr="003842D2" w:rsidRDefault="00CD2FE9" w:rsidP="003F379F">
      <w:pPr>
        <w:rPr>
          <w:rFonts w:ascii="Times New Roman" w:eastAsiaTheme="minorEastAsia" w:hAnsi="Times New Roman"/>
          <w:szCs w:val="21"/>
        </w:rPr>
      </w:pPr>
      <w:r w:rsidRPr="003842D2">
        <w:rPr>
          <w:rFonts w:ascii="Times New Roman" w:eastAsiaTheme="minorEastAsia" w:hAnsi="Times New Roman"/>
          <w:szCs w:val="21"/>
        </w:rPr>
        <w:t xml:space="preserve">    </w:t>
      </w:r>
      <w:r w:rsidR="00DD2903" w:rsidRPr="003842D2">
        <w:rPr>
          <w:rFonts w:ascii="Times New Roman" w:eastAsiaTheme="minorEastAsia" w:hAnsi="Times New Roman"/>
          <w:szCs w:val="21"/>
        </w:rPr>
        <w:t>A</w:t>
      </w:r>
      <w:r w:rsidR="00DD2903" w:rsidRPr="003842D2">
        <w:rPr>
          <w:rFonts w:ascii="Times New Roman" w:eastAsiaTheme="minorEastAsia" w:hAnsiTheme="minorEastAsia"/>
          <w:szCs w:val="21"/>
        </w:rPr>
        <w:t>．</w:t>
      </w:r>
      <w:r w:rsidR="00C1490D">
        <w:rPr>
          <w:rFonts w:ascii="Times New Roman" w:eastAsiaTheme="minorEastAsia" w:hAnsi="Times New Roman" w:hint="eastAsia"/>
          <w:szCs w:val="21"/>
        </w:rPr>
        <w:t>高效性和多样性</w:t>
      </w:r>
      <w:r w:rsidR="00DD2903" w:rsidRPr="003842D2">
        <w:rPr>
          <w:rFonts w:ascii="Times New Roman" w:eastAsiaTheme="minorEastAsia" w:hAnsi="Times New Roman"/>
          <w:szCs w:val="21"/>
        </w:rPr>
        <w:t xml:space="preserve">          </w:t>
      </w:r>
      <w:r w:rsidR="00B62ECA" w:rsidRPr="003842D2">
        <w:rPr>
          <w:rFonts w:ascii="Times New Roman" w:eastAsiaTheme="minorEastAsia" w:hAnsi="Times New Roman"/>
          <w:szCs w:val="21"/>
        </w:rPr>
        <w:t xml:space="preserve">   </w:t>
      </w:r>
      <w:r w:rsidR="00C1490D">
        <w:rPr>
          <w:rFonts w:ascii="Times New Roman" w:eastAsiaTheme="minorEastAsia" w:hAnsi="Times New Roman" w:hint="eastAsia"/>
          <w:szCs w:val="21"/>
        </w:rPr>
        <w:t xml:space="preserve">       </w:t>
      </w:r>
      <w:r w:rsidR="00DD2903" w:rsidRPr="003842D2">
        <w:rPr>
          <w:rFonts w:ascii="Times New Roman" w:eastAsiaTheme="minorEastAsia" w:hAnsi="Times New Roman"/>
          <w:szCs w:val="21"/>
        </w:rPr>
        <w:t>B</w:t>
      </w:r>
      <w:r w:rsidR="00DD2903" w:rsidRPr="003842D2">
        <w:rPr>
          <w:rFonts w:ascii="Times New Roman" w:eastAsiaTheme="minorEastAsia" w:hAnsiTheme="minorEastAsia"/>
          <w:szCs w:val="21"/>
        </w:rPr>
        <w:t>．</w:t>
      </w:r>
      <w:r w:rsidR="00C1490D">
        <w:rPr>
          <w:rFonts w:ascii="Times New Roman" w:eastAsiaTheme="minorEastAsia" w:hAnsiTheme="minorEastAsia" w:hint="eastAsia"/>
          <w:szCs w:val="21"/>
        </w:rPr>
        <w:t>高效性和专一性</w:t>
      </w:r>
    </w:p>
    <w:p w:rsidR="00DD2903" w:rsidRPr="003842D2" w:rsidRDefault="00DD2903"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C</w:t>
      </w:r>
      <w:r w:rsidRPr="003842D2">
        <w:rPr>
          <w:rFonts w:ascii="Times New Roman" w:eastAsiaTheme="minorEastAsia" w:hAnsiTheme="minorEastAsia"/>
          <w:szCs w:val="21"/>
        </w:rPr>
        <w:t>．</w:t>
      </w:r>
      <w:r w:rsidR="00C1490D">
        <w:rPr>
          <w:rFonts w:ascii="Times New Roman" w:eastAsiaTheme="minorEastAsia" w:hAnsiTheme="minorEastAsia" w:hint="eastAsia"/>
          <w:szCs w:val="21"/>
        </w:rPr>
        <w:t>专一性和多样性</w:t>
      </w:r>
      <w:r w:rsidRPr="003842D2">
        <w:rPr>
          <w:rFonts w:ascii="Times New Roman" w:eastAsiaTheme="minorEastAsia" w:hAnsi="Times New Roman"/>
          <w:szCs w:val="21"/>
        </w:rPr>
        <w:t xml:space="preserve">   </w:t>
      </w:r>
      <w:r w:rsidR="00B62ECA" w:rsidRPr="003842D2">
        <w:rPr>
          <w:rFonts w:ascii="Times New Roman" w:eastAsiaTheme="minorEastAsia" w:hAnsi="Times New Roman"/>
          <w:szCs w:val="21"/>
        </w:rPr>
        <w:t xml:space="preserve">   </w:t>
      </w:r>
      <w:r w:rsidR="00C1490D">
        <w:rPr>
          <w:rFonts w:ascii="Times New Roman" w:eastAsiaTheme="minorEastAsia" w:hAnsi="Times New Roman" w:hint="eastAsia"/>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w:t>
      </w:r>
      <w:r w:rsidR="00C1490D">
        <w:rPr>
          <w:rFonts w:ascii="Times New Roman" w:eastAsiaTheme="minorEastAsia" w:hAnsiTheme="minorEastAsia" w:hint="eastAsia"/>
          <w:szCs w:val="21"/>
        </w:rPr>
        <w:t>稳定性和高效性</w:t>
      </w:r>
    </w:p>
    <w:p w:rsidR="00731EE0" w:rsidRPr="003842D2" w:rsidRDefault="00731EE0" w:rsidP="003F379F">
      <w:pPr>
        <w:pStyle w:val="a7"/>
        <w:spacing w:after="0"/>
        <w:jc w:val="left"/>
        <w:rPr>
          <w:rFonts w:eastAsiaTheme="minorEastAsia"/>
          <w:szCs w:val="21"/>
        </w:rPr>
      </w:pPr>
      <w:r w:rsidRPr="003842D2">
        <w:rPr>
          <w:rFonts w:eastAsiaTheme="minorEastAsia"/>
          <w:szCs w:val="21"/>
        </w:rPr>
        <w:t>1</w:t>
      </w:r>
      <w:r w:rsidR="00936D95" w:rsidRPr="003842D2">
        <w:rPr>
          <w:rFonts w:eastAsiaTheme="minorEastAsia"/>
          <w:szCs w:val="21"/>
        </w:rPr>
        <w:t>1</w:t>
      </w:r>
      <w:r w:rsidRPr="003842D2">
        <w:rPr>
          <w:rFonts w:eastAsiaTheme="minorEastAsia" w:hAnsiTheme="minorEastAsia"/>
          <w:szCs w:val="21"/>
        </w:rPr>
        <w:t>．</w:t>
      </w:r>
      <w:r w:rsidR="00C1490D">
        <w:rPr>
          <w:rFonts w:eastAsiaTheme="minorEastAsia" w:hAnsiTheme="minorEastAsia" w:hint="eastAsia"/>
          <w:szCs w:val="21"/>
        </w:rPr>
        <w:t>呼吸作用的实质是</w:t>
      </w:r>
    </w:p>
    <w:p w:rsidR="00C1490D" w:rsidRDefault="00731EE0" w:rsidP="003F379F">
      <w:pPr>
        <w:pStyle w:val="a7"/>
        <w:spacing w:after="0"/>
        <w:ind w:firstLineChars="200" w:firstLine="420"/>
        <w:jc w:val="left"/>
        <w:rPr>
          <w:rFonts w:eastAsiaTheme="minorEastAsia" w:hAnsiTheme="minorEastAsia"/>
          <w:szCs w:val="21"/>
        </w:rPr>
      </w:pPr>
      <w:r w:rsidRPr="003842D2">
        <w:rPr>
          <w:rFonts w:eastAsiaTheme="minorEastAsia"/>
          <w:szCs w:val="21"/>
        </w:rPr>
        <w:t>A</w:t>
      </w:r>
      <w:r w:rsidRPr="003842D2">
        <w:rPr>
          <w:rFonts w:eastAsiaTheme="minorEastAsia" w:hAnsiTheme="minorEastAsia"/>
          <w:szCs w:val="21"/>
        </w:rPr>
        <w:t>．</w:t>
      </w:r>
      <w:r w:rsidR="00C1490D">
        <w:rPr>
          <w:rFonts w:eastAsiaTheme="minorEastAsia" w:hAnsiTheme="minorEastAsia" w:hint="eastAsia"/>
          <w:szCs w:val="21"/>
        </w:rPr>
        <w:t>分解有机物，贮藏能量</w:t>
      </w:r>
      <w:r w:rsidR="00C1490D">
        <w:rPr>
          <w:rFonts w:eastAsiaTheme="minorEastAsia"/>
          <w:szCs w:val="21"/>
        </w:rPr>
        <w:t xml:space="preserve">              </w:t>
      </w:r>
      <w:r w:rsidRPr="003842D2">
        <w:rPr>
          <w:rFonts w:eastAsiaTheme="minorEastAsia"/>
          <w:szCs w:val="21"/>
        </w:rPr>
        <w:t>B</w:t>
      </w:r>
      <w:r w:rsidRPr="003842D2">
        <w:rPr>
          <w:rFonts w:eastAsiaTheme="minorEastAsia" w:hAnsiTheme="minorEastAsia"/>
          <w:szCs w:val="21"/>
        </w:rPr>
        <w:t>．</w:t>
      </w:r>
      <w:r w:rsidR="00C1490D">
        <w:rPr>
          <w:rFonts w:eastAsiaTheme="minorEastAsia" w:hAnsiTheme="minorEastAsia" w:hint="eastAsia"/>
          <w:szCs w:val="21"/>
        </w:rPr>
        <w:t>合成有机物，贮藏能量</w:t>
      </w:r>
    </w:p>
    <w:p w:rsidR="003F379F" w:rsidRPr="003842D2" w:rsidRDefault="00731EE0" w:rsidP="00C1490D">
      <w:pPr>
        <w:pStyle w:val="a7"/>
        <w:spacing w:after="0"/>
        <w:ind w:firstLineChars="200" w:firstLine="420"/>
        <w:jc w:val="left"/>
        <w:rPr>
          <w:rFonts w:eastAsiaTheme="minorEastAsia"/>
          <w:szCs w:val="21"/>
        </w:rPr>
      </w:pPr>
      <w:r w:rsidRPr="003842D2">
        <w:rPr>
          <w:rFonts w:eastAsiaTheme="minorEastAsia"/>
          <w:szCs w:val="21"/>
        </w:rPr>
        <w:t>C</w:t>
      </w:r>
      <w:r w:rsidRPr="003842D2">
        <w:rPr>
          <w:rFonts w:eastAsiaTheme="minorEastAsia" w:hAnsiTheme="minorEastAsia"/>
          <w:szCs w:val="21"/>
        </w:rPr>
        <w:t>．</w:t>
      </w:r>
      <w:r w:rsidR="00C1490D">
        <w:rPr>
          <w:rFonts w:eastAsiaTheme="minorEastAsia" w:hAnsiTheme="minorEastAsia" w:hint="eastAsia"/>
          <w:szCs w:val="21"/>
        </w:rPr>
        <w:t>分解有机物，释放能量</w:t>
      </w:r>
      <w:r w:rsidR="00C1490D">
        <w:rPr>
          <w:rFonts w:eastAsiaTheme="minorEastAsia"/>
          <w:szCs w:val="21"/>
        </w:rPr>
        <w:t xml:space="preserve">              </w:t>
      </w:r>
      <w:r w:rsidRPr="003842D2">
        <w:rPr>
          <w:rFonts w:eastAsiaTheme="minorEastAsia"/>
          <w:szCs w:val="21"/>
        </w:rPr>
        <w:t>D</w:t>
      </w:r>
      <w:r w:rsidRPr="003842D2">
        <w:rPr>
          <w:rFonts w:eastAsiaTheme="minorEastAsia" w:hAnsiTheme="minorEastAsia"/>
          <w:szCs w:val="21"/>
        </w:rPr>
        <w:t>．</w:t>
      </w:r>
      <w:r w:rsidR="00C1490D">
        <w:rPr>
          <w:rFonts w:eastAsiaTheme="minorEastAsia" w:hAnsiTheme="minorEastAsia" w:hint="eastAsia"/>
          <w:szCs w:val="21"/>
        </w:rPr>
        <w:t>合成有机物，释放能量</w:t>
      </w:r>
    </w:p>
    <w:p w:rsidR="00A44FA6" w:rsidRPr="003842D2" w:rsidRDefault="00EC67E2" w:rsidP="003F379F">
      <w:pPr>
        <w:rPr>
          <w:rFonts w:ascii="Times New Roman" w:eastAsiaTheme="minorEastAsia" w:hAnsi="Times New Roman"/>
          <w:szCs w:val="21"/>
        </w:rPr>
      </w:pPr>
      <w:r w:rsidRPr="003842D2">
        <w:rPr>
          <w:rFonts w:ascii="Times New Roman" w:eastAsiaTheme="minorEastAsia" w:hAnsi="Times New Roman"/>
          <w:szCs w:val="21"/>
        </w:rPr>
        <w:lastRenderedPageBreak/>
        <w:t>1</w:t>
      </w:r>
      <w:r w:rsidR="00936D95" w:rsidRPr="003842D2">
        <w:rPr>
          <w:rFonts w:ascii="Times New Roman" w:eastAsiaTheme="minorEastAsia" w:hAnsi="Times New Roman"/>
          <w:szCs w:val="21"/>
        </w:rPr>
        <w:t>2</w:t>
      </w:r>
      <w:r w:rsidR="00A44FA6" w:rsidRPr="003842D2">
        <w:rPr>
          <w:rFonts w:ascii="Times New Roman" w:eastAsiaTheme="minorEastAsia" w:hAnsiTheme="minorEastAsia"/>
          <w:szCs w:val="21"/>
        </w:rPr>
        <w:t>．下面是某植物的细胞有丝分裂图像，其中属于后期的是</w:t>
      </w:r>
    </w:p>
    <w:p w:rsidR="00A44FA6" w:rsidRPr="003842D2" w:rsidRDefault="003D0D9A" w:rsidP="003F379F">
      <w:pPr>
        <w:jc w:val="center"/>
        <w:rPr>
          <w:rFonts w:ascii="Times New Roman" w:eastAsiaTheme="minorEastAsia" w:hAnsi="Times New Roman"/>
          <w:szCs w:val="21"/>
        </w:rPr>
      </w:pPr>
      <w:r>
        <w:rPr>
          <w:rFonts w:ascii="Times New Roman" w:eastAsiaTheme="minorEastAsia" w:hAnsi="Times New Roman"/>
          <w:noProof/>
          <w:szCs w:val="21"/>
        </w:rPr>
        <w:pict>
          <v:shapetype id="_x0000_t202" coordsize="21600,21600" o:spt="202" path="m,l,21600r21600,l21600,xe">
            <v:stroke joinstyle="miter"/>
            <v:path gradientshapeok="t" o:connecttype="rect"/>
          </v:shapetype>
          <v:shape id="文本框 2" o:spid="_x0000_s2847" type="#_x0000_t202" style="position:absolute;left:0;text-align:left;margin-left:7.3pt;margin-top:72.35pt;width:343.05pt;height:24pt;z-index:2517079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Fz09FM5AgAATwQAAA4AAAAAAAAAAAAA&#10;AAAALgIAAGRycy9lMm9Eb2MueG1sUEsBAi0AFAAGAAgAAAAhAP0vMtbbAAAABQEAAA8AAAAAAAAA&#10;AAAAAAAAkwQAAGRycy9kb3ducmV2LnhtbFBLBQYAAAAABAAEAPMAAACbBQAAAAA=&#10;" strokecolor="white">
            <v:textbox>
              <w:txbxContent>
                <w:p w:rsidR="00AF7617" w:rsidRPr="00B8364F" w:rsidRDefault="00AF7617" w:rsidP="00A44FA6">
                  <w:pPr>
                    <w:ind w:firstLineChars="250" w:firstLine="525"/>
                    <w:rPr>
                      <w:szCs w:val="21"/>
                    </w:rPr>
                  </w:pPr>
                  <w:r w:rsidRPr="00C1490D">
                    <w:rPr>
                      <w:szCs w:val="21"/>
                    </w:rPr>
                    <w:t>A</w:t>
                  </w:r>
                  <w:r w:rsidRPr="00C1490D">
                    <w:rPr>
                      <w:rFonts w:hint="eastAsia"/>
                      <w:szCs w:val="21"/>
                    </w:rPr>
                    <w:t>．</w:t>
                  </w:r>
                  <w:r w:rsidRPr="00B8364F">
                    <w:rPr>
                      <w:szCs w:val="21"/>
                    </w:rPr>
                    <w:t xml:space="preserve">       </w:t>
                  </w:r>
                  <w:r w:rsidRPr="00B8364F">
                    <w:rPr>
                      <w:szCs w:val="21"/>
                    </w:rPr>
                    <w:tab/>
                    <w:t xml:space="preserve">  </w:t>
                  </w:r>
                  <w:r>
                    <w:rPr>
                      <w:rFonts w:hint="eastAsia"/>
                      <w:szCs w:val="21"/>
                    </w:rPr>
                    <w:t xml:space="preserve">    </w:t>
                  </w:r>
                  <w:r w:rsidRPr="00B8364F">
                    <w:rPr>
                      <w:szCs w:val="21"/>
                    </w:rPr>
                    <w:t>B</w:t>
                  </w:r>
                  <w:r w:rsidRPr="003F12ED">
                    <w:rPr>
                      <w:rFonts w:hint="eastAsia"/>
                      <w:szCs w:val="21"/>
                    </w:rPr>
                    <w:t>．</w:t>
                  </w:r>
                  <w:r w:rsidRPr="00B8364F">
                    <w:rPr>
                      <w:szCs w:val="21"/>
                    </w:rPr>
                    <w:t xml:space="preserve">              </w:t>
                  </w:r>
                  <w:r>
                    <w:rPr>
                      <w:rFonts w:hint="eastAsia"/>
                      <w:szCs w:val="21"/>
                    </w:rPr>
                    <w:t xml:space="preserve">  </w:t>
                  </w:r>
                  <w:r w:rsidRPr="00B8364F">
                    <w:rPr>
                      <w:szCs w:val="21"/>
                    </w:rPr>
                    <w:t xml:space="preserve"> C</w:t>
                  </w:r>
                  <w:r w:rsidRPr="003F12ED">
                    <w:rPr>
                      <w:rFonts w:hint="eastAsia"/>
                      <w:szCs w:val="21"/>
                    </w:rPr>
                    <w:t>．</w:t>
                  </w:r>
                  <w:r w:rsidRPr="00B8364F">
                    <w:rPr>
                      <w:szCs w:val="21"/>
                    </w:rPr>
                    <w:t xml:space="preserve">              </w:t>
                  </w:r>
                  <w:r>
                    <w:rPr>
                      <w:rFonts w:hint="eastAsia"/>
                      <w:szCs w:val="21"/>
                    </w:rPr>
                    <w:t xml:space="preserve">  </w:t>
                  </w:r>
                  <w:r w:rsidRPr="00B8364F">
                    <w:rPr>
                      <w:szCs w:val="21"/>
                    </w:rPr>
                    <w:t>D</w:t>
                  </w:r>
                  <w:r w:rsidRPr="003F12ED">
                    <w:rPr>
                      <w:rFonts w:hint="eastAsia"/>
                      <w:szCs w:val="21"/>
                    </w:rPr>
                    <w:t>．</w:t>
                  </w:r>
                </w:p>
                <w:p w:rsidR="00AF7617" w:rsidRDefault="00AF7617" w:rsidP="00A44FA6"/>
              </w:txbxContent>
            </v:textbox>
          </v:shape>
        </w:pict>
      </w:r>
      <w:r w:rsidR="00A44FA6" w:rsidRPr="003842D2">
        <w:rPr>
          <w:rFonts w:ascii="Times New Roman" w:eastAsiaTheme="minorEastAsia" w:hAnsi="Times New Roman"/>
          <w:noProof/>
          <w:szCs w:val="21"/>
        </w:rPr>
        <w:drawing>
          <wp:inline distT="0" distB="0" distL="0" distR="0">
            <wp:extent cx="4773930" cy="831215"/>
            <wp:effectExtent l="19050" t="0" r="7620" b="0"/>
            <wp:docPr id="3" name="图片 1" descr="细胞分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细胞分裂"/>
                    <pic:cNvPicPr>
                      <a:picLocks noChangeAspect="1" noChangeArrowheads="1"/>
                    </pic:cNvPicPr>
                  </pic:nvPicPr>
                  <pic:blipFill>
                    <a:blip r:embed="rId9" cstate="print"/>
                    <a:srcRect/>
                    <a:stretch>
                      <a:fillRect/>
                    </a:stretch>
                  </pic:blipFill>
                  <pic:spPr bwMode="auto">
                    <a:xfrm>
                      <a:off x="0" y="0"/>
                      <a:ext cx="4773930" cy="831215"/>
                    </a:xfrm>
                    <a:prstGeom prst="rect">
                      <a:avLst/>
                    </a:prstGeom>
                    <a:noFill/>
                    <a:ln w="9525">
                      <a:noFill/>
                      <a:miter lim="800000"/>
                      <a:headEnd/>
                      <a:tailEnd/>
                    </a:ln>
                  </pic:spPr>
                </pic:pic>
              </a:graphicData>
            </a:graphic>
          </wp:inline>
        </w:drawing>
      </w:r>
    </w:p>
    <w:p w:rsidR="00A44FA6" w:rsidRPr="003842D2" w:rsidRDefault="00A44FA6" w:rsidP="003F379F">
      <w:pPr>
        <w:pStyle w:val="a7"/>
        <w:spacing w:after="0"/>
        <w:rPr>
          <w:rFonts w:eastAsiaTheme="minorEastAsia"/>
          <w:szCs w:val="21"/>
        </w:rPr>
      </w:pPr>
    </w:p>
    <w:p w:rsidR="00A44FA6" w:rsidRPr="003842D2" w:rsidRDefault="00A44FA6" w:rsidP="003F379F">
      <w:pPr>
        <w:pStyle w:val="a7"/>
        <w:spacing w:after="0"/>
        <w:rPr>
          <w:rFonts w:eastAsiaTheme="minorEastAsia"/>
          <w:szCs w:val="21"/>
        </w:rPr>
      </w:pPr>
      <w:r w:rsidRPr="003842D2">
        <w:rPr>
          <w:rFonts w:eastAsiaTheme="minorEastAsia"/>
          <w:szCs w:val="21"/>
        </w:rPr>
        <w:t>1</w:t>
      </w:r>
      <w:r w:rsidR="00936D95" w:rsidRPr="003842D2">
        <w:rPr>
          <w:rFonts w:eastAsiaTheme="minorEastAsia"/>
          <w:szCs w:val="21"/>
        </w:rPr>
        <w:t>3</w:t>
      </w:r>
      <w:r w:rsidRPr="003842D2">
        <w:rPr>
          <w:rFonts w:eastAsiaTheme="minorEastAsia" w:hAnsiTheme="minorEastAsia"/>
          <w:szCs w:val="21"/>
        </w:rPr>
        <w:t>．与正常细胞相比，癌细胞</w:t>
      </w:r>
    </w:p>
    <w:p w:rsidR="00A44FA6" w:rsidRPr="003842D2" w:rsidRDefault="00A44FA6" w:rsidP="003F379F">
      <w:pPr>
        <w:pStyle w:val="a6"/>
        <w:ind w:firstLine="420"/>
        <w:rPr>
          <w:rFonts w:ascii="Times New Roman" w:eastAsiaTheme="minorEastAsia" w:hAnsi="Times New Roman"/>
        </w:rPr>
      </w:pPr>
      <w:r w:rsidRPr="003842D2">
        <w:rPr>
          <w:rFonts w:ascii="Times New Roman" w:eastAsiaTheme="minorEastAsia" w:hAnsi="Times New Roman"/>
        </w:rPr>
        <w:t>A</w:t>
      </w:r>
      <w:r w:rsidRPr="003842D2">
        <w:rPr>
          <w:rFonts w:ascii="Times New Roman" w:eastAsiaTheme="minorEastAsia" w:hAnsiTheme="minorEastAsia"/>
        </w:rPr>
        <w:t>．不再分裂</w:t>
      </w:r>
      <w:r w:rsidRPr="003842D2">
        <w:rPr>
          <w:rFonts w:ascii="Times New Roman" w:eastAsiaTheme="minorEastAsia" w:hAnsi="Times New Roman"/>
        </w:rPr>
        <w:t xml:space="preserve">      B</w:t>
      </w:r>
      <w:r w:rsidRPr="003842D2">
        <w:rPr>
          <w:rFonts w:ascii="Times New Roman" w:eastAsiaTheme="minorEastAsia" w:hAnsiTheme="minorEastAsia"/>
        </w:rPr>
        <w:t>．呼吸作用降低</w:t>
      </w:r>
      <w:r w:rsidRPr="003842D2">
        <w:rPr>
          <w:rFonts w:ascii="Times New Roman" w:eastAsiaTheme="minorEastAsia" w:hAnsi="Times New Roman"/>
        </w:rPr>
        <w:t xml:space="preserve">      C</w:t>
      </w:r>
      <w:r w:rsidRPr="003842D2">
        <w:rPr>
          <w:rFonts w:ascii="Times New Roman" w:eastAsiaTheme="minorEastAsia" w:hAnsiTheme="minorEastAsia"/>
        </w:rPr>
        <w:t>．可以无限增殖</w:t>
      </w:r>
      <w:r w:rsidR="00B62ECA" w:rsidRPr="003842D2">
        <w:rPr>
          <w:rFonts w:ascii="Times New Roman" w:eastAsiaTheme="minorEastAsia" w:hAnsi="Times New Roman"/>
        </w:rPr>
        <w:t xml:space="preserve">     </w:t>
      </w:r>
      <w:r w:rsidRPr="003842D2">
        <w:rPr>
          <w:rFonts w:ascii="Times New Roman" w:eastAsiaTheme="minorEastAsia" w:hAnsi="Times New Roman"/>
        </w:rPr>
        <w:t>D</w:t>
      </w:r>
      <w:r w:rsidRPr="003842D2">
        <w:rPr>
          <w:rFonts w:ascii="Times New Roman" w:eastAsiaTheme="minorEastAsia" w:hAnsiTheme="minorEastAsia"/>
        </w:rPr>
        <w:t>．水分减少</w:t>
      </w:r>
    </w:p>
    <w:p w:rsidR="00DD2903" w:rsidRPr="003842D2" w:rsidRDefault="00DD2903" w:rsidP="003F379F">
      <w:pPr>
        <w:rPr>
          <w:rFonts w:ascii="Times New Roman" w:eastAsiaTheme="minorEastAsia" w:hAnsi="Times New Roman"/>
          <w:szCs w:val="21"/>
        </w:rPr>
      </w:pPr>
      <w:r w:rsidRPr="003842D2">
        <w:rPr>
          <w:rFonts w:ascii="Times New Roman" w:eastAsiaTheme="minorEastAsia" w:hAnsi="Times New Roman"/>
          <w:szCs w:val="21"/>
        </w:rPr>
        <w:t>1</w:t>
      </w:r>
      <w:r w:rsidR="00936D95" w:rsidRPr="003842D2">
        <w:rPr>
          <w:rFonts w:ascii="Times New Roman" w:eastAsiaTheme="minorEastAsia" w:hAnsi="Times New Roman"/>
          <w:szCs w:val="21"/>
        </w:rPr>
        <w:t>4</w:t>
      </w:r>
      <w:r w:rsidR="001767D4" w:rsidRPr="003842D2">
        <w:rPr>
          <w:rFonts w:ascii="Times New Roman" w:eastAsiaTheme="minorEastAsia" w:hAnsiTheme="minorEastAsia"/>
          <w:szCs w:val="21"/>
        </w:rPr>
        <w:t>．</w:t>
      </w:r>
      <w:r w:rsidR="00EF705F" w:rsidRPr="003842D2">
        <w:rPr>
          <w:rFonts w:ascii="Times New Roman" w:eastAsiaTheme="minorEastAsia" w:hAnsiTheme="minorEastAsia"/>
          <w:szCs w:val="21"/>
        </w:rPr>
        <w:t>受精卵经多次分裂产生形态、结构和功能不同的细胞，发生这种差异的过程称为</w:t>
      </w:r>
    </w:p>
    <w:p w:rsidR="00DD2903" w:rsidRPr="003842D2" w:rsidRDefault="00DD2903"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．细胞癌变</w:t>
      </w:r>
      <w:r w:rsidRPr="003842D2">
        <w:rPr>
          <w:rFonts w:ascii="Times New Roman" w:eastAsiaTheme="minorEastAsia" w:hAnsi="Times New Roman"/>
          <w:szCs w:val="21"/>
        </w:rPr>
        <w:t xml:space="preserve">    </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B</w:t>
      </w:r>
      <w:r w:rsidRPr="003842D2">
        <w:rPr>
          <w:rFonts w:ascii="Times New Roman" w:eastAsiaTheme="minorEastAsia" w:hAnsiTheme="minorEastAsia"/>
          <w:szCs w:val="21"/>
        </w:rPr>
        <w:t>．细胞分化</w:t>
      </w:r>
      <w:r w:rsidRPr="003842D2">
        <w:rPr>
          <w:rFonts w:ascii="Times New Roman" w:eastAsiaTheme="minorEastAsia" w:hAnsi="Times New Roman"/>
          <w:szCs w:val="21"/>
        </w:rPr>
        <w:t xml:space="preserve">   </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C</w:t>
      </w:r>
      <w:r w:rsidRPr="003842D2">
        <w:rPr>
          <w:rFonts w:ascii="Times New Roman" w:eastAsiaTheme="minorEastAsia" w:hAnsiTheme="minorEastAsia"/>
          <w:szCs w:val="21"/>
        </w:rPr>
        <w:t>．细胞衰老</w:t>
      </w:r>
      <w:r w:rsidRPr="003842D2">
        <w:rPr>
          <w:rFonts w:ascii="Times New Roman" w:eastAsiaTheme="minorEastAsia" w:hAnsi="Times New Roman"/>
          <w:szCs w:val="21"/>
        </w:rPr>
        <w:t xml:space="preserve">    </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．细胞凋亡</w:t>
      </w:r>
    </w:p>
    <w:p w:rsidR="00EC67E2" w:rsidRPr="003842D2" w:rsidRDefault="00EC67E2" w:rsidP="003F379F">
      <w:pPr>
        <w:rPr>
          <w:rFonts w:ascii="Times New Roman" w:eastAsiaTheme="minorEastAsia" w:hAnsi="Times New Roman"/>
          <w:szCs w:val="21"/>
        </w:rPr>
      </w:pPr>
      <w:r w:rsidRPr="003842D2">
        <w:rPr>
          <w:rFonts w:ascii="Times New Roman" w:eastAsiaTheme="minorEastAsia" w:hAnsi="Times New Roman"/>
          <w:szCs w:val="21"/>
        </w:rPr>
        <w:t>1</w:t>
      </w:r>
      <w:r w:rsidR="00936D95" w:rsidRPr="003842D2">
        <w:rPr>
          <w:rFonts w:ascii="Times New Roman" w:eastAsiaTheme="minorEastAsia" w:hAnsi="Times New Roman"/>
          <w:szCs w:val="21"/>
        </w:rPr>
        <w:t>5</w:t>
      </w:r>
      <w:r w:rsidRPr="003842D2">
        <w:rPr>
          <w:rFonts w:ascii="Times New Roman" w:eastAsiaTheme="minorEastAsia" w:hAnsiTheme="minorEastAsia"/>
          <w:szCs w:val="21"/>
        </w:rPr>
        <w:t>．杂合紫花豌豆自交，后代同时出现紫花和白花，这种现象在遗传学上称为</w:t>
      </w:r>
    </w:p>
    <w:p w:rsidR="00EC67E2" w:rsidRPr="003842D2" w:rsidRDefault="00EC67E2"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．表现型</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B</w:t>
      </w:r>
      <w:r w:rsidRPr="003842D2">
        <w:rPr>
          <w:rFonts w:ascii="Times New Roman" w:eastAsiaTheme="minorEastAsia" w:hAnsiTheme="minorEastAsia"/>
          <w:szCs w:val="21"/>
        </w:rPr>
        <w:t>．基因型</w:t>
      </w:r>
      <w:r w:rsidRPr="003842D2">
        <w:rPr>
          <w:rFonts w:ascii="Times New Roman" w:eastAsiaTheme="minorEastAsia" w:hAnsi="Times New Roman"/>
          <w:szCs w:val="21"/>
        </w:rPr>
        <w:t xml:space="preserve">       </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 xml:space="preserve"> C</w:t>
      </w:r>
      <w:r w:rsidRPr="003842D2">
        <w:rPr>
          <w:rFonts w:ascii="Times New Roman" w:eastAsiaTheme="minorEastAsia" w:hAnsiTheme="minorEastAsia"/>
          <w:szCs w:val="21"/>
        </w:rPr>
        <w:t>．性状分离</w:t>
      </w:r>
      <w:r w:rsidRPr="003842D2">
        <w:rPr>
          <w:rFonts w:ascii="Times New Roman" w:eastAsiaTheme="minorEastAsia" w:hAnsi="Times New Roman"/>
          <w:szCs w:val="21"/>
        </w:rPr>
        <w:t xml:space="preserve">    </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．伴性遗传</w:t>
      </w:r>
    </w:p>
    <w:p w:rsidR="00EC67E2" w:rsidRPr="003842D2" w:rsidRDefault="00EC67E2" w:rsidP="003F379F">
      <w:pPr>
        <w:rPr>
          <w:rFonts w:ascii="Times New Roman" w:eastAsiaTheme="minorEastAsia" w:hAnsi="Times New Roman"/>
          <w:szCs w:val="21"/>
        </w:rPr>
      </w:pPr>
      <w:r w:rsidRPr="003842D2">
        <w:rPr>
          <w:rFonts w:ascii="Times New Roman" w:eastAsiaTheme="minorEastAsia" w:hAnsi="Times New Roman"/>
          <w:szCs w:val="21"/>
        </w:rPr>
        <w:t>1</w:t>
      </w:r>
      <w:r w:rsidR="00936D95" w:rsidRPr="003842D2">
        <w:rPr>
          <w:rFonts w:ascii="Times New Roman" w:eastAsiaTheme="minorEastAsia" w:hAnsi="Times New Roman"/>
          <w:szCs w:val="21"/>
        </w:rPr>
        <w:t>6</w:t>
      </w:r>
      <w:r w:rsidRPr="003842D2">
        <w:rPr>
          <w:rFonts w:ascii="Times New Roman" w:eastAsiaTheme="minorEastAsia" w:hAnsiTheme="minorEastAsia"/>
          <w:szCs w:val="21"/>
        </w:rPr>
        <w:t>．下列有关叙述中，正确的是</w:t>
      </w:r>
    </w:p>
    <w:p w:rsidR="00EC67E2" w:rsidRPr="003842D2" w:rsidRDefault="00EC67E2"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．兔的白毛与黑毛、狗的长毛与卷毛都是相对性状</w:t>
      </w:r>
    </w:p>
    <w:p w:rsidR="00EC67E2" w:rsidRPr="003842D2" w:rsidRDefault="00EC67E2"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B</w:t>
      </w:r>
      <w:r w:rsidRPr="003842D2">
        <w:rPr>
          <w:rFonts w:ascii="Times New Roman" w:eastAsiaTheme="minorEastAsia" w:hAnsiTheme="minorEastAsia"/>
          <w:szCs w:val="21"/>
        </w:rPr>
        <w:t>．隐性性状是指生物体不能表现出来的性状</w:t>
      </w:r>
    </w:p>
    <w:p w:rsidR="00EC67E2" w:rsidRPr="003842D2" w:rsidRDefault="00EC67E2"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C</w:t>
      </w:r>
      <w:r w:rsidRPr="003842D2">
        <w:rPr>
          <w:rFonts w:ascii="Times New Roman" w:eastAsiaTheme="minorEastAsia" w:hAnsiTheme="minorEastAsia"/>
          <w:szCs w:val="21"/>
        </w:rPr>
        <w:t>．杂合子的自交后代中不会出现纯合子</w:t>
      </w:r>
    </w:p>
    <w:p w:rsidR="00EC67E2" w:rsidRPr="003842D2" w:rsidRDefault="00EC67E2"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D</w:t>
      </w:r>
      <w:r w:rsidRPr="003842D2">
        <w:rPr>
          <w:rFonts w:ascii="Times New Roman" w:eastAsiaTheme="minorEastAsia" w:hAnsiTheme="minorEastAsia"/>
          <w:szCs w:val="21"/>
        </w:rPr>
        <w:t>．表现型相同的生物，基因型不一定相同</w:t>
      </w:r>
    </w:p>
    <w:p w:rsidR="00EC67E2" w:rsidRPr="003842D2" w:rsidRDefault="00936D95" w:rsidP="003F379F">
      <w:pPr>
        <w:pStyle w:val="a7"/>
        <w:spacing w:after="0"/>
        <w:jc w:val="left"/>
        <w:rPr>
          <w:rFonts w:eastAsiaTheme="minorEastAsia"/>
          <w:szCs w:val="21"/>
        </w:rPr>
      </w:pPr>
      <w:r w:rsidRPr="003842D2">
        <w:rPr>
          <w:rFonts w:eastAsiaTheme="minorEastAsia"/>
          <w:szCs w:val="21"/>
        </w:rPr>
        <w:t>17</w:t>
      </w:r>
      <w:r w:rsidRPr="003842D2">
        <w:rPr>
          <w:rFonts w:eastAsiaTheme="minorEastAsia" w:hAnsiTheme="minorEastAsia"/>
          <w:szCs w:val="21"/>
        </w:rPr>
        <w:t>．</w:t>
      </w:r>
      <w:r w:rsidR="00EC67E2" w:rsidRPr="003842D2">
        <w:rPr>
          <w:rFonts w:eastAsiaTheme="minorEastAsia" w:hAnsiTheme="minorEastAsia"/>
          <w:szCs w:val="21"/>
        </w:rPr>
        <w:t>基因分离定律</w:t>
      </w:r>
      <w:r w:rsidR="00F953E2" w:rsidRPr="003842D2">
        <w:rPr>
          <w:rFonts w:eastAsiaTheme="minorEastAsia" w:hAnsiTheme="minorEastAsia"/>
          <w:szCs w:val="21"/>
        </w:rPr>
        <w:t>的</w:t>
      </w:r>
      <w:r w:rsidR="00EC67E2" w:rsidRPr="003842D2">
        <w:rPr>
          <w:rFonts w:eastAsiaTheme="minorEastAsia" w:hAnsiTheme="minorEastAsia"/>
          <w:szCs w:val="21"/>
        </w:rPr>
        <w:t>实质是</w:t>
      </w:r>
    </w:p>
    <w:p w:rsidR="00EC67E2" w:rsidRPr="003842D2" w:rsidRDefault="00F953E2" w:rsidP="003F379F">
      <w:pPr>
        <w:pStyle w:val="a7"/>
        <w:spacing w:after="0"/>
        <w:ind w:firstLineChars="200" w:firstLine="420"/>
        <w:jc w:val="left"/>
        <w:rPr>
          <w:rFonts w:eastAsiaTheme="minorEastAsia"/>
          <w:szCs w:val="21"/>
        </w:rPr>
      </w:pPr>
      <w:r w:rsidRPr="003842D2">
        <w:rPr>
          <w:rFonts w:eastAsiaTheme="minorEastAsia"/>
          <w:szCs w:val="21"/>
        </w:rPr>
        <w:t>A</w:t>
      </w:r>
      <w:r w:rsidRPr="003842D2">
        <w:rPr>
          <w:rFonts w:eastAsiaTheme="minorEastAsia" w:hAnsiTheme="minorEastAsia"/>
          <w:szCs w:val="21"/>
        </w:rPr>
        <w:t>．</w:t>
      </w:r>
      <w:r w:rsidRPr="002D2F53">
        <w:rPr>
          <w:rFonts w:asciiTheme="minorEastAsia" w:hAnsiTheme="minorEastAsia" w:hint="eastAsia"/>
          <w:szCs w:val="21"/>
        </w:rPr>
        <w:t>子二代出现性状分离</w:t>
      </w:r>
    </w:p>
    <w:p w:rsidR="00EC67E2" w:rsidRPr="003842D2" w:rsidRDefault="00F953E2" w:rsidP="003F379F">
      <w:pPr>
        <w:pStyle w:val="a7"/>
        <w:spacing w:after="0"/>
        <w:ind w:firstLineChars="200" w:firstLine="420"/>
        <w:jc w:val="left"/>
        <w:rPr>
          <w:rFonts w:eastAsiaTheme="minorEastAsia"/>
          <w:szCs w:val="21"/>
        </w:rPr>
      </w:pPr>
      <w:r w:rsidRPr="003842D2">
        <w:rPr>
          <w:rFonts w:eastAsiaTheme="minorEastAsia"/>
          <w:szCs w:val="21"/>
        </w:rPr>
        <w:t>B</w:t>
      </w:r>
      <w:r w:rsidRPr="003842D2">
        <w:rPr>
          <w:rFonts w:eastAsiaTheme="minorEastAsia" w:hAnsiTheme="minorEastAsia"/>
          <w:szCs w:val="21"/>
        </w:rPr>
        <w:t>．</w:t>
      </w:r>
      <w:r w:rsidRPr="002D2F53">
        <w:rPr>
          <w:rFonts w:asciiTheme="minorEastAsia" w:hAnsiTheme="minorEastAsia" w:hint="eastAsia"/>
          <w:szCs w:val="21"/>
        </w:rPr>
        <w:t>子二代性状的分离比为3：1</w:t>
      </w:r>
    </w:p>
    <w:p w:rsidR="00EC67E2" w:rsidRPr="003842D2" w:rsidRDefault="00F953E2" w:rsidP="003F379F">
      <w:pPr>
        <w:pStyle w:val="a7"/>
        <w:spacing w:after="0"/>
        <w:ind w:firstLineChars="200" w:firstLine="420"/>
        <w:jc w:val="left"/>
        <w:rPr>
          <w:rFonts w:eastAsiaTheme="minorEastAsia"/>
          <w:szCs w:val="21"/>
        </w:rPr>
      </w:pPr>
      <w:r w:rsidRPr="003842D2">
        <w:rPr>
          <w:rFonts w:eastAsiaTheme="minorEastAsia"/>
          <w:szCs w:val="21"/>
        </w:rPr>
        <w:t>C</w:t>
      </w:r>
      <w:r w:rsidRPr="003842D2">
        <w:rPr>
          <w:rFonts w:eastAsiaTheme="minorEastAsia" w:hAnsiTheme="minorEastAsia"/>
          <w:szCs w:val="21"/>
        </w:rPr>
        <w:t>．</w:t>
      </w:r>
      <w:r w:rsidRPr="002D2F53">
        <w:rPr>
          <w:rFonts w:asciiTheme="minorEastAsia" w:hAnsiTheme="minorEastAsia" w:hint="eastAsia"/>
          <w:szCs w:val="21"/>
        </w:rPr>
        <w:t>测交后代性状的分离比为3：1</w:t>
      </w:r>
    </w:p>
    <w:p w:rsidR="00EC67E2" w:rsidRPr="003842D2" w:rsidRDefault="00F953E2" w:rsidP="00F953E2">
      <w:pPr>
        <w:pStyle w:val="a7"/>
        <w:spacing w:after="0"/>
        <w:ind w:firstLineChars="200" w:firstLine="420"/>
        <w:jc w:val="left"/>
        <w:rPr>
          <w:rFonts w:eastAsiaTheme="minorEastAsia"/>
          <w:szCs w:val="21"/>
        </w:rPr>
      </w:pPr>
      <w:r w:rsidRPr="003842D2">
        <w:rPr>
          <w:rFonts w:eastAsiaTheme="minorEastAsia"/>
          <w:szCs w:val="21"/>
        </w:rPr>
        <w:t>D</w:t>
      </w:r>
      <w:r w:rsidRPr="003842D2">
        <w:rPr>
          <w:rFonts w:eastAsiaTheme="minorEastAsia" w:hAnsiTheme="minorEastAsia"/>
          <w:szCs w:val="21"/>
        </w:rPr>
        <w:t>．</w:t>
      </w:r>
      <w:r w:rsidRPr="002D2F53">
        <w:rPr>
          <w:rFonts w:asciiTheme="minorEastAsia" w:hAnsiTheme="minorEastAsia" w:hint="eastAsia"/>
          <w:szCs w:val="21"/>
        </w:rPr>
        <w:t>等位基因随同源染色体的分开而分离</w:t>
      </w:r>
      <w:r w:rsidR="00EC67E2" w:rsidRPr="003842D2">
        <w:rPr>
          <w:rFonts w:eastAsiaTheme="minorEastAsia"/>
          <w:szCs w:val="21"/>
        </w:rPr>
        <w:t xml:space="preserve">                                               </w:t>
      </w:r>
    </w:p>
    <w:p w:rsidR="00936D95" w:rsidRPr="003842D2" w:rsidRDefault="00936D95" w:rsidP="003F379F">
      <w:pPr>
        <w:pStyle w:val="a7"/>
        <w:spacing w:after="0"/>
        <w:jc w:val="left"/>
        <w:rPr>
          <w:rFonts w:eastAsiaTheme="minorEastAsia"/>
          <w:szCs w:val="21"/>
        </w:rPr>
      </w:pPr>
      <w:r w:rsidRPr="003842D2">
        <w:rPr>
          <w:rFonts w:eastAsiaTheme="minorEastAsia"/>
          <w:szCs w:val="21"/>
        </w:rPr>
        <w:t>18</w:t>
      </w:r>
      <w:r w:rsidRPr="003842D2">
        <w:rPr>
          <w:rFonts w:eastAsiaTheme="minorEastAsia" w:hAnsiTheme="minorEastAsia"/>
          <w:szCs w:val="21"/>
        </w:rPr>
        <w:t>．下列各项中</w:t>
      </w:r>
      <w:r w:rsidRPr="003842D2">
        <w:rPr>
          <w:rFonts w:eastAsiaTheme="minorEastAsia" w:hAnsiTheme="minorEastAsia"/>
          <w:szCs w:val="21"/>
          <w:em w:val="dot"/>
        </w:rPr>
        <w:t>不能</w:t>
      </w:r>
      <w:r w:rsidRPr="003842D2">
        <w:rPr>
          <w:rFonts w:eastAsiaTheme="minorEastAsia" w:hAnsiTheme="minorEastAsia"/>
          <w:szCs w:val="21"/>
        </w:rPr>
        <w:t>根据测交结果判断的是</w:t>
      </w:r>
    </w:p>
    <w:p w:rsidR="00936D95" w:rsidRPr="003842D2" w:rsidRDefault="00936D95" w:rsidP="003F379F">
      <w:pPr>
        <w:pStyle w:val="a7"/>
        <w:spacing w:after="0"/>
        <w:ind w:firstLineChars="200" w:firstLine="420"/>
        <w:jc w:val="left"/>
        <w:rPr>
          <w:rFonts w:eastAsiaTheme="minorEastAsia"/>
          <w:szCs w:val="21"/>
        </w:rPr>
      </w:pPr>
      <w:r w:rsidRPr="003842D2">
        <w:rPr>
          <w:rFonts w:eastAsiaTheme="minorEastAsia"/>
          <w:szCs w:val="21"/>
        </w:rPr>
        <w:t>A</w:t>
      </w:r>
      <w:r w:rsidRPr="003842D2">
        <w:rPr>
          <w:rFonts w:eastAsiaTheme="minorEastAsia" w:hAnsiTheme="minorEastAsia"/>
          <w:szCs w:val="21"/>
        </w:rPr>
        <w:t>．被测个体的基因型</w:t>
      </w:r>
      <w:r w:rsidRPr="003842D2">
        <w:rPr>
          <w:rFonts w:eastAsiaTheme="minorEastAsia"/>
          <w:szCs w:val="21"/>
        </w:rPr>
        <w:tab/>
        <w:t xml:space="preserve">               B</w:t>
      </w:r>
      <w:r w:rsidRPr="003842D2">
        <w:rPr>
          <w:rFonts w:eastAsiaTheme="minorEastAsia" w:hAnsiTheme="minorEastAsia"/>
          <w:szCs w:val="21"/>
        </w:rPr>
        <w:t>．相对性状的显隐性</w:t>
      </w:r>
      <w:r w:rsidRPr="003842D2">
        <w:rPr>
          <w:rFonts w:eastAsiaTheme="minorEastAsia"/>
          <w:szCs w:val="21"/>
        </w:rPr>
        <w:tab/>
      </w:r>
    </w:p>
    <w:p w:rsidR="00936D95" w:rsidRPr="003842D2" w:rsidRDefault="00936D95" w:rsidP="003F379F">
      <w:pPr>
        <w:pStyle w:val="a7"/>
        <w:spacing w:after="0"/>
        <w:ind w:firstLineChars="200" w:firstLine="420"/>
        <w:jc w:val="left"/>
        <w:rPr>
          <w:rFonts w:eastAsiaTheme="minorEastAsia"/>
          <w:szCs w:val="21"/>
        </w:rPr>
      </w:pPr>
      <w:r w:rsidRPr="003842D2">
        <w:rPr>
          <w:rFonts w:eastAsiaTheme="minorEastAsia"/>
          <w:szCs w:val="21"/>
        </w:rPr>
        <w:t>C</w:t>
      </w:r>
      <w:r w:rsidRPr="003842D2">
        <w:rPr>
          <w:rFonts w:eastAsiaTheme="minorEastAsia" w:hAnsiTheme="minorEastAsia"/>
          <w:szCs w:val="21"/>
        </w:rPr>
        <w:t>．被测个体产生的配子种类</w:t>
      </w:r>
      <w:r w:rsidRPr="003842D2">
        <w:rPr>
          <w:rFonts w:eastAsiaTheme="minorEastAsia"/>
          <w:szCs w:val="21"/>
        </w:rPr>
        <w:t xml:space="preserve">          D</w:t>
      </w:r>
      <w:r w:rsidRPr="003842D2">
        <w:rPr>
          <w:rFonts w:eastAsiaTheme="minorEastAsia" w:hAnsiTheme="minorEastAsia"/>
          <w:szCs w:val="21"/>
        </w:rPr>
        <w:t>．被测个体产生的配子比例</w:t>
      </w:r>
    </w:p>
    <w:p w:rsidR="00936D95" w:rsidRPr="003842D2" w:rsidRDefault="00936D95" w:rsidP="003F379F">
      <w:pPr>
        <w:rPr>
          <w:rFonts w:ascii="Times New Roman" w:eastAsiaTheme="minorEastAsia" w:hAnsi="Times New Roman"/>
          <w:szCs w:val="21"/>
        </w:rPr>
      </w:pPr>
      <w:r w:rsidRPr="003842D2">
        <w:rPr>
          <w:rFonts w:ascii="Times New Roman" w:eastAsiaTheme="minorEastAsia" w:hAnsi="Times New Roman"/>
          <w:szCs w:val="21"/>
        </w:rPr>
        <w:t>19</w:t>
      </w:r>
      <w:r w:rsidRPr="003842D2">
        <w:rPr>
          <w:rFonts w:ascii="Times New Roman" w:eastAsiaTheme="minorEastAsia" w:hAnsiTheme="minorEastAsia"/>
          <w:szCs w:val="21"/>
        </w:rPr>
        <w:t>．孟德尔对分离现象的原因提出了假说，下列</w:t>
      </w:r>
      <w:r w:rsidRPr="003842D2">
        <w:rPr>
          <w:rFonts w:ascii="Times New Roman" w:eastAsiaTheme="minorEastAsia" w:hAnsiTheme="minorEastAsia"/>
          <w:szCs w:val="21"/>
          <w:em w:val="dot"/>
        </w:rPr>
        <w:t>不属于</w:t>
      </w:r>
      <w:r w:rsidRPr="003842D2">
        <w:rPr>
          <w:rFonts w:ascii="Times New Roman" w:eastAsiaTheme="minorEastAsia" w:hAnsiTheme="minorEastAsia"/>
          <w:szCs w:val="21"/>
        </w:rPr>
        <w:t>该假说内容的是</w:t>
      </w:r>
    </w:p>
    <w:p w:rsidR="00936D95" w:rsidRPr="003842D2" w:rsidRDefault="00936D95"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．生物的性状是由遗传因子决定的</w:t>
      </w:r>
      <w:r w:rsidR="00B62ECA" w:rsidRPr="003842D2">
        <w:rPr>
          <w:rFonts w:ascii="Times New Roman" w:eastAsiaTheme="minorEastAsia" w:hAnsi="Times New Roman"/>
          <w:szCs w:val="21"/>
        </w:rPr>
        <w:tab/>
        <w:t xml:space="preserve">   </w:t>
      </w:r>
      <w:r w:rsidRPr="003842D2">
        <w:rPr>
          <w:rFonts w:ascii="Times New Roman" w:eastAsiaTheme="minorEastAsia" w:hAnsi="Times New Roman"/>
          <w:szCs w:val="21"/>
        </w:rPr>
        <w:t>B</w:t>
      </w:r>
      <w:r w:rsidRPr="003842D2">
        <w:rPr>
          <w:rFonts w:ascii="Times New Roman" w:eastAsiaTheme="minorEastAsia" w:hAnsiTheme="minorEastAsia"/>
          <w:szCs w:val="21"/>
        </w:rPr>
        <w:t>．遗传因子在体细胞</w:t>
      </w:r>
      <w:r w:rsidR="00811149">
        <w:rPr>
          <w:rFonts w:ascii="Times New Roman" w:eastAsiaTheme="minorEastAsia" w:hAnsiTheme="minorEastAsia" w:hint="eastAsia"/>
          <w:szCs w:val="21"/>
        </w:rPr>
        <w:t>中</w:t>
      </w:r>
      <w:r w:rsidRPr="003842D2">
        <w:rPr>
          <w:rFonts w:ascii="Times New Roman" w:eastAsiaTheme="minorEastAsia" w:hAnsiTheme="minorEastAsia"/>
          <w:szCs w:val="21"/>
        </w:rPr>
        <w:t>成对存在</w:t>
      </w:r>
    </w:p>
    <w:p w:rsidR="00936D95" w:rsidRPr="003842D2" w:rsidRDefault="00936D95"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C</w:t>
      </w:r>
      <w:r w:rsidRPr="003842D2">
        <w:rPr>
          <w:rFonts w:ascii="Times New Roman" w:eastAsiaTheme="minorEastAsia" w:hAnsiTheme="minorEastAsia"/>
          <w:szCs w:val="21"/>
        </w:rPr>
        <w:t>．雌雄配子的结合叫受精作用</w:t>
      </w:r>
      <w:r w:rsidRPr="003842D2">
        <w:rPr>
          <w:rFonts w:ascii="Times New Roman" w:eastAsiaTheme="minorEastAsia" w:hAnsi="Times New Roman"/>
          <w:szCs w:val="21"/>
        </w:rPr>
        <w:t xml:space="preserve">     </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．受精时雌雄配子的结合是随机的</w:t>
      </w:r>
    </w:p>
    <w:p w:rsidR="009B2481" w:rsidRPr="003842D2" w:rsidRDefault="00936D95" w:rsidP="003F379F">
      <w:pPr>
        <w:ind w:left="420" w:hangingChars="200" w:hanging="420"/>
        <w:jc w:val="left"/>
        <w:rPr>
          <w:rFonts w:ascii="Times New Roman" w:eastAsiaTheme="minorEastAsia" w:hAnsi="Times New Roman"/>
          <w:szCs w:val="21"/>
        </w:rPr>
      </w:pPr>
      <w:r w:rsidRPr="003842D2">
        <w:rPr>
          <w:rFonts w:ascii="Times New Roman" w:eastAsiaTheme="minorEastAsia" w:hAnsi="Times New Roman"/>
          <w:szCs w:val="21"/>
        </w:rPr>
        <w:t>20</w:t>
      </w:r>
      <w:r w:rsidR="009B2481" w:rsidRPr="003842D2">
        <w:rPr>
          <w:rFonts w:ascii="Times New Roman" w:eastAsiaTheme="minorEastAsia" w:hAnsi="Times New Roman"/>
          <w:szCs w:val="21"/>
        </w:rPr>
        <w:t xml:space="preserve">. </w:t>
      </w:r>
      <w:r w:rsidR="009B2481" w:rsidRPr="003842D2">
        <w:rPr>
          <w:rFonts w:ascii="Times New Roman" w:eastAsiaTheme="minorEastAsia" w:hAnsiTheme="minorEastAsia"/>
          <w:szCs w:val="21"/>
        </w:rPr>
        <w:t>对基因型为</w:t>
      </w:r>
      <w:r w:rsidR="009B2481" w:rsidRPr="003842D2">
        <w:rPr>
          <w:rFonts w:ascii="Times New Roman" w:eastAsiaTheme="minorEastAsia" w:hAnsi="Times New Roman"/>
          <w:szCs w:val="21"/>
        </w:rPr>
        <w:t>AaBb</w:t>
      </w:r>
      <w:r w:rsidR="009B2481" w:rsidRPr="003842D2">
        <w:rPr>
          <w:rFonts w:ascii="Times New Roman" w:eastAsiaTheme="minorEastAsia" w:hAnsiTheme="minorEastAsia"/>
          <w:szCs w:val="21"/>
        </w:rPr>
        <w:t>（</w:t>
      </w:r>
      <w:r w:rsidRPr="003842D2">
        <w:rPr>
          <w:rFonts w:ascii="Times New Roman" w:eastAsiaTheme="minorEastAsia" w:hAnsiTheme="minorEastAsia"/>
          <w:szCs w:val="21"/>
        </w:rPr>
        <w:t>两对基因分别位于两对同源染色体上</w:t>
      </w:r>
      <w:r w:rsidR="009B2481" w:rsidRPr="003842D2">
        <w:rPr>
          <w:rFonts w:ascii="Times New Roman" w:eastAsiaTheme="minorEastAsia" w:hAnsiTheme="minorEastAsia"/>
          <w:szCs w:val="21"/>
        </w:rPr>
        <w:t>）的个体进行测交，其后代的基因型种类有</w:t>
      </w:r>
    </w:p>
    <w:p w:rsidR="009B2481" w:rsidRPr="003842D2" w:rsidRDefault="009B2481" w:rsidP="003F379F">
      <w:pPr>
        <w:ind w:firstLineChars="200" w:firstLine="420"/>
        <w:jc w:val="left"/>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w:t>
      </w:r>
      <w:r w:rsidR="007E233E" w:rsidRPr="003842D2">
        <w:rPr>
          <w:rFonts w:ascii="Times New Roman" w:eastAsiaTheme="minorEastAsia" w:hAnsi="Times New Roman"/>
          <w:szCs w:val="21"/>
        </w:rPr>
        <w:t>1</w:t>
      </w:r>
      <w:r w:rsidRPr="003842D2">
        <w:rPr>
          <w:rFonts w:ascii="Times New Roman" w:eastAsiaTheme="minorEastAsia" w:hAnsiTheme="minorEastAsia"/>
          <w:szCs w:val="21"/>
        </w:rPr>
        <w:t>种</w:t>
      </w:r>
      <w:r w:rsidRPr="003842D2">
        <w:rPr>
          <w:rFonts w:ascii="Times New Roman" w:eastAsiaTheme="minorEastAsia" w:hAnsi="Times New Roman"/>
          <w:szCs w:val="21"/>
        </w:rPr>
        <w:t xml:space="preserve">          B</w:t>
      </w:r>
      <w:r w:rsidRPr="003842D2">
        <w:rPr>
          <w:rFonts w:ascii="Times New Roman" w:eastAsiaTheme="minorEastAsia" w:hAnsiTheme="minorEastAsia"/>
          <w:szCs w:val="21"/>
        </w:rPr>
        <w:t>．</w:t>
      </w:r>
      <w:r w:rsidR="007E233E" w:rsidRPr="003842D2">
        <w:rPr>
          <w:rFonts w:ascii="Times New Roman" w:eastAsiaTheme="minorEastAsia" w:hAnsi="Times New Roman"/>
          <w:szCs w:val="21"/>
        </w:rPr>
        <w:t>2</w:t>
      </w:r>
      <w:r w:rsidRPr="003842D2">
        <w:rPr>
          <w:rFonts w:ascii="Times New Roman" w:eastAsiaTheme="minorEastAsia" w:hAnsiTheme="minorEastAsia"/>
          <w:szCs w:val="21"/>
        </w:rPr>
        <w:t>种</w:t>
      </w:r>
      <w:r w:rsidRPr="003842D2">
        <w:rPr>
          <w:rFonts w:ascii="Times New Roman" w:eastAsiaTheme="minorEastAsia" w:hAnsi="Times New Roman"/>
          <w:szCs w:val="21"/>
        </w:rPr>
        <w:t xml:space="preserve">            C</w:t>
      </w:r>
      <w:r w:rsidRPr="003842D2">
        <w:rPr>
          <w:rFonts w:ascii="Times New Roman" w:eastAsiaTheme="minorEastAsia" w:hAnsiTheme="minorEastAsia"/>
          <w:szCs w:val="21"/>
        </w:rPr>
        <w:t>．</w:t>
      </w:r>
      <w:r w:rsidR="007E233E" w:rsidRPr="003842D2">
        <w:rPr>
          <w:rFonts w:ascii="Times New Roman" w:eastAsiaTheme="minorEastAsia" w:hAnsi="Times New Roman"/>
          <w:szCs w:val="21"/>
        </w:rPr>
        <w:t>3</w:t>
      </w:r>
      <w:r w:rsidRPr="003842D2">
        <w:rPr>
          <w:rFonts w:ascii="Times New Roman" w:eastAsiaTheme="minorEastAsia" w:hAnsiTheme="minorEastAsia"/>
          <w:szCs w:val="21"/>
        </w:rPr>
        <w:t>种</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w:t>
      </w:r>
      <w:r w:rsidR="007E233E" w:rsidRPr="003842D2">
        <w:rPr>
          <w:rFonts w:ascii="Times New Roman" w:eastAsiaTheme="minorEastAsia" w:hAnsi="Times New Roman"/>
          <w:szCs w:val="21"/>
        </w:rPr>
        <w:t>4</w:t>
      </w:r>
      <w:r w:rsidRPr="003842D2">
        <w:rPr>
          <w:rFonts w:ascii="Times New Roman" w:eastAsiaTheme="minorEastAsia" w:hAnsiTheme="minorEastAsia"/>
          <w:szCs w:val="21"/>
        </w:rPr>
        <w:t>种</w:t>
      </w:r>
    </w:p>
    <w:p w:rsidR="009B2481" w:rsidRPr="003842D2" w:rsidRDefault="00936D95" w:rsidP="003F379F">
      <w:pPr>
        <w:ind w:left="420" w:hangingChars="200" w:hanging="420"/>
        <w:jc w:val="left"/>
        <w:rPr>
          <w:rFonts w:ascii="Times New Roman" w:eastAsiaTheme="minorEastAsia" w:hAnsi="Times New Roman"/>
          <w:szCs w:val="21"/>
        </w:rPr>
      </w:pPr>
      <w:r w:rsidRPr="003842D2">
        <w:rPr>
          <w:rFonts w:ascii="Times New Roman" w:eastAsiaTheme="minorEastAsia" w:hAnsi="Times New Roman"/>
          <w:szCs w:val="21"/>
        </w:rPr>
        <w:t>21</w:t>
      </w:r>
      <w:r w:rsidR="009B2481" w:rsidRPr="003842D2">
        <w:rPr>
          <w:rFonts w:ascii="Times New Roman" w:eastAsiaTheme="minorEastAsia" w:hAnsi="Times New Roman"/>
          <w:szCs w:val="21"/>
        </w:rPr>
        <w:t xml:space="preserve">. </w:t>
      </w:r>
      <w:r w:rsidR="009B2481" w:rsidRPr="003842D2">
        <w:rPr>
          <w:rFonts w:ascii="Times New Roman" w:eastAsiaTheme="minorEastAsia" w:hAnsiTheme="minorEastAsia"/>
          <w:szCs w:val="21"/>
        </w:rPr>
        <w:t>人的卵原细胞中有</w:t>
      </w:r>
      <w:r w:rsidR="009B2481" w:rsidRPr="003842D2">
        <w:rPr>
          <w:rFonts w:ascii="Times New Roman" w:eastAsiaTheme="minorEastAsia" w:hAnsi="Times New Roman"/>
          <w:szCs w:val="21"/>
        </w:rPr>
        <w:t>46</w:t>
      </w:r>
      <w:r w:rsidR="009B2481" w:rsidRPr="003842D2">
        <w:rPr>
          <w:rFonts w:ascii="Times New Roman" w:eastAsiaTheme="minorEastAsia" w:hAnsiTheme="minorEastAsia"/>
          <w:szCs w:val="21"/>
        </w:rPr>
        <w:t>个染色体。在减数第一次分裂形成四分体时，细胞内同源染色体、姐妹染色单体、</w:t>
      </w:r>
      <w:r w:rsidR="009B2481" w:rsidRPr="003842D2">
        <w:rPr>
          <w:rFonts w:ascii="Times New Roman" w:eastAsiaTheme="minorEastAsia" w:hAnsi="Times New Roman"/>
          <w:szCs w:val="21"/>
        </w:rPr>
        <w:t>DNA</w:t>
      </w:r>
      <w:r w:rsidR="009B2481" w:rsidRPr="003842D2">
        <w:rPr>
          <w:rFonts w:ascii="Times New Roman" w:eastAsiaTheme="minorEastAsia" w:hAnsiTheme="minorEastAsia"/>
          <w:szCs w:val="21"/>
        </w:rPr>
        <w:t>分子的数目依次为</w:t>
      </w:r>
      <w:r w:rsidR="009B2481" w:rsidRPr="003842D2">
        <w:rPr>
          <w:rFonts w:ascii="Times New Roman" w:eastAsiaTheme="minorEastAsia" w:hAnsi="Times New Roman"/>
          <w:szCs w:val="21"/>
        </w:rPr>
        <w:t xml:space="preserve"> </w:t>
      </w:r>
    </w:p>
    <w:p w:rsidR="009B2481" w:rsidRPr="003842D2" w:rsidRDefault="009B2481" w:rsidP="003F379F">
      <w:pPr>
        <w:ind w:firstLineChars="200" w:firstLine="420"/>
        <w:jc w:val="left"/>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w:t>
      </w:r>
      <w:r w:rsidRPr="003842D2">
        <w:rPr>
          <w:rFonts w:ascii="Times New Roman" w:eastAsiaTheme="minorEastAsia" w:hAnsi="Times New Roman"/>
          <w:szCs w:val="21"/>
        </w:rPr>
        <w:t>23</w:t>
      </w:r>
      <w:r w:rsidRPr="003842D2">
        <w:rPr>
          <w:rFonts w:ascii="Times New Roman" w:eastAsiaTheme="minorEastAsia" w:hAnsiTheme="minorEastAsia"/>
          <w:szCs w:val="21"/>
        </w:rPr>
        <w:t>对、</w:t>
      </w:r>
      <w:r w:rsidRPr="003842D2">
        <w:rPr>
          <w:rFonts w:ascii="Times New Roman" w:eastAsiaTheme="minorEastAsia" w:hAnsi="Times New Roman"/>
          <w:szCs w:val="21"/>
        </w:rPr>
        <w:t>46</w:t>
      </w:r>
      <w:r w:rsidRPr="003842D2">
        <w:rPr>
          <w:rFonts w:ascii="Times New Roman" w:eastAsiaTheme="minorEastAsia" w:hAnsiTheme="minorEastAsia"/>
          <w:szCs w:val="21"/>
        </w:rPr>
        <w:t>个、</w:t>
      </w:r>
      <w:r w:rsidRPr="003842D2">
        <w:rPr>
          <w:rFonts w:ascii="Times New Roman" w:eastAsiaTheme="minorEastAsia" w:hAnsi="Times New Roman"/>
          <w:szCs w:val="21"/>
        </w:rPr>
        <w:t>92</w:t>
      </w:r>
      <w:r w:rsidRPr="003842D2">
        <w:rPr>
          <w:rFonts w:ascii="Times New Roman" w:eastAsiaTheme="minorEastAsia" w:hAnsiTheme="minorEastAsia"/>
          <w:szCs w:val="21"/>
        </w:rPr>
        <w:t>个</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B</w:t>
      </w:r>
      <w:r w:rsidRPr="003842D2">
        <w:rPr>
          <w:rFonts w:ascii="Times New Roman" w:eastAsiaTheme="minorEastAsia" w:hAnsiTheme="minorEastAsia"/>
          <w:szCs w:val="21"/>
        </w:rPr>
        <w:t>．</w:t>
      </w:r>
      <w:r w:rsidRPr="003842D2">
        <w:rPr>
          <w:rFonts w:ascii="Times New Roman" w:eastAsiaTheme="minorEastAsia" w:hAnsi="Times New Roman"/>
          <w:szCs w:val="21"/>
        </w:rPr>
        <w:t>46</w:t>
      </w:r>
      <w:r w:rsidRPr="003842D2">
        <w:rPr>
          <w:rFonts w:ascii="Times New Roman" w:eastAsiaTheme="minorEastAsia" w:hAnsiTheme="minorEastAsia"/>
          <w:szCs w:val="21"/>
        </w:rPr>
        <w:t>对、</w:t>
      </w:r>
      <w:r w:rsidRPr="003842D2">
        <w:rPr>
          <w:rFonts w:ascii="Times New Roman" w:eastAsiaTheme="minorEastAsia" w:hAnsi="Times New Roman"/>
          <w:szCs w:val="21"/>
        </w:rPr>
        <w:t>46</w:t>
      </w:r>
      <w:r w:rsidRPr="003842D2">
        <w:rPr>
          <w:rFonts w:ascii="Times New Roman" w:eastAsiaTheme="minorEastAsia" w:hAnsiTheme="minorEastAsia"/>
          <w:szCs w:val="21"/>
        </w:rPr>
        <w:t>个、</w:t>
      </w:r>
      <w:r w:rsidRPr="003842D2">
        <w:rPr>
          <w:rFonts w:ascii="Times New Roman" w:eastAsiaTheme="minorEastAsia" w:hAnsi="Times New Roman"/>
          <w:szCs w:val="21"/>
        </w:rPr>
        <w:t>92</w:t>
      </w:r>
      <w:r w:rsidRPr="003842D2">
        <w:rPr>
          <w:rFonts w:ascii="Times New Roman" w:eastAsiaTheme="minorEastAsia" w:hAnsiTheme="minorEastAsia"/>
          <w:szCs w:val="21"/>
        </w:rPr>
        <w:t>个</w:t>
      </w:r>
    </w:p>
    <w:p w:rsidR="009B2481" w:rsidRPr="003842D2" w:rsidRDefault="009B2481" w:rsidP="003F379F">
      <w:pPr>
        <w:ind w:firstLineChars="200" w:firstLine="420"/>
        <w:jc w:val="left"/>
        <w:rPr>
          <w:rFonts w:ascii="Times New Roman" w:eastAsiaTheme="minorEastAsia" w:hAnsi="Times New Roman"/>
          <w:szCs w:val="21"/>
        </w:rPr>
      </w:pPr>
      <w:r w:rsidRPr="003842D2">
        <w:rPr>
          <w:rFonts w:ascii="Times New Roman" w:eastAsiaTheme="minorEastAsia" w:hAnsi="Times New Roman"/>
          <w:szCs w:val="21"/>
        </w:rPr>
        <w:t>C</w:t>
      </w:r>
      <w:r w:rsidRPr="003842D2">
        <w:rPr>
          <w:rFonts w:ascii="Times New Roman" w:eastAsiaTheme="minorEastAsia" w:hAnsiTheme="minorEastAsia"/>
          <w:szCs w:val="21"/>
        </w:rPr>
        <w:t>．</w:t>
      </w:r>
      <w:r w:rsidRPr="003842D2">
        <w:rPr>
          <w:rFonts w:ascii="Times New Roman" w:eastAsiaTheme="minorEastAsia" w:hAnsi="Times New Roman"/>
          <w:szCs w:val="21"/>
        </w:rPr>
        <w:t>23</w:t>
      </w:r>
      <w:r w:rsidRPr="003842D2">
        <w:rPr>
          <w:rFonts w:ascii="Times New Roman" w:eastAsiaTheme="minorEastAsia" w:hAnsiTheme="minorEastAsia"/>
          <w:szCs w:val="21"/>
        </w:rPr>
        <w:t>对、</w:t>
      </w:r>
      <w:r w:rsidRPr="003842D2">
        <w:rPr>
          <w:rFonts w:ascii="Times New Roman" w:eastAsiaTheme="minorEastAsia" w:hAnsi="Times New Roman"/>
          <w:szCs w:val="21"/>
        </w:rPr>
        <w:t>92</w:t>
      </w:r>
      <w:r w:rsidRPr="003842D2">
        <w:rPr>
          <w:rFonts w:ascii="Times New Roman" w:eastAsiaTheme="minorEastAsia" w:hAnsiTheme="minorEastAsia"/>
          <w:szCs w:val="21"/>
        </w:rPr>
        <w:t>个、</w:t>
      </w:r>
      <w:r w:rsidRPr="003842D2">
        <w:rPr>
          <w:rFonts w:ascii="Times New Roman" w:eastAsiaTheme="minorEastAsia" w:hAnsi="Times New Roman"/>
          <w:szCs w:val="21"/>
        </w:rPr>
        <w:t>92</w:t>
      </w:r>
      <w:r w:rsidRPr="003842D2">
        <w:rPr>
          <w:rFonts w:ascii="Times New Roman" w:eastAsiaTheme="minorEastAsia" w:hAnsiTheme="minorEastAsia"/>
          <w:szCs w:val="21"/>
        </w:rPr>
        <w:t>个</w:t>
      </w:r>
      <w:r w:rsidRPr="003842D2">
        <w:rPr>
          <w:rFonts w:ascii="Times New Roman" w:eastAsiaTheme="minorEastAsia" w:hAnsi="Times New Roman"/>
          <w:szCs w:val="21"/>
        </w:rPr>
        <w:t xml:space="preserve">               D</w:t>
      </w:r>
      <w:r w:rsidRPr="003842D2">
        <w:rPr>
          <w:rFonts w:ascii="Times New Roman" w:eastAsiaTheme="minorEastAsia" w:hAnsiTheme="minorEastAsia"/>
          <w:szCs w:val="21"/>
        </w:rPr>
        <w:t>．</w:t>
      </w:r>
      <w:r w:rsidRPr="003842D2">
        <w:rPr>
          <w:rFonts w:ascii="Times New Roman" w:eastAsiaTheme="minorEastAsia" w:hAnsi="Times New Roman"/>
          <w:szCs w:val="21"/>
        </w:rPr>
        <w:t>46</w:t>
      </w:r>
      <w:r w:rsidRPr="003842D2">
        <w:rPr>
          <w:rFonts w:ascii="Times New Roman" w:eastAsiaTheme="minorEastAsia" w:hAnsiTheme="minorEastAsia"/>
          <w:szCs w:val="21"/>
        </w:rPr>
        <w:t>对、</w:t>
      </w:r>
      <w:r w:rsidRPr="003842D2">
        <w:rPr>
          <w:rFonts w:ascii="Times New Roman" w:eastAsiaTheme="minorEastAsia" w:hAnsi="Times New Roman"/>
          <w:szCs w:val="21"/>
        </w:rPr>
        <w:t>23</w:t>
      </w:r>
      <w:r w:rsidRPr="003842D2">
        <w:rPr>
          <w:rFonts w:ascii="Times New Roman" w:eastAsiaTheme="minorEastAsia" w:hAnsiTheme="minorEastAsia"/>
          <w:szCs w:val="21"/>
        </w:rPr>
        <w:t>个、</w:t>
      </w:r>
      <w:r w:rsidRPr="003842D2">
        <w:rPr>
          <w:rFonts w:ascii="Times New Roman" w:eastAsiaTheme="minorEastAsia" w:hAnsi="Times New Roman"/>
          <w:szCs w:val="21"/>
        </w:rPr>
        <w:t>46</w:t>
      </w:r>
      <w:r w:rsidRPr="003842D2">
        <w:rPr>
          <w:rFonts w:ascii="Times New Roman" w:eastAsiaTheme="minorEastAsia" w:hAnsiTheme="minorEastAsia"/>
          <w:szCs w:val="21"/>
        </w:rPr>
        <w:t>个</w:t>
      </w:r>
    </w:p>
    <w:p w:rsidR="00B62ECA" w:rsidRPr="003842D2" w:rsidRDefault="00936D95" w:rsidP="003F379F">
      <w:pPr>
        <w:rPr>
          <w:rFonts w:ascii="Times New Roman" w:eastAsiaTheme="minorEastAsia" w:hAnsi="Times New Roman"/>
          <w:szCs w:val="21"/>
        </w:rPr>
      </w:pPr>
      <w:r w:rsidRPr="003842D2">
        <w:rPr>
          <w:rFonts w:ascii="Times New Roman" w:eastAsiaTheme="minorEastAsia" w:hAnsi="Times New Roman"/>
          <w:szCs w:val="21"/>
        </w:rPr>
        <w:t>22</w:t>
      </w:r>
      <w:r w:rsidRPr="003842D2">
        <w:rPr>
          <w:rFonts w:ascii="Times New Roman" w:eastAsiaTheme="minorEastAsia" w:hAnsiTheme="minorEastAsia"/>
          <w:szCs w:val="21"/>
        </w:rPr>
        <w:t>．进行有性生殖的生物，对维持其前后代体细胞中染色体数目恒定起重要作用的生理</w:t>
      </w:r>
      <w:r w:rsidR="00B62ECA" w:rsidRPr="003842D2">
        <w:rPr>
          <w:rFonts w:ascii="Times New Roman" w:eastAsiaTheme="minorEastAsia" w:hAnsi="Times New Roman"/>
          <w:szCs w:val="21"/>
        </w:rPr>
        <w:t xml:space="preserve"> </w:t>
      </w:r>
    </w:p>
    <w:p w:rsidR="00936D95" w:rsidRPr="003842D2" w:rsidRDefault="00B62ECA" w:rsidP="003F379F">
      <w:pPr>
        <w:rPr>
          <w:rFonts w:ascii="Times New Roman" w:eastAsiaTheme="minorEastAsia" w:hAnsi="Times New Roman"/>
          <w:szCs w:val="21"/>
        </w:rPr>
      </w:pPr>
      <w:r w:rsidRPr="003842D2">
        <w:rPr>
          <w:rFonts w:ascii="Times New Roman" w:eastAsiaTheme="minorEastAsia" w:hAnsi="Times New Roman"/>
          <w:szCs w:val="21"/>
        </w:rPr>
        <w:t xml:space="preserve">    </w:t>
      </w:r>
      <w:r w:rsidR="00936D95" w:rsidRPr="003842D2">
        <w:rPr>
          <w:rFonts w:ascii="Times New Roman" w:eastAsiaTheme="minorEastAsia" w:hAnsiTheme="minorEastAsia"/>
          <w:szCs w:val="21"/>
        </w:rPr>
        <w:t>活动是</w:t>
      </w:r>
    </w:p>
    <w:p w:rsidR="00936D95" w:rsidRPr="003842D2" w:rsidRDefault="00936D95" w:rsidP="003F379F">
      <w:pPr>
        <w:pStyle w:val="a6"/>
        <w:ind w:firstLine="420"/>
        <w:rPr>
          <w:rFonts w:ascii="Times New Roman" w:eastAsiaTheme="minorEastAsia" w:hAnsi="Times New Roman"/>
        </w:rPr>
      </w:pPr>
      <w:r w:rsidRPr="003842D2">
        <w:rPr>
          <w:rFonts w:ascii="Times New Roman" w:eastAsiaTheme="minorEastAsia" w:hAnsi="Times New Roman"/>
        </w:rPr>
        <w:lastRenderedPageBreak/>
        <w:t>A</w:t>
      </w:r>
      <w:r w:rsidRPr="003842D2">
        <w:rPr>
          <w:rFonts w:ascii="Times New Roman" w:eastAsiaTheme="minorEastAsia" w:hAnsiTheme="minorEastAsia"/>
        </w:rPr>
        <w:t>．有丝分裂与受精作用</w:t>
      </w:r>
      <w:r w:rsidR="00B62ECA" w:rsidRPr="003842D2">
        <w:rPr>
          <w:rFonts w:ascii="Times New Roman" w:eastAsiaTheme="minorEastAsia" w:hAnsi="Times New Roman"/>
        </w:rPr>
        <w:t xml:space="preserve">               </w:t>
      </w:r>
      <w:r w:rsidRPr="003842D2">
        <w:rPr>
          <w:rFonts w:ascii="Times New Roman" w:eastAsiaTheme="minorEastAsia" w:hAnsi="Times New Roman"/>
        </w:rPr>
        <w:t>B</w:t>
      </w:r>
      <w:r w:rsidRPr="003842D2">
        <w:rPr>
          <w:rFonts w:ascii="Times New Roman" w:eastAsiaTheme="minorEastAsia" w:hAnsiTheme="minorEastAsia"/>
        </w:rPr>
        <w:t>．细胞增殖与细胞分化</w:t>
      </w:r>
    </w:p>
    <w:p w:rsidR="00936D95" w:rsidRPr="003842D2" w:rsidRDefault="00936D95" w:rsidP="003F379F">
      <w:pPr>
        <w:pStyle w:val="a6"/>
        <w:ind w:firstLine="420"/>
        <w:rPr>
          <w:rFonts w:ascii="Times New Roman" w:eastAsiaTheme="minorEastAsia" w:hAnsi="Times New Roman"/>
        </w:rPr>
      </w:pPr>
      <w:r w:rsidRPr="003842D2">
        <w:rPr>
          <w:rFonts w:ascii="Times New Roman" w:eastAsiaTheme="minorEastAsia" w:hAnsi="Times New Roman"/>
        </w:rPr>
        <w:t>C</w:t>
      </w:r>
      <w:r w:rsidRPr="003842D2">
        <w:rPr>
          <w:rFonts w:ascii="Times New Roman" w:eastAsiaTheme="minorEastAsia" w:hAnsiTheme="minorEastAsia"/>
        </w:rPr>
        <w:t>．减数分裂与有丝分裂</w:t>
      </w:r>
      <w:r w:rsidRPr="003842D2">
        <w:rPr>
          <w:rFonts w:ascii="Times New Roman" w:eastAsiaTheme="minorEastAsia" w:hAnsi="Times New Roman"/>
        </w:rPr>
        <w:t xml:space="preserve">               D</w:t>
      </w:r>
      <w:r w:rsidRPr="003842D2">
        <w:rPr>
          <w:rFonts w:ascii="Times New Roman" w:eastAsiaTheme="minorEastAsia" w:hAnsiTheme="minorEastAsia"/>
        </w:rPr>
        <w:t>．减数分裂与受精作用</w:t>
      </w:r>
    </w:p>
    <w:p w:rsidR="00B62ECA" w:rsidRPr="003842D2" w:rsidRDefault="00936D95" w:rsidP="003F379F">
      <w:pPr>
        <w:rPr>
          <w:rFonts w:ascii="Times New Roman" w:eastAsiaTheme="minorEastAsia" w:hAnsi="Times New Roman"/>
          <w:szCs w:val="21"/>
        </w:rPr>
      </w:pPr>
      <w:r w:rsidRPr="003842D2">
        <w:rPr>
          <w:rFonts w:ascii="Times New Roman" w:eastAsiaTheme="minorEastAsia" w:hAnsi="Times New Roman"/>
          <w:szCs w:val="21"/>
        </w:rPr>
        <w:t>23</w:t>
      </w:r>
      <w:r w:rsidR="009B2481" w:rsidRPr="003842D2">
        <w:rPr>
          <w:rFonts w:ascii="Times New Roman" w:eastAsiaTheme="minorEastAsia" w:hAnsiTheme="minorEastAsia"/>
          <w:szCs w:val="21"/>
        </w:rPr>
        <w:t>．艾弗里通过肺炎双球菌体外转化实验发现，使无毒的</w:t>
      </w:r>
      <w:r w:rsidR="009B2481" w:rsidRPr="003842D2">
        <w:rPr>
          <w:rFonts w:ascii="Times New Roman" w:eastAsiaTheme="minorEastAsia" w:hAnsi="Times New Roman"/>
          <w:szCs w:val="21"/>
        </w:rPr>
        <w:t>R</w:t>
      </w:r>
      <w:r w:rsidR="009B2481" w:rsidRPr="003842D2">
        <w:rPr>
          <w:rFonts w:ascii="Times New Roman" w:eastAsiaTheme="minorEastAsia" w:hAnsiTheme="minorEastAsia"/>
          <w:szCs w:val="21"/>
        </w:rPr>
        <w:t>型细菌转化为有毒的</w:t>
      </w:r>
      <w:r w:rsidR="009B2481" w:rsidRPr="003842D2">
        <w:rPr>
          <w:rFonts w:ascii="Times New Roman" w:eastAsiaTheme="minorEastAsia" w:hAnsi="Times New Roman"/>
          <w:szCs w:val="21"/>
        </w:rPr>
        <w:t>S</w:t>
      </w:r>
      <w:r w:rsidR="009B2481" w:rsidRPr="003842D2">
        <w:rPr>
          <w:rFonts w:ascii="Times New Roman" w:eastAsiaTheme="minorEastAsia" w:hAnsiTheme="minorEastAsia"/>
          <w:szCs w:val="21"/>
        </w:rPr>
        <w:t>型细</w:t>
      </w:r>
    </w:p>
    <w:p w:rsidR="009B2481" w:rsidRPr="003842D2" w:rsidRDefault="00B62ECA" w:rsidP="003F379F">
      <w:pPr>
        <w:rPr>
          <w:rFonts w:ascii="Times New Roman" w:eastAsiaTheme="minorEastAsia" w:hAnsi="Times New Roman"/>
          <w:szCs w:val="21"/>
        </w:rPr>
      </w:pPr>
      <w:r w:rsidRPr="003842D2">
        <w:rPr>
          <w:rFonts w:ascii="Times New Roman" w:eastAsiaTheme="minorEastAsia" w:hAnsi="Times New Roman"/>
          <w:szCs w:val="21"/>
        </w:rPr>
        <w:t xml:space="preserve">    </w:t>
      </w:r>
      <w:r w:rsidR="009B2481" w:rsidRPr="003842D2">
        <w:rPr>
          <w:rFonts w:ascii="Times New Roman" w:eastAsiaTheme="minorEastAsia" w:hAnsiTheme="minorEastAsia"/>
          <w:szCs w:val="21"/>
        </w:rPr>
        <w:t>菌的物质是</w:t>
      </w:r>
    </w:p>
    <w:p w:rsidR="009B2481" w:rsidRPr="003842D2" w:rsidRDefault="009B2481"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w:t>
      </w:r>
      <w:r w:rsidRPr="003842D2">
        <w:rPr>
          <w:rFonts w:ascii="Times New Roman" w:eastAsiaTheme="minorEastAsia" w:hAnsi="Times New Roman"/>
          <w:szCs w:val="21"/>
        </w:rPr>
        <w:t xml:space="preserve">RNA        </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B</w:t>
      </w:r>
      <w:r w:rsidRPr="003842D2">
        <w:rPr>
          <w:rFonts w:ascii="Times New Roman" w:eastAsiaTheme="minorEastAsia" w:hAnsiTheme="minorEastAsia"/>
          <w:szCs w:val="21"/>
        </w:rPr>
        <w:t>．蛋白质</w:t>
      </w:r>
      <w:r w:rsidRPr="003842D2">
        <w:rPr>
          <w:rFonts w:ascii="Times New Roman" w:eastAsiaTheme="minorEastAsia" w:hAnsi="Times New Roman"/>
          <w:szCs w:val="21"/>
        </w:rPr>
        <w:t xml:space="preserve">      </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C</w:t>
      </w:r>
      <w:r w:rsidRPr="003842D2">
        <w:rPr>
          <w:rFonts w:ascii="Times New Roman" w:eastAsiaTheme="minorEastAsia" w:hAnsiTheme="minorEastAsia"/>
          <w:szCs w:val="21"/>
        </w:rPr>
        <w:t>．多糖</w:t>
      </w:r>
      <w:r w:rsidRPr="003842D2">
        <w:rPr>
          <w:rFonts w:ascii="Times New Roman" w:eastAsiaTheme="minorEastAsia" w:hAnsi="Times New Roman"/>
          <w:szCs w:val="21"/>
        </w:rPr>
        <w:t xml:space="preserve">  </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 xml:space="preserve"> D</w:t>
      </w:r>
      <w:r w:rsidRPr="003842D2">
        <w:rPr>
          <w:rFonts w:ascii="Times New Roman" w:eastAsiaTheme="minorEastAsia" w:hAnsiTheme="minorEastAsia"/>
          <w:szCs w:val="21"/>
        </w:rPr>
        <w:t>．</w:t>
      </w:r>
      <w:r w:rsidRPr="003842D2">
        <w:rPr>
          <w:rFonts w:ascii="Times New Roman" w:eastAsiaTheme="minorEastAsia" w:hAnsi="Times New Roman"/>
          <w:szCs w:val="21"/>
        </w:rPr>
        <w:t>DNA</w:t>
      </w:r>
    </w:p>
    <w:p w:rsidR="00EC67E2" w:rsidRPr="003842D2" w:rsidRDefault="00936D95" w:rsidP="003F379F">
      <w:pPr>
        <w:pStyle w:val="a7"/>
        <w:spacing w:after="0"/>
        <w:jc w:val="left"/>
        <w:rPr>
          <w:rFonts w:eastAsiaTheme="minorEastAsia"/>
          <w:szCs w:val="21"/>
        </w:rPr>
      </w:pPr>
      <w:r w:rsidRPr="003842D2">
        <w:rPr>
          <w:rFonts w:eastAsiaTheme="minorEastAsia"/>
          <w:szCs w:val="21"/>
        </w:rPr>
        <w:t>2</w:t>
      </w:r>
      <w:r w:rsidR="00EC67E2" w:rsidRPr="003842D2">
        <w:rPr>
          <w:rFonts w:eastAsiaTheme="minorEastAsia"/>
          <w:szCs w:val="21"/>
        </w:rPr>
        <w:t xml:space="preserve">4. </w:t>
      </w:r>
      <w:r w:rsidR="00EC67E2" w:rsidRPr="003842D2">
        <w:rPr>
          <w:rFonts w:eastAsiaTheme="minorEastAsia" w:hAnsiTheme="minorEastAsia"/>
          <w:szCs w:val="21"/>
        </w:rPr>
        <w:t>下列物质的层次关系由大到小的是</w:t>
      </w:r>
    </w:p>
    <w:p w:rsidR="00EC67E2" w:rsidRPr="003842D2" w:rsidRDefault="00EC67E2" w:rsidP="003F379F">
      <w:pPr>
        <w:pStyle w:val="a7"/>
        <w:spacing w:after="0"/>
        <w:ind w:firstLineChars="200" w:firstLine="420"/>
        <w:jc w:val="left"/>
        <w:rPr>
          <w:rFonts w:eastAsiaTheme="minorEastAsia"/>
          <w:szCs w:val="21"/>
        </w:rPr>
      </w:pPr>
      <w:r w:rsidRPr="003842D2">
        <w:rPr>
          <w:rFonts w:eastAsiaTheme="minorEastAsia"/>
          <w:szCs w:val="21"/>
        </w:rPr>
        <w:t>A</w:t>
      </w:r>
      <w:r w:rsidRPr="003842D2">
        <w:rPr>
          <w:rFonts w:eastAsiaTheme="minorEastAsia" w:hAnsiTheme="minorEastAsia"/>
          <w:szCs w:val="21"/>
        </w:rPr>
        <w:t>．染色体</w:t>
      </w:r>
      <w:r w:rsidRPr="003842D2">
        <w:rPr>
          <w:rFonts w:eastAsiaTheme="minorEastAsia"/>
          <w:szCs w:val="21"/>
        </w:rPr>
        <w:t>→DNA→</w:t>
      </w:r>
      <w:r w:rsidRPr="003842D2">
        <w:rPr>
          <w:rFonts w:eastAsiaTheme="minorEastAsia" w:hAnsiTheme="minorEastAsia"/>
          <w:szCs w:val="21"/>
        </w:rPr>
        <w:t>基因</w:t>
      </w:r>
      <w:r w:rsidRPr="003842D2">
        <w:rPr>
          <w:rFonts w:eastAsiaTheme="minorEastAsia"/>
          <w:szCs w:val="21"/>
        </w:rPr>
        <w:t>→</w:t>
      </w:r>
      <w:r w:rsidRPr="003842D2">
        <w:rPr>
          <w:rFonts w:eastAsiaTheme="minorEastAsia" w:hAnsiTheme="minorEastAsia"/>
          <w:szCs w:val="21"/>
        </w:rPr>
        <w:t>脱氧核苷酸</w:t>
      </w:r>
      <w:r w:rsidRPr="003842D2">
        <w:rPr>
          <w:rFonts w:eastAsiaTheme="minorEastAsia"/>
          <w:szCs w:val="21"/>
        </w:rPr>
        <w:t xml:space="preserve">   </w:t>
      </w:r>
      <w:r w:rsidR="00B62ECA" w:rsidRPr="003842D2">
        <w:rPr>
          <w:rFonts w:eastAsiaTheme="minorEastAsia"/>
          <w:szCs w:val="21"/>
        </w:rPr>
        <w:t xml:space="preserve"> </w:t>
      </w:r>
      <w:r w:rsidRPr="003842D2">
        <w:rPr>
          <w:rFonts w:eastAsiaTheme="minorEastAsia"/>
          <w:szCs w:val="21"/>
        </w:rPr>
        <w:t>B</w:t>
      </w:r>
      <w:r w:rsidRPr="003842D2">
        <w:rPr>
          <w:rFonts w:eastAsiaTheme="minorEastAsia" w:hAnsiTheme="minorEastAsia"/>
          <w:szCs w:val="21"/>
        </w:rPr>
        <w:t>．染色体</w:t>
      </w:r>
      <w:r w:rsidRPr="003842D2">
        <w:rPr>
          <w:rFonts w:eastAsiaTheme="minorEastAsia"/>
          <w:szCs w:val="21"/>
        </w:rPr>
        <w:t>→DNA→</w:t>
      </w:r>
      <w:r w:rsidRPr="003842D2">
        <w:rPr>
          <w:rFonts w:eastAsiaTheme="minorEastAsia" w:hAnsiTheme="minorEastAsia"/>
          <w:szCs w:val="21"/>
        </w:rPr>
        <w:t>脱氧核苷酸</w:t>
      </w:r>
      <w:r w:rsidRPr="003842D2">
        <w:rPr>
          <w:rFonts w:eastAsiaTheme="minorEastAsia"/>
          <w:szCs w:val="21"/>
        </w:rPr>
        <w:t>→</w:t>
      </w:r>
      <w:r w:rsidRPr="003842D2">
        <w:rPr>
          <w:rFonts w:eastAsiaTheme="minorEastAsia" w:hAnsiTheme="minorEastAsia"/>
          <w:szCs w:val="21"/>
        </w:rPr>
        <w:t>基因</w:t>
      </w:r>
    </w:p>
    <w:p w:rsidR="00EC67E2" w:rsidRPr="003842D2" w:rsidRDefault="00EC67E2" w:rsidP="003F379F">
      <w:pPr>
        <w:pStyle w:val="a7"/>
        <w:spacing w:after="0"/>
        <w:ind w:firstLineChars="200" w:firstLine="420"/>
        <w:jc w:val="left"/>
        <w:rPr>
          <w:rFonts w:eastAsiaTheme="minorEastAsia"/>
          <w:szCs w:val="21"/>
        </w:rPr>
      </w:pPr>
      <w:r w:rsidRPr="003842D2">
        <w:rPr>
          <w:rFonts w:eastAsiaTheme="minorEastAsia"/>
          <w:szCs w:val="21"/>
        </w:rPr>
        <w:t>C</w:t>
      </w:r>
      <w:r w:rsidRPr="003842D2">
        <w:rPr>
          <w:rFonts w:eastAsiaTheme="minorEastAsia" w:hAnsiTheme="minorEastAsia"/>
          <w:szCs w:val="21"/>
        </w:rPr>
        <w:t>．染色体</w:t>
      </w:r>
      <w:r w:rsidRPr="003842D2">
        <w:rPr>
          <w:rFonts w:eastAsiaTheme="minorEastAsia"/>
          <w:szCs w:val="21"/>
        </w:rPr>
        <w:t>→</w:t>
      </w:r>
      <w:r w:rsidRPr="003842D2">
        <w:rPr>
          <w:rFonts w:eastAsiaTheme="minorEastAsia" w:hAnsiTheme="minorEastAsia"/>
          <w:szCs w:val="21"/>
        </w:rPr>
        <w:t>脱氧核苷酸</w:t>
      </w:r>
      <w:r w:rsidRPr="003842D2">
        <w:rPr>
          <w:rFonts w:eastAsiaTheme="minorEastAsia"/>
          <w:szCs w:val="21"/>
        </w:rPr>
        <w:t>→DNA→</w:t>
      </w:r>
      <w:r w:rsidRPr="003842D2">
        <w:rPr>
          <w:rFonts w:eastAsiaTheme="minorEastAsia" w:hAnsiTheme="minorEastAsia"/>
          <w:szCs w:val="21"/>
        </w:rPr>
        <w:t>基因</w:t>
      </w:r>
      <w:r w:rsidRPr="003842D2">
        <w:rPr>
          <w:rFonts w:eastAsiaTheme="minorEastAsia"/>
          <w:szCs w:val="21"/>
        </w:rPr>
        <w:t xml:space="preserve">   </w:t>
      </w:r>
      <w:r w:rsidR="00B62ECA" w:rsidRPr="003842D2">
        <w:rPr>
          <w:rFonts w:eastAsiaTheme="minorEastAsia"/>
          <w:szCs w:val="21"/>
        </w:rPr>
        <w:t xml:space="preserve"> </w:t>
      </w:r>
      <w:r w:rsidRPr="003842D2">
        <w:rPr>
          <w:rFonts w:eastAsiaTheme="minorEastAsia"/>
          <w:szCs w:val="21"/>
        </w:rPr>
        <w:t>D</w:t>
      </w:r>
      <w:r w:rsidRPr="003842D2">
        <w:rPr>
          <w:rFonts w:eastAsiaTheme="minorEastAsia" w:hAnsiTheme="minorEastAsia"/>
          <w:szCs w:val="21"/>
        </w:rPr>
        <w:t>．基因</w:t>
      </w:r>
      <w:r w:rsidRPr="003842D2">
        <w:rPr>
          <w:rFonts w:eastAsiaTheme="minorEastAsia"/>
          <w:szCs w:val="21"/>
        </w:rPr>
        <w:t>→</w:t>
      </w:r>
      <w:r w:rsidRPr="003842D2">
        <w:rPr>
          <w:rFonts w:eastAsiaTheme="minorEastAsia" w:hAnsiTheme="minorEastAsia"/>
          <w:szCs w:val="21"/>
        </w:rPr>
        <w:t>染色体</w:t>
      </w:r>
      <w:r w:rsidRPr="003842D2">
        <w:rPr>
          <w:rFonts w:eastAsiaTheme="minorEastAsia"/>
          <w:szCs w:val="21"/>
        </w:rPr>
        <w:t>→</w:t>
      </w:r>
      <w:r w:rsidRPr="003842D2">
        <w:rPr>
          <w:rFonts w:eastAsiaTheme="minorEastAsia" w:hAnsiTheme="minorEastAsia"/>
          <w:szCs w:val="21"/>
        </w:rPr>
        <w:t>脱氧核苷酸</w:t>
      </w:r>
      <w:r w:rsidRPr="003842D2">
        <w:rPr>
          <w:rFonts w:eastAsiaTheme="minorEastAsia"/>
          <w:szCs w:val="21"/>
        </w:rPr>
        <w:t>→DNA</w:t>
      </w:r>
    </w:p>
    <w:p w:rsidR="00DD2903" w:rsidRPr="003842D2" w:rsidRDefault="00936D95" w:rsidP="003F379F">
      <w:pPr>
        <w:rPr>
          <w:rFonts w:ascii="Times New Roman" w:eastAsiaTheme="minorEastAsia" w:hAnsi="Times New Roman"/>
          <w:szCs w:val="21"/>
        </w:rPr>
      </w:pPr>
      <w:r w:rsidRPr="003842D2">
        <w:rPr>
          <w:rFonts w:ascii="Times New Roman" w:eastAsiaTheme="minorEastAsia" w:hAnsi="Times New Roman"/>
          <w:szCs w:val="21"/>
        </w:rPr>
        <w:t>25</w:t>
      </w:r>
      <w:r w:rsidR="001767D4" w:rsidRPr="003842D2">
        <w:rPr>
          <w:rFonts w:ascii="Times New Roman" w:eastAsiaTheme="minorEastAsia" w:hAnsiTheme="minorEastAsia"/>
          <w:szCs w:val="21"/>
        </w:rPr>
        <w:t>．</w:t>
      </w:r>
      <w:r w:rsidR="00DD2903" w:rsidRPr="003842D2">
        <w:rPr>
          <w:rFonts w:ascii="Times New Roman" w:eastAsiaTheme="minorEastAsia" w:hAnsiTheme="minorEastAsia"/>
          <w:szCs w:val="21"/>
        </w:rPr>
        <w:t>下列关于真核细胞中基因和</w:t>
      </w:r>
      <w:r w:rsidR="00DD2903" w:rsidRPr="003842D2">
        <w:rPr>
          <w:rFonts w:ascii="Times New Roman" w:eastAsiaTheme="minorEastAsia" w:hAnsi="Times New Roman"/>
          <w:szCs w:val="21"/>
        </w:rPr>
        <w:t>DNA</w:t>
      </w:r>
      <w:r w:rsidR="00DD2903" w:rsidRPr="003842D2">
        <w:rPr>
          <w:rFonts w:ascii="Times New Roman" w:eastAsiaTheme="minorEastAsia" w:hAnsiTheme="minorEastAsia"/>
          <w:szCs w:val="21"/>
        </w:rPr>
        <w:t>的叙述，正确的是</w:t>
      </w:r>
    </w:p>
    <w:p w:rsidR="00DD2903" w:rsidRPr="003842D2" w:rsidRDefault="00DD2903"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．一个</w:t>
      </w:r>
      <w:r w:rsidRPr="003842D2">
        <w:rPr>
          <w:rFonts w:ascii="Times New Roman" w:eastAsiaTheme="minorEastAsia" w:hAnsi="Times New Roman"/>
          <w:szCs w:val="21"/>
        </w:rPr>
        <w:t>DNA</w:t>
      </w:r>
      <w:r w:rsidRPr="003842D2">
        <w:rPr>
          <w:rFonts w:ascii="Times New Roman" w:eastAsiaTheme="minorEastAsia" w:hAnsiTheme="minorEastAsia"/>
          <w:szCs w:val="21"/>
        </w:rPr>
        <w:t>分子中只有一个基因</w:t>
      </w:r>
      <w:r w:rsidRPr="003842D2">
        <w:rPr>
          <w:rFonts w:ascii="Times New Roman" w:eastAsiaTheme="minorEastAsia" w:hAnsi="Times New Roman"/>
          <w:szCs w:val="21"/>
        </w:rPr>
        <w:t xml:space="preserve">       B</w:t>
      </w:r>
      <w:r w:rsidRPr="003842D2">
        <w:rPr>
          <w:rFonts w:ascii="Times New Roman" w:eastAsiaTheme="minorEastAsia" w:hAnsiTheme="minorEastAsia"/>
          <w:szCs w:val="21"/>
        </w:rPr>
        <w:t>．基因是具有遗传效应的</w:t>
      </w:r>
      <w:r w:rsidRPr="003842D2">
        <w:rPr>
          <w:rFonts w:ascii="Times New Roman" w:eastAsiaTheme="minorEastAsia" w:hAnsi="Times New Roman"/>
          <w:szCs w:val="21"/>
        </w:rPr>
        <w:t>DNA</w:t>
      </w:r>
      <w:r w:rsidRPr="003842D2">
        <w:rPr>
          <w:rFonts w:ascii="Times New Roman" w:eastAsiaTheme="minorEastAsia" w:hAnsiTheme="minorEastAsia"/>
          <w:szCs w:val="21"/>
        </w:rPr>
        <w:t>片段</w:t>
      </w:r>
    </w:p>
    <w:p w:rsidR="00DD2903" w:rsidRPr="003842D2" w:rsidRDefault="00DD2903"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C</w:t>
      </w:r>
      <w:r w:rsidRPr="003842D2">
        <w:rPr>
          <w:rFonts w:ascii="Times New Roman" w:eastAsiaTheme="minorEastAsia" w:hAnsiTheme="minorEastAsia"/>
          <w:szCs w:val="21"/>
        </w:rPr>
        <w:t>．</w:t>
      </w:r>
      <w:r w:rsidRPr="003842D2">
        <w:rPr>
          <w:rFonts w:ascii="Times New Roman" w:eastAsiaTheme="minorEastAsia" w:hAnsi="Times New Roman"/>
          <w:szCs w:val="21"/>
        </w:rPr>
        <w:t xml:space="preserve">DNA </w:t>
      </w:r>
      <w:r w:rsidRPr="003842D2">
        <w:rPr>
          <w:rFonts w:ascii="Times New Roman" w:eastAsiaTheme="minorEastAsia" w:hAnsiTheme="minorEastAsia"/>
          <w:szCs w:val="21"/>
        </w:rPr>
        <w:t>中任一片段都是基因</w:t>
      </w:r>
      <w:r w:rsidR="00B62ECA" w:rsidRPr="003842D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．基因只存在于</w:t>
      </w:r>
      <w:r w:rsidRPr="003842D2">
        <w:rPr>
          <w:rFonts w:ascii="Times New Roman" w:eastAsiaTheme="minorEastAsia" w:hAnsi="Times New Roman"/>
          <w:szCs w:val="21"/>
        </w:rPr>
        <w:t>DNA</w:t>
      </w:r>
      <w:r w:rsidRPr="003842D2">
        <w:rPr>
          <w:rFonts w:ascii="Times New Roman" w:eastAsiaTheme="minorEastAsia" w:hAnsiTheme="minorEastAsia"/>
          <w:szCs w:val="21"/>
        </w:rPr>
        <w:t>分子的一条链上</w:t>
      </w:r>
    </w:p>
    <w:p w:rsidR="00DD2903" w:rsidRPr="003842D2" w:rsidRDefault="00936D95" w:rsidP="003F379F">
      <w:pPr>
        <w:rPr>
          <w:rFonts w:ascii="Times New Roman" w:eastAsiaTheme="minorEastAsia" w:hAnsi="Times New Roman"/>
          <w:szCs w:val="21"/>
        </w:rPr>
      </w:pPr>
      <w:r w:rsidRPr="003842D2">
        <w:rPr>
          <w:rFonts w:ascii="Times New Roman" w:eastAsiaTheme="minorEastAsia" w:hAnsi="Times New Roman"/>
          <w:szCs w:val="21"/>
        </w:rPr>
        <w:t>2</w:t>
      </w:r>
      <w:r w:rsidR="00B62ECA" w:rsidRPr="003842D2">
        <w:rPr>
          <w:rFonts w:ascii="Times New Roman" w:eastAsiaTheme="minorEastAsia" w:hAnsi="Times New Roman"/>
          <w:szCs w:val="21"/>
        </w:rPr>
        <w:t>6</w:t>
      </w:r>
      <w:r w:rsidR="001767D4" w:rsidRPr="003842D2">
        <w:rPr>
          <w:rFonts w:ascii="Times New Roman" w:eastAsiaTheme="minorEastAsia" w:hAnsiTheme="minorEastAsia"/>
          <w:szCs w:val="21"/>
        </w:rPr>
        <w:t>．</w:t>
      </w:r>
      <w:r w:rsidR="00DD2903" w:rsidRPr="003842D2">
        <w:rPr>
          <w:rFonts w:ascii="Times New Roman" w:eastAsiaTheme="minorEastAsia" w:hAnsiTheme="minorEastAsia"/>
          <w:szCs w:val="21"/>
        </w:rPr>
        <w:t>下图表示</w:t>
      </w:r>
      <w:r w:rsidR="00DD2903" w:rsidRPr="003842D2">
        <w:rPr>
          <w:rFonts w:ascii="Times New Roman" w:eastAsiaTheme="minorEastAsia" w:hAnsi="Times New Roman"/>
          <w:szCs w:val="21"/>
        </w:rPr>
        <w:t>DNA</w:t>
      </w:r>
      <w:r w:rsidR="00DD2903" w:rsidRPr="003842D2">
        <w:rPr>
          <w:rFonts w:ascii="Times New Roman" w:eastAsiaTheme="minorEastAsia" w:hAnsiTheme="minorEastAsia"/>
          <w:szCs w:val="21"/>
        </w:rPr>
        <w:t>分子结构中的一部分，其中连接碱基</w:t>
      </w:r>
      <w:r w:rsidR="00DD2903" w:rsidRPr="003842D2">
        <w:rPr>
          <w:rFonts w:ascii="Times New Roman" w:eastAsiaTheme="minorEastAsia" w:hAnsi="Times New Roman"/>
          <w:szCs w:val="21"/>
        </w:rPr>
        <w:t>A</w:t>
      </w:r>
      <w:r w:rsidR="00DD2903" w:rsidRPr="003842D2">
        <w:rPr>
          <w:rFonts w:ascii="Times New Roman" w:eastAsiaTheme="minorEastAsia" w:hAnsiTheme="minorEastAsia"/>
          <w:szCs w:val="21"/>
        </w:rPr>
        <w:t>与</w:t>
      </w:r>
      <w:r w:rsidR="00DD2903" w:rsidRPr="003842D2">
        <w:rPr>
          <w:rFonts w:ascii="Times New Roman" w:eastAsiaTheme="minorEastAsia" w:hAnsi="Times New Roman"/>
          <w:szCs w:val="21"/>
        </w:rPr>
        <w:t>T</w:t>
      </w:r>
      <w:r w:rsidR="00DD2903" w:rsidRPr="003842D2">
        <w:rPr>
          <w:rFonts w:ascii="Times New Roman" w:eastAsiaTheme="minorEastAsia" w:hAnsiTheme="minorEastAsia"/>
          <w:szCs w:val="21"/>
        </w:rPr>
        <w:t>的是</w:t>
      </w:r>
    </w:p>
    <w:p w:rsidR="00DD2903" w:rsidRPr="003842D2" w:rsidRDefault="00B62ECA" w:rsidP="003F379F">
      <w:pPr>
        <w:rPr>
          <w:rFonts w:ascii="Times New Roman" w:eastAsiaTheme="minorEastAsia" w:hAnsi="Times New Roman"/>
          <w:szCs w:val="21"/>
        </w:rPr>
      </w:pPr>
      <w:r w:rsidRPr="003842D2">
        <w:rPr>
          <w:rFonts w:ascii="Times New Roman" w:eastAsiaTheme="minorEastAsia" w:hAnsi="Times New Roman"/>
          <w:noProof/>
          <w:szCs w:val="21"/>
        </w:rPr>
        <w:drawing>
          <wp:anchor distT="0" distB="0" distL="114300" distR="114300" simplePos="0" relativeHeight="251689472" behindDoc="1" locked="0" layoutInCell="1" allowOverlap="1">
            <wp:simplePos x="0" y="0"/>
            <wp:positionH relativeFrom="column">
              <wp:posOffset>992906</wp:posOffset>
            </wp:positionH>
            <wp:positionV relativeFrom="paragraph">
              <wp:posOffset>1930</wp:posOffset>
            </wp:positionV>
            <wp:extent cx="2461182" cy="955963"/>
            <wp:effectExtent l="19050" t="0" r="0" b="0"/>
            <wp:wrapNone/>
            <wp:docPr id="419" name="图片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10"/>
                    <a:srcRect/>
                    <a:stretch>
                      <a:fillRect/>
                    </a:stretch>
                  </pic:blipFill>
                  <pic:spPr bwMode="auto">
                    <a:xfrm>
                      <a:off x="0" y="0"/>
                      <a:ext cx="2464796" cy="957367"/>
                    </a:xfrm>
                    <a:prstGeom prst="rect">
                      <a:avLst/>
                    </a:prstGeom>
                    <a:noFill/>
                    <a:ln w="9525">
                      <a:noFill/>
                      <a:miter lim="800000"/>
                      <a:headEnd/>
                      <a:tailEnd/>
                    </a:ln>
                  </pic:spPr>
                </pic:pic>
              </a:graphicData>
            </a:graphic>
          </wp:anchor>
        </w:drawing>
      </w:r>
    </w:p>
    <w:p w:rsidR="00DD2903" w:rsidRPr="003842D2" w:rsidRDefault="00DD2903" w:rsidP="003F379F">
      <w:pPr>
        <w:rPr>
          <w:rFonts w:ascii="Times New Roman" w:eastAsiaTheme="minorEastAsia" w:hAnsi="Times New Roman"/>
          <w:szCs w:val="21"/>
        </w:rPr>
      </w:pPr>
    </w:p>
    <w:p w:rsidR="00DD2903" w:rsidRPr="003842D2" w:rsidRDefault="00DD2903" w:rsidP="003F379F">
      <w:pPr>
        <w:rPr>
          <w:rFonts w:ascii="Times New Roman" w:eastAsiaTheme="minorEastAsia" w:hAnsi="Times New Roman"/>
          <w:szCs w:val="21"/>
        </w:rPr>
      </w:pPr>
    </w:p>
    <w:p w:rsidR="00DD2903" w:rsidRPr="003842D2" w:rsidRDefault="00DD2903" w:rsidP="003F379F">
      <w:pPr>
        <w:rPr>
          <w:rFonts w:ascii="Times New Roman" w:eastAsiaTheme="minorEastAsia" w:hAnsi="Times New Roman"/>
          <w:szCs w:val="21"/>
        </w:rPr>
      </w:pPr>
    </w:p>
    <w:p w:rsidR="00321D47" w:rsidRDefault="00321D47" w:rsidP="003F379F">
      <w:pPr>
        <w:ind w:firstLineChars="200" w:firstLine="420"/>
        <w:rPr>
          <w:rFonts w:ascii="Times New Roman" w:eastAsiaTheme="minorEastAsia" w:hAnsi="Times New Roman"/>
          <w:szCs w:val="21"/>
        </w:rPr>
      </w:pPr>
    </w:p>
    <w:p w:rsidR="00DD2903" w:rsidRPr="003842D2" w:rsidRDefault="00DD2903"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．肽键</w:t>
      </w:r>
      <w:r w:rsidRPr="003842D2">
        <w:rPr>
          <w:rFonts w:ascii="Times New Roman" w:eastAsiaTheme="minorEastAsia" w:hAnsi="Times New Roman"/>
          <w:szCs w:val="21"/>
        </w:rPr>
        <w:t xml:space="preserve">       </w:t>
      </w:r>
      <w:r w:rsidR="00AC38D1" w:rsidRPr="003842D2">
        <w:rPr>
          <w:rFonts w:ascii="Times New Roman" w:eastAsiaTheme="minorEastAsia" w:hAnsi="Times New Roman"/>
          <w:szCs w:val="21"/>
        </w:rPr>
        <w:t xml:space="preserve">   </w:t>
      </w:r>
      <w:r w:rsidRPr="003842D2">
        <w:rPr>
          <w:rFonts w:ascii="Times New Roman" w:eastAsiaTheme="minorEastAsia" w:hAnsi="Times New Roman"/>
          <w:szCs w:val="21"/>
        </w:rPr>
        <w:t>B</w:t>
      </w:r>
      <w:r w:rsidRPr="003842D2">
        <w:rPr>
          <w:rFonts w:ascii="Times New Roman" w:eastAsiaTheme="minorEastAsia" w:hAnsiTheme="minorEastAsia"/>
          <w:szCs w:val="21"/>
        </w:rPr>
        <w:t>．氢键</w:t>
      </w:r>
      <w:r w:rsidRPr="003842D2">
        <w:rPr>
          <w:rFonts w:ascii="Times New Roman" w:eastAsiaTheme="minorEastAsia" w:hAnsi="Times New Roman"/>
          <w:szCs w:val="21"/>
        </w:rPr>
        <w:t xml:space="preserve">        </w:t>
      </w:r>
      <w:r w:rsidR="00AC38D1" w:rsidRPr="003842D2">
        <w:rPr>
          <w:rFonts w:ascii="Times New Roman" w:eastAsiaTheme="minorEastAsia" w:hAnsi="Times New Roman"/>
          <w:szCs w:val="21"/>
        </w:rPr>
        <w:t xml:space="preserve">    </w:t>
      </w:r>
      <w:r w:rsidR="000B12AA">
        <w:rPr>
          <w:rFonts w:ascii="Times New Roman" w:eastAsiaTheme="minorEastAsia" w:hAnsi="Times New Roman" w:hint="eastAsia"/>
          <w:szCs w:val="21"/>
        </w:rPr>
        <w:t xml:space="preserve"> </w:t>
      </w:r>
      <w:r w:rsidRPr="003842D2">
        <w:rPr>
          <w:rFonts w:ascii="Times New Roman" w:eastAsiaTheme="minorEastAsia" w:hAnsi="Times New Roman"/>
          <w:szCs w:val="21"/>
        </w:rPr>
        <w:t>C</w:t>
      </w:r>
      <w:r w:rsidRPr="003842D2">
        <w:rPr>
          <w:rFonts w:ascii="Times New Roman" w:eastAsiaTheme="minorEastAsia" w:hAnsiTheme="minorEastAsia"/>
          <w:szCs w:val="21"/>
        </w:rPr>
        <w:t>．磷酸二酯键</w:t>
      </w:r>
      <w:r w:rsidR="000B12AA">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．二硫键</w:t>
      </w:r>
    </w:p>
    <w:p w:rsidR="000B12AA" w:rsidRDefault="00B62ECA" w:rsidP="003F379F">
      <w:pPr>
        <w:rPr>
          <w:rFonts w:ascii="Times New Roman" w:eastAsiaTheme="minorEastAsia" w:hAnsiTheme="minorEastAsia"/>
          <w:szCs w:val="21"/>
        </w:rPr>
      </w:pPr>
      <w:r w:rsidRPr="003842D2">
        <w:rPr>
          <w:rFonts w:ascii="Times New Roman" w:eastAsiaTheme="minorEastAsia" w:hAnsi="Times New Roman"/>
          <w:szCs w:val="21"/>
        </w:rPr>
        <w:t>27</w:t>
      </w:r>
      <w:r w:rsidRPr="003842D2">
        <w:rPr>
          <w:rFonts w:ascii="Times New Roman" w:eastAsiaTheme="minorEastAsia" w:hAnsiTheme="minorEastAsia"/>
          <w:szCs w:val="21"/>
        </w:rPr>
        <w:t>．用</w:t>
      </w:r>
      <w:r w:rsidRPr="003842D2">
        <w:rPr>
          <w:rFonts w:ascii="Times New Roman" w:eastAsiaTheme="minorEastAsia" w:hAnsi="Times New Roman"/>
          <w:szCs w:val="21"/>
          <w:vertAlign w:val="superscript"/>
        </w:rPr>
        <w:t>15</w:t>
      </w:r>
      <w:r w:rsidRPr="003842D2">
        <w:rPr>
          <w:rFonts w:ascii="Times New Roman" w:eastAsiaTheme="minorEastAsia" w:hAnsi="Times New Roman"/>
          <w:szCs w:val="21"/>
        </w:rPr>
        <w:t>N</w:t>
      </w:r>
      <w:r w:rsidRPr="003842D2">
        <w:rPr>
          <w:rFonts w:ascii="Times New Roman" w:eastAsiaTheme="minorEastAsia" w:hAnsiTheme="minorEastAsia"/>
          <w:szCs w:val="21"/>
        </w:rPr>
        <w:t>标记一个</w:t>
      </w:r>
      <w:r w:rsidRPr="003842D2">
        <w:rPr>
          <w:rFonts w:ascii="Times New Roman" w:eastAsiaTheme="minorEastAsia" w:hAnsi="Times New Roman"/>
          <w:szCs w:val="21"/>
        </w:rPr>
        <w:t>DNA</w:t>
      </w:r>
      <w:r w:rsidRPr="003842D2">
        <w:rPr>
          <w:rFonts w:ascii="Times New Roman" w:eastAsiaTheme="minorEastAsia" w:hAnsiTheme="minorEastAsia"/>
          <w:szCs w:val="21"/>
        </w:rPr>
        <w:t>分子的两条链，让该</w:t>
      </w:r>
      <w:r w:rsidRPr="003842D2">
        <w:rPr>
          <w:rFonts w:ascii="Times New Roman" w:eastAsiaTheme="minorEastAsia" w:hAnsi="Times New Roman"/>
          <w:szCs w:val="21"/>
        </w:rPr>
        <w:t>DNA</w:t>
      </w:r>
      <w:r w:rsidRPr="003842D2">
        <w:rPr>
          <w:rFonts w:ascii="Times New Roman" w:eastAsiaTheme="minorEastAsia" w:hAnsiTheme="minorEastAsia"/>
          <w:szCs w:val="21"/>
        </w:rPr>
        <w:t>分子在</w:t>
      </w:r>
      <w:r w:rsidRPr="003842D2">
        <w:rPr>
          <w:rFonts w:ascii="Times New Roman" w:eastAsiaTheme="minorEastAsia" w:hAnsi="Times New Roman"/>
          <w:szCs w:val="21"/>
          <w:vertAlign w:val="superscript"/>
        </w:rPr>
        <w:t>14</w:t>
      </w:r>
      <w:r w:rsidRPr="003842D2">
        <w:rPr>
          <w:rFonts w:ascii="Times New Roman" w:eastAsiaTheme="minorEastAsia" w:hAnsi="Times New Roman"/>
          <w:szCs w:val="21"/>
        </w:rPr>
        <w:t>N</w:t>
      </w:r>
      <w:r w:rsidRPr="003842D2">
        <w:rPr>
          <w:rFonts w:ascii="Times New Roman" w:eastAsiaTheme="minorEastAsia" w:hAnsiTheme="minorEastAsia"/>
          <w:szCs w:val="21"/>
        </w:rPr>
        <w:t>的培养液中复制一次，</w:t>
      </w:r>
    </w:p>
    <w:p w:rsidR="00B62ECA" w:rsidRPr="003842D2" w:rsidRDefault="000B12AA" w:rsidP="003F379F">
      <w:pPr>
        <w:rPr>
          <w:rFonts w:ascii="Times New Roman" w:eastAsiaTheme="minorEastAsia" w:hAnsi="Times New Roman"/>
          <w:szCs w:val="21"/>
        </w:rPr>
      </w:pPr>
      <w:r>
        <w:rPr>
          <w:rFonts w:ascii="Times New Roman" w:eastAsiaTheme="minorEastAsia" w:hAnsiTheme="minorEastAsia" w:hint="eastAsia"/>
          <w:szCs w:val="21"/>
        </w:rPr>
        <w:t xml:space="preserve">    </w:t>
      </w:r>
      <w:r w:rsidR="00B62ECA" w:rsidRPr="003842D2">
        <w:rPr>
          <w:rFonts w:ascii="Times New Roman" w:eastAsiaTheme="minorEastAsia" w:hAnsiTheme="minorEastAsia"/>
          <w:szCs w:val="21"/>
        </w:rPr>
        <w:t>得到两个</w:t>
      </w:r>
      <w:r w:rsidR="00B62ECA" w:rsidRPr="003842D2">
        <w:rPr>
          <w:rFonts w:ascii="Times New Roman" w:eastAsiaTheme="minorEastAsia" w:hAnsi="Times New Roman"/>
          <w:szCs w:val="21"/>
        </w:rPr>
        <w:t>DNA</w:t>
      </w:r>
      <w:r w:rsidR="00B62ECA" w:rsidRPr="003842D2">
        <w:rPr>
          <w:rFonts w:ascii="Times New Roman" w:eastAsiaTheme="minorEastAsia" w:hAnsiTheme="minorEastAsia"/>
          <w:szCs w:val="21"/>
        </w:rPr>
        <w:t>分子，那么每个子代</w:t>
      </w:r>
      <w:r w:rsidR="00B62ECA" w:rsidRPr="003842D2">
        <w:rPr>
          <w:rFonts w:ascii="Times New Roman" w:eastAsiaTheme="minorEastAsia" w:hAnsi="Times New Roman"/>
          <w:szCs w:val="21"/>
        </w:rPr>
        <w:t>DNA</w:t>
      </w:r>
      <w:r w:rsidR="00B62ECA" w:rsidRPr="003842D2">
        <w:rPr>
          <w:rFonts w:ascii="Times New Roman" w:eastAsiaTheme="minorEastAsia" w:hAnsiTheme="minorEastAsia"/>
          <w:szCs w:val="21"/>
        </w:rPr>
        <w:t>中</w:t>
      </w:r>
    </w:p>
    <w:p w:rsidR="00B62ECA" w:rsidRPr="003842D2" w:rsidRDefault="00B62ECA"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．只含有</w:t>
      </w:r>
      <w:r w:rsidRPr="003842D2">
        <w:rPr>
          <w:rFonts w:ascii="Times New Roman" w:eastAsiaTheme="minorEastAsia" w:hAnsi="Times New Roman"/>
          <w:szCs w:val="21"/>
          <w:vertAlign w:val="superscript"/>
        </w:rPr>
        <w:t>15</w:t>
      </w:r>
      <w:r w:rsidRPr="003842D2">
        <w:rPr>
          <w:rFonts w:ascii="Times New Roman" w:eastAsiaTheme="minorEastAsia" w:hAnsi="Times New Roman"/>
          <w:szCs w:val="21"/>
        </w:rPr>
        <w:t>N                         B</w:t>
      </w:r>
      <w:r w:rsidRPr="003842D2">
        <w:rPr>
          <w:rFonts w:ascii="Times New Roman" w:eastAsiaTheme="minorEastAsia" w:hAnsiTheme="minorEastAsia"/>
          <w:szCs w:val="21"/>
        </w:rPr>
        <w:t>．只含有</w:t>
      </w:r>
      <w:r w:rsidRPr="003842D2">
        <w:rPr>
          <w:rFonts w:ascii="Times New Roman" w:eastAsiaTheme="minorEastAsia" w:hAnsi="Times New Roman"/>
          <w:szCs w:val="21"/>
        </w:rPr>
        <w:t xml:space="preserve"> </w:t>
      </w:r>
      <w:r w:rsidRPr="003842D2">
        <w:rPr>
          <w:rFonts w:ascii="Times New Roman" w:eastAsiaTheme="minorEastAsia" w:hAnsi="Times New Roman"/>
          <w:szCs w:val="21"/>
          <w:vertAlign w:val="superscript"/>
        </w:rPr>
        <w:t>14</w:t>
      </w:r>
      <w:r w:rsidRPr="003842D2">
        <w:rPr>
          <w:rFonts w:ascii="Times New Roman" w:eastAsiaTheme="minorEastAsia" w:hAnsi="Times New Roman"/>
          <w:szCs w:val="21"/>
        </w:rPr>
        <w:t xml:space="preserve">N   </w:t>
      </w:r>
    </w:p>
    <w:p w:rsidR="00B62ECA" w:rsidRPr="003842D2" w:rsidRDefault="00B62ECA"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C</w:t>
      </w:r>
      <w:r w:rsidRPr="003842D2">
        <w:rPr>
          <w:rFonts w:ascii="Times New Roman" w:eastAsiaTheme="minorEastAsia" w:hAnsiTheme="minorEastAsia"/>
          <w:szCs w:val="21"/>
        </w:rPr>
        <w:t>．一条链含</w:t>
      </w:r>
      <w:r w:rsidRPr="003842D2">
        <w:rPr>
          <w:rFonts w:ascii="Times New Roman" w:eastAsiaTheme="minorEastAsia" w:hAnsi="Times New Roman"/>
          <w:szCs w:val="21"/>
          <w:vertAlign w:val="superscript"/>
        </w:rPr>
        <w:t>15</w:t>
      </w:r>
      <w:r w:rsidRPr="003842D2">
        <w:rPr>
          <w:rFonts w:ascii="Times New Roman" w:eastAsiaTheme="minorEastAsia" w:hAnsi="Times New Roman"/>
          <w:szCs w:val="21"/>
        </w:rPr>
        <w:t>N</w:t>
      </w:r>
      <w:r w:rsidRPr="003842D2">
        <w:rPr>
          <w:rFonts w:ascii="Times New Roman" w:eastAsiaTheme="minorEastAsia" w:hAnsiTheme="minorEastAsia"/>
          <w:szCs w:val="21"/>
        </w:rPr>
        <w:t>，另一条链含</w:t>
      </w:r>
      <w:r w:rsidRPr="003842D2">
        <w:rPr>
          <w:rFonts w:ascii="Times New Roman" w:eastAsiaTheme="minorEastAsia" w:hAnsi="Times New Roman"/>
          <w:szCs w:val="21"/>
          <w:vertAlign w:val="superscript"/>
        </w:rPr>
        <w:t>14</w:t>
      </w:r>
      <w:r w:rsidRPr="003842D2">
        <w:rPr>
          <w:rFonts w:ascii="Times New Roman" w:eastAsiaTheme="minorEastAsia" w:hAnsi="Times New Roman"/>
          <w:szCs w:val="21"/>
        </w:rPr>
        <w:t xml:space="preserve">N    </w:t>
      </w:r>
      <w:r w:rsidR="00AC38D1" w:rsidRPr="003842D2">
        <w:rPr>
          <w:rFonts w:ascii="Times New Roman" w:eastAsiaTheme="minorEastAsia" w:hAnsi="Times New Roman"/>
          <w:szCs w:val="21"/>
        </w:rPr>
        <w:t xml:space="preserve"> </w:t>
      </w:r>
      <w:r w:rsidR="0065018A" w:rsidRPr="003842D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．每条链同时含有</w:t>
      </w:r>
      <w:r w:rsidRPr="003842D2">
        <w:rPr>
          <w:rFonts w:ascii="Times New Roman" w:eastAsiaTheme="minorEastAsia" w:hAnsi="Times New Roman"/>
          <w:szCs w:val="21"/>
          <w:vertAlign w:val="superscript"/>
        </w:rPr>
        <w:t>14</w:t>
      </w:r>
      <w:r w:rsidRPr="003842D2">
        <w:rPr>
          <w:rFonts w:ascii="Times New Roman" w:eastAsiaTheme="minorEastAsia" w:hAnsi="Times New Roman"/>
          <w:szCs w:val="21"/>
        </w:rPr>
        <w:t>N</w:t>
      </w:r>
      <w:r w:rsidRPr="003842D2">
        <w:rPr>
          <w:rFonts w:ascii="Times New Roman" w:eastAsiaTheme="minorEastAsia" w:hAnsiTheme="minorEastAsia"/>
          <w:szCs w:val="21"/>
        </w:rPr>
        <w:t>和</w:t>
      </w:r>
      <w:r w:rsidRPr="003842D2">
        <w:rPr>
          <w:rFonts w:ascii="Times New Roman" w:eastAsiaTheme="minorEastAsia" w:hAnsi="Times New Roman"/>
          <w:szCs w:val="21"/>
          <w:vertAlign w:val="superscript"/>
        </w:rPr>
        <w:t>15</w:t>
      </w:r>
      <w:r w:rsidRPr="003842D2">
        <w:rPr>
          <w:rFonts w:ascii="Times New Roman" w:eastAsiaTheme="minorEastAsia" w:hAnsi="Times New Roman"/>
          <w:szCs w:val="21"/>
        </w:rPr>
        <w:t>N</w:t>
      </w:r>
    </w:p>
    <w:p w:rsidR="00DD2903" w:rsidRPr="003842D2" w:rsidRDefault="00936D95" w:rsidP="003F379F">
      <w:pPr>
        <w:rPr>
          <w:rFonts w:ascii="Times New Roman" w:eastAsiaTheme="minorEastAsia" w:hAnsi="Times New Roman"/>
          <w:szCs w:val="21"/>
        </w:rPr>
      </w:pPr>
      <w:r w:rsidRPr="003842D2">
        <w:rPr>
          <w:rFonts w:ascii="Times New Roman" w:eastAsiaTheme="minorEastAsia" w:hAnsi="Times New Roman"/>
          <w:szCs w:val="21"/>
        </w:rPr>
        <w:t>28</w:t>
      </w:r>
      <w:r w:rsidR="001767D4" w:rsidRPr="003842D2">
        <w:rPr>
          <w:rFonts w:ascii="Times New Roman" w:eastAsiaTheme="minorEastAsia" w:hAnsiTheme="minorEastAsia"/>
          <w:szCs w:val="21"/>
        </w:rPr>
        <w:t>．</w:t>
      </w:r>
      <w:r w:rsidR="00DD2903" w:rsidRPr="003842D2">
        <w:rPr>
          <w:rFonts w:ascii="Times New Roman" w:eastAsiaTheme="minorEastAsia" w:hAnsiTheme="minorEastAsia"/>
          <w:szCs w:val="21"/>
        </w:rPr>
        <w:t>下图为中心法则图解，其中表示</w:t>
      </w:r>
      <w:r w:rsidR="000B12AA">
        <w:rPr>
          <w:rFonts w:ascii="Times New Roman" w:eastAsiaTheme="minorEastAsia" w:hAnsiTheme="minorEastAsia" w:hint="eastAsia"/>
          <w:szCs w:val="21"/>
        </w:rPr>
        <w:t>逆转录</w:t>
      </w:r>
      <w:r w:rsidR="00DD2903" w:rsidRPr="003842D2">
        <w:rPr>
          <w:rFonts w:ascii="Times New Roman" w:eastAsiaTheme="minorEastAsia" w:hAnsiTheme="minorEastAsia"/>
          <w:szCs w:val="21"/>
        </w:rPr>
        <w:t>过程的是</w:t>
      </w:r>
    </w:p>
    <w:p w:rsidR="00DD2903" w:rsidRPr="003842D2" w:rsidRDefault="00DD2903" w:rsidP="003F379F">
      <w:pPr>
        <w:jc w:val="center"/>
        <w:rPr>
          <w:rFonts w:ascii="Times New Roman" w:eastAsiaTheme="minorEastAsia" w:hAnsi="Times New Roman"/>
          <w:szCs w:val="21"/>
        </w:rPr>
      </w:pPr>
      <w:r w:rsidRPr="003842D2">
        <w:rPr>
          <w:rFonts w:ascii="Times New Roman" w:eastAsiaTheme="minorEastAsia" w:hAnsi="Times New Roman"/>
          <w:noProof/>
          <w:szCs w:val="21"/>
        </w:rPr>
        <w:drawing>
          <wp:inline distT="0" distB="0" distL="0" distR="0">
            <wp:extent cx="2838450" cy="671195"/>
            <wp:effectExtent l="19050" t="0" r="0" b="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2838450" cy="671195"/>
                    </a:xfrm>
                    <a:prstGeom prst="rect">
                      <a:avLst/>
                    </a:prstGeom>
                    <a:noFill/>
                    <a:ln w="9525">
                      <a:noFill/>
                      <a:miter lim="800000"/>
                      <a:headEnd/>
                      <a:tailEnd/>
                    </a:ln>
                  </pic:spPr>
                </pic:pic>
              </a:graphicData>
            </a:graphic>
          </wp:inline>
        </w:drawing>
      </w:r>
    </w:p>
    <w:p w:rsidR="00DD2903" w:rsidRPr="003842D2" w:rsidRDefault="00DD2903" w:rsidP="003F379F">
      <w:pPr>
        <w:ind w:firstLineChars="200" w:firstLine="420"/>
        <w:rPr>
          <w:rFonts w:ascii="Times New Roman" w:eastAsiaTheme="minorEastAsia" w:hAnsi="Times New Roman"/>
          <w:szCs w:val="21"/>
        </w:rPr>
      </w:pPr>
      <w:r w:rsidRPr="003842D2">
        <w:rPr>
          <w:rFonts w:ascii="Times New Roman" w:eastAsiaTheme="minorEastAsia" w:hAnsi="Times New Roman"/>
          <w:szCs w:val="21"/>
        </w:rPr>
        <w:t>A</w:t>
      </w:r>
      <w:r w:rsidRPr="003842D2">
        <w:rPr>
          <w:rFonts w:ascii="Times New Roman" w:eastAsiaTheme="minorEastAsia" w:hAnsiTheme="minorEastAsia"/>
          <w:szCs w:val="21"/>
        </w:rPr>
        <w:t>．①</w:t>
      </w:r>
      <w:r w:rsidRPr="003842D2">
        <w:rPr>
          <w:rFonts w:ascii="Times New Roman" w:eastAsiaTheme="minorEastAsia" w:hAnsi="Times New Roman"/>
          <w:szCs w:val="21"/>
        </w:rPr>
        <w:t xml:space="preserve">     </w:t>
      </w:r>
      <w:r w:rsidR="00AC38D1" w:rsidRPr="003842D2">
        <w:rPr>
          <w:rFonts w:ascii="Times New Roman" w:eastAsiaTheme="minorEastAsia" w:hAnsi="Times New Roman"/>
          <w:szCs w:val="21"/>
        </w:rPr>
        <w:t xml:space="preserve">      </w:t>
      </w:r>
      <w:r w:rsidRPr="003842D2">
        <w:rPr>
          <w:rFonts w:ascii="Times New Roman" w:eastAsiaTheme="minorEastAsia" w:hAnsi="Times New Roman"/>
          <w:szCs w:val="21"/>
        </w:rPr>
        <w:t>B</w:t>
      </w:r>
      <w:r w:rsidRPr="003842D2">
        <w:rPr>
          <w:rFonts w:ascii="Times New Roman" w:eastAsiaTheme="minorEastAsia" w:hAnsiTheme="minorEastAsia"/>
          <w:szCs w:val="21"/>
        </w:rPr>
        <w:t>．②</w:t>
      </w:r>
      <w:r w:rsidRPr="003842D2">
        <w:rPr>
          <w:rFonts w:ascii="Times New Roman" w:eastAsiaTheme="minorEastAsia" w:hAnsi="Times New Roman"/>
          <w:szCs w:val="21"/>
        </w:rPr>
        <w:t xml:space="preserve">      </w:t>
      </w:r>
      <w:r w:rsidR="00AC38D1" w:rsidRPr="003842D2">
        <w:rPr>
          <w:rFonts w:ascii="Times New Roman" w:eastAsiaTheme="minorEastAsia" w:hAnsi="Times New Roman"/>
          <w:szCs w:val="21"/>
        </w:rPr>
        <w:t xml:space="preserve">          </w:t>
      </w:r>
      <w:r w:rsidRPr="003842D2">
        <w:rPr>
          <w:rFonts w:ascii="Times New Roman" w:eastAsiaTheme="minorEastAsia" w:hAnsi="Times New Roman"/>
          <w:szCs w:val="21"/>
        </w:rPr>
        <w:t>C</w:t>
      </w:r>
      <w:r w:rsidRPr="003842D2">
        <w:rPr>
          <w:rFonts w:ascii="Times New Roman" w:eastAsiaTheme="minorEastAsia" w:hAnsiTheme="minorEastAsia"/>
          <w:szCs w:val="21"/>
        </w:rPr>
        <w:t>．③</w:t>
      </w:r>
      <w:r w:rsidRPr="003842D2">
        <w:rPr>
          <w:rFonts w:ascii="Times New Roman" w:eastAsiaTheme="minorEastAsia" w:hAnsi="Times New Roman"/>
          <w:szCs w:val="21"/>
        </w:rPr>
        <w:t xml:space="preserve">      </w:t>
      </w:r>
      <w:r w:rsidR="00C760F2">
        <w:rPr>
          <w:rFonts w:ascii="Times New Roman" w:eastAsiaTheme="minorEastAsia" w:hAnsi="Times New Roman"/>
          <w:szCs w:val="21"/>
        </w:rPr>
        <w:t xml:space="preserve">       </w:t>
      </w:r>
      <w:r w:rsidRPr="003842D2">
        <w:rPr>
          <w:rFonts w:ascii="Times New Roman" w:eastAsiaTheme="minorEastAsia" w:hAnsi="Times New Roman"/>
          <w:szCs w:val="21"/>
        </w:rPr>
        <w:t>D</w:t>
      </w:r>
      <w:r w:rsidRPr="003842D2">
        <w:rPr>
          <w:rFonts w:ascii="Times New Roman" w:eastAsiaTheme="minorEastAsia" w:hAnsiTheme="minorEastAsia"/>
          <w:szCs w:val="21"/>
        </w:rPr>
        <w:t>．④</w:t>
      </w:r>
    </w:p>
    <w:p w:rsidR="00C27D71" w:rsidRPr="003842D2" w:rsidRDefault="00936D95" w:rsidP="003F379F">
      <w:pPr>
        <w:ind w:left="420" w:hangingChars="200" w:hanging="420"/>
        <w:rPr>
          <w:rFonts w:ascii="Times New Roman" w:eastAsiaTheme="minorEastAsia" w:hAnsi="Times New Roman"/>
          <w:szCs w:val="21"/>
        </w:rPr>
      </w:pPr>
      <w:r w:rsidRPr="003842D2">
        <w:rPr>
          <w:rFonts w:ascii="Times New Roman" w:eastAsiaTheme="minorEastAsia" w:hAnsi="Times New Roman"/>
          <w:szCs w:val="21"/>
        </w:rPr>
        <w:t>29</w:t>
      </w:r>
      <w:r w:rsidR="00C27D71" w:rsidRPr="003842D2">
        <w:rPr>
          <w:rFonts w:ascii="Times New Roman" w:eastAsiaTheme="minorEastAsia" w:hAnsiTheme="minorEastAsia"/>
          <w:szCs w:val="21"/>
        </w:rPr>
        <w:t>．人类血管性假血友病基因位于</w:t>
      </w:r>
      <w:r w:rsidR="00C27D71" w:rsidRPr="003842D2">
        <w:rPr>
          <w:rFonts w:ascii="Times New Roman" w:eastAsiaTheme="minorEastAsia" w:hAnsi="Times New Roman"/>
          <w:szCs w:val="21"/>
        </w:rPr>
        <w:t>X</w:t>
      </w:r>
      <w:r w:rsidR="00C27D71" w:rsidRPr="003842D2">
        <w:rPr>
          <w:rFonts w:ascii="Times New Roman" w:eastAsiaTheme="minorEastAsia" w:hAnsiTheme="minorEastAsia"/>
          <w:szCs w:val="21"/>
        </w:rPr>
        <w:t>染色体上，长度</w:t>
      </w:r>
      <w:r w:rsidR="00C27D71" w:rsidRPr="003842D2">
        <w:rPr>
          <w:rFonts w:ascii="Times New Roman" w:eastAsiaTheme="minorEastAsia" w:hAnsi="Times New Roman"/>
          <w:szCs w:val="21"/>
        </w:rPr>
        <w:t>180 kb</w:t>
      </w:r>
      <w:r w:rsidR="00C27D71" w:rsidRPr="003842D2">
        <w:rPr>
          <w:rFonts w:ascii="Times New Roman" w:eastAsiaTheme="minorEastAsia" w:hAnsiTheme="minorEastAsia"/>
          <w:szCs w:val="21"/>
        </w:rPr>
        <w:t>。目前已经发现该病有</w:t>
      </w:r>
      <w:r w:rsidR="00C27D71" w:rsidRPr="003842D2">
        <w:rPr>
          <w:rFonts w:ascii="Times New Roman" w:eastAsiaTheme="minorEastAsia" w:hAnsi="Times New Roman"/>
          <w:szCs w:val="21"/>
        </w:rPr>
        <w:t>20</w:t>
      </w:r>
      <w:r w:rsidR="00C27D71" w:rsidRPr="003842D2">
        <w:rPr>
          <w:rFonts w:ascii="Times New Roman" w:eastAsiaTheme="minorEastAsia" w:hAnsiTheme="minorEastAsia"/>
          <w:szCs w:val="21"/>
        </w:rPr>
        <w:t xml:space="preserve">多种类型，这表明基因突变具有　　　　　　　　　　　　　　</w:t>
      </w:r>
    </w:p>
    <w:p w:rsidR="00C27D71" w:rsidRPr="003842D2" w:rsidRDefault="009D4EB9" w:rsidP="003F379F">
      <w:pPr>
        <w:ind w:firstLineChars="100" w:firstLine="210"/>
        <w:rPr>
          <w:rFonts w:ascii="Times New Roman" w:eastAsiaTheme="minorEastAsia" w:hAnsi="Times New Roman"/>
          <w:szCs w:val="21"/>
        </w:rPr>
      </w:pPr>
      <w:r w:rsidRPr="003842D2">
        <w:rPr>
          <w:rFonts w:ascii="Times New Roman" w:eastAsiaTheme="minorEastAsia" w:hAnsi="Times New Roman"/>
          <w:szCs w:val="21"/>
        </w:rPr>
        <w:t xml:space="preserve">  </w:t>
      </w:r>
      <w:r w:rsidR="00C27D71" w:rsidRPr="003842D2">
        <w:rPr>
          <w:rFonts w:ascii="Times New Roman" w:eastAsiaTheme="minorEastAsia" w:hAnsi="Times New Roman"/>
          <w:szCs w:val="21"/>
        </w:rPr>
        <w:t>A</w:t>
      </w:r>
      <w:r w:rsidR="00C27D71" w:rsidRPr="003842D2">
        <w:rPr>
          <w:rFonts w:ascii="Times New Roman" w:eastAsiaTheme="minorEastAsia" w:hAnsiTheme="minorEastAsia"/>
          <w:szCs w:val="21"/>
        </w:rPr>
        <w:t>．不定向性</w:t>
      </w:r>
      <w:r w:rsidR="00C27D71" w:rsidRPr="003842D2">
        <w:rPr>
          <w:rFonts w:ascii="Times New Roman" w:eastAsiaTheme="minorEastAsia" w:hAnsi="Times New Roman"/>
          <w:szCs w:val="21"/>
        </w:rPr>
        <w:t xml:space="preserve">  </w:t>
      </w:r>
      <w:r w:rsidRPr="003842D2">
        <w:rPr>
          <w:rFonts w:ascii="Times New Roman" w:eastAsiaTheme="minorEastAsia" w:hAnsi="Times New Roman"/>
          <w:szCs w:val="21"/>
        </w:rPr>
        <w:t xml:space="preserve">   </w:t>
      </w:r>
      <w:r w:rsidR="00C27D71" w:rsidRPr="003842D2">
        <w:rPr>
          <w:rFonts w:ascii="Times New Roman" w:eastAsiaTheme="minorEastAsia" w:hAnsi="Times New Roman"/>
          <w:szCs w:val="21"/>
        </w:rPr>
        <w:t>B</w:t>
      </w:r>
      <w:r w:rsidR="00C27D71" w:rsidRPr="003842D2">
        <w:rPr>
          <w:rFonts w:ascii="Times New Roman" w:eastAsiaTheme="minorEastAsia" w:hAnsiTheme="minorEastAsia"/>
          <w:szCs w:val="21"/>
        </w:rPr>
        <w:t>．可逆性</w:t>
      </w:r>
      <w:r w:rsidR="00C27D71" w:rsidRPr="003842D2">
        <w:rPr>
          <w:rFonts w:ascii="Times New Roman" w:eastAsiaTheme="minorEastAsia" w:hAnsi="Times New Roman"/>
          <w:szCs w:val="21"/>
        </w:rPr>
        <w:t xml:space="preserve">      </w:t>
      </w:r>
      <w:r w:rsidRPr="003842D2">
        <w:rPr>
          <w:rFonts w:ascii="Times New Roman" w:eastAsiaTheme="minorEastAsia" w:hAnsi="Times New Roman"/>
          <w:szCs w:val="21"/>
        </w:rPr>
        <w:t xml:space="preserve">      </w:t>
      </w:r>
      <w:r w:rsidR="00C27D71" w:rsidRPr="003842D2">
        <w:rPr>
          <w:rFonts w:ascii="Times New Roman" w:eastAsiaTheme="minorEastAsia" w:hAnsi="Times New Roman"/>
          <w:szCs w:val="21"/>
        </w:rPr>
        <w:t>C</w:t>
      </w:r>
      <w:r w:rsidR="00C27D71" w:rsidRPr="003842D2">
        <w:rPr>
          <w:rFonts w:ascii="Times New Roman" w:eastAsiaTheme="minorEastAsia" w:hAnsiTheme="minorEastAsia"/>
          <w:szCs w:val="21"/>
        </w:rPr>
        <w:t>．随机性</w:t>
      </w:r>
      <w:r w:rsidR="00C27D71" w:rsidRPr="003842D2">
        <w:rPr>
          <w:rFonts w:ascii="Times New Roman" w:eastAsiaTheme="minorEastAsia" w:hAnsi="Times New Roman"/>
          <w:szCs w:val="21"/>
        </w:rPr>
        <w:t xml:space="preserve">      </w:t>
      </w:r>
      <w:r w:rsidR="00C760F2">
        <w:rPr>
          <w:rFonts w:ascii="Times New Roman" w:eastAsiaTheme="minorEastAsia" w:hAnsi="Times New Roman"/>
          <w:szCs w:val="21"/>
        </w:rPr>
        <w:t xml:space="preserve">   </w:t>
      </w:r>
      <w:r w:rsidR="00C27D71" w:rsidRPr="003842D2">
        <w:rPr>
          <w:rFonts w:ascii="Times New Roman" w:eastAsiaTheme="minorEastAsia" w:hAnsi="Times New Roman"/>
          <w:szCs w:val="21"/>
        </w:rPr>
        <w:t>D</w:t>
      </w:r>
      <w:r w:rsidR="00C27D71" w:rsidRPr="003842D2">
        <w:rPr>
          <w:rFonts w:ascii="Times New Roman" w:eastAsiaTheme="minorEastAsia" w:hAnsiTheme="minorEastAsia"/>
          <w:szCs w:val="21"/>
        </w:rPr>
        <w:t>．重复性</w:t>
      </w:r>
    </w:p>
    <w:p w:rsidR="00421D8D" w:rsidRPr="003842D2" w:rsidRDefault="00936D95" w:rsidP="003F379F">
      <w:pPr>
        <w:rPr>
          <w:rFonts w:ascii="Times New Roman" w:eastAsiaTheme="minorEastAsia" w:hAnsi="Times New Roman"/>
          <w:szCs w:val="21"/>
        </w:rPr>
      </w:pPr>
      <w:r w:rsidRPr="003842D2">
        <w:rPr>
          <w:rFonts w:ascii="Times New Roman" w:eastAsiaTheme="minorEastAsia" w:hAnsi="Times New Roman"/>
          <w:szCs w:val="21"/>
        </w:rPr>
        <w:t>30</w:t>
      </w:r>
      <w:r w:rsidR="001767D4" w:rsidRPr="003842D2">
        <w:rPr>
          <w:rFonts w:ascii="Times New Roman" w:eastAsiaTheme="minorEastAsia" w:hAnsiTheme="minorEastAsia"/>
          <w:szCs w:val="21"/>
        </w:rPr>
        <w:t>．</w:t>
      </w:r>
      <w:r w:rsidR="00421D8D" w:rsidRPr="003842D2">
        <w:rPr>
          <w:rFonts w:ascii="Times New Roman" w:eastAsiaTheme="minorEastAsia" w:hAnsiTheme="minorEastAsia"/>
          <w:szCs w:val="21"/>
        </w:rPr>
        <w:t>与自然突变相比，诱发突变</w:t>
      </w:r>
    </w:p>
    <w:p w:rsidR="00421D8D" w:rsidRPr="003842D2" w:rsidRDefault="00421D8D" w:rsidP="003F379F">
      <w:pPr>
        <w:rPr>
          <w:rFonts w:ascii="Times New Roman" w:eastAsiaTheme="minorEastAsia" w:hAnsi="Times New Roman"/>
          <w:szCs w:val="21"/>
        </w:rPr>
      </w:pPr>
      <w:r w:rsidRPr="003842D2">
        <w:rPr>
          <w:rFonts w:ascii="Times New Roman" w:eastAsiaTheme="minorEastAsia" w:hAnsi="Times New Roman"/>
          <w:szCs w:val="21"/>
        </w:rPr>
        <w:t xml:space="preserve">    A</w:t>
      </w:r>
      <w:r w:rsidR="001767D4" w:rsidRPr="003842D2">
        <w:rPr>
          <w:rFonts w:ascii="Times New Roman" w:eastAsiaTheme="minorEastAsia" w:hAnsiTheme="minorEastAsia"/>
          <w:szCs w:val="21"/>
        </w:rPr>
        <w:t>．</w:t>
      </w:r>
      <w:r w:rsidRPr="003842D2">
        <w:rPr>
          <w:rFonts w:ascii="Times New Roman" w:eastAsiaTheme="minorEastAsia" w:hAnsiTheme="minorEastAsia"/>
          <w:szCs w:val="21"/>
        </w:rPr>
        <w:t>对生物的生存都是有利的</w:t>
      </w:r>
      <w:r w:rsidRPr="003842D2">
        <w:rPr>
          <w:rFonts w:ascii="Times New Roman" w:eastAsiaTheme="minorEastAsia" w:hAnsi="Times New Roman"/>
          <w:szCs w:val="21"/>
        </w:rPr>
        <w:tab/>
      </w:r>
      <w:r w:rsidRPr="003842D2">
        <w:rPr>
          <w:rFonts w:ascii="Times New Roman" w:eastAsiaTheme="minorEastAsia" w:hAnsi="Times New Roman"/>
          <w:szCs w:val="21"/>
        </w:rPr>
        <w:tab/>
        <w:t xml:space="preserve">     </w:t>
      </w:r>
      <w:r w:rsidR="00C760F2">
        <w:rPr>
          <w:rFonts w:ascii="Times New Roman" w:eastAsiaTheme="minorEastAsia" w:hAnsi="Times New Roman" w:hint="eastAsia"/>
          <w:szCs w:val="21"/>
        </w:rPr>
        <w:t xml:space="preserve"> </w:t>
      </w:r>
      <w:r w:rsidRPr="003842D2">
        <w:rPr>
          <w:rFonts w:ascii="Times New Roman" w:eastAsiaTheme="minorEastAsia" w:hAnsi="Times New Roman"/>
          <w:szCs w:val="21"/>
        </w:rPr>
        <w:t>B</w:t>
      </w:r>
      <w:r w:rsidR="001767D4" w:rsidRPr="003842D2">
        <w:rPr>
          <w:rFonts w:ascii="Times New Roman" w:eastAsiaTheme="minorEastAsia" w:hAnsiTheme="minorEastAsia"/>
          <w:szCs w:val="21"/>
        </w:rPr>
        <w:t>．</w:t>
      </w:r>
      <w:r w:rsidRPr="003842D2">
        <w:rPr>
          <w:rFonts w:ascii="Times New Roman" w:eastAsiaTheme="minorEastAsia" w:hAnsiTheme="minorEastAsia"/>
          <w:szCs w:val="21"/>
        </w:rPr>
        <w:t>可以引起性状定向改变</w:t>
      </w:r>
    </w:p>
    <w:p w:rsidR="00421D8D" w:rsidRPr="003842D2" w:rsidRDefault="00421D8D" w:rsidP="003F379F">
      <w:pPr>
        <w:rPr>
          <w:rFonts w:ascii="Times New Roman" w:eastAsiaTheme="minorEastAsia" w:hAnsi="Times New Roman"/>
          <w:szCs w:val="21"/>
        </w:rPr>
      </w:pPr>
      <w:r w:rsidRPr="003842D2">
        <w:rPr>
          <w:rFonts w:ascii="Times New Roman" w:eastAsiaTheme="minorEastAsia" w:hAnsi="Times New Roman"/>
          <w:szCs w:val="21"/>
        </w:rPr>
        <w:t xml:space="preserve">    C</w:t>
      </w:r>
      <w:r w:rsidR="001767D4" w:rsidRPr="003842D2">
        <w:rPr>
          <w:rFonts w:ascii="Times New Roman" w:eastAsiaTheme="minorEastAsia" w:hAnsiTheme="minorEastAsia"/>
          <w:szCs w:val="21"/>
        </w:rPr>
        <w:t>．</w:t>
      </w:r>
      <w:r w:rsidRPr="003842D2">
        <w:rPr>
          <w:rFonts w:ascii="Times New Roman" w:eastAsiaTheme="minorEastAsia" w:hAnsiTheme="minorEastAsia"/>
          <w:szCs w:val="21"/>
        </w:rPr>
        <w:t>突变率比自然突变高</w:t>
      </w:r>
      <w:r w:rsidRPr="003842D2">
        <w:rPr>
          <w:rFonts w:ascii="Times New Roman" w:eastAsiaTheme="minorEastAsia" w:hAnsi="Times New Roman"/>
          <w:szCs w:val="21"/>
        </w:rPr>
        <w:tab/>
      </w:r>
      <w:r w:rsidRPr="003842D2">
        <w:rPr>
          <w:rFonts w:ascii="Times New Roman" w:eastAsiaTheme="minorEastAsia" w:hAnsi="Times New Roman"/>
          <w:szCs w:val="21"/>
        </w:rPr>
        <w:tab/>
      </w:r>
      <w:r w:rsidRPr="003842D2">
        <w:rPr>
          <w:rFonts w:ascii="Times New Roman" w:eastAsiaTheme="minorEastAsia" w:hAnsi="Times New Roman"/>
          <w:szCs w:val="21"/>
        </w:rPr>
        <w:tab/>
        <w:t xml:space="preserve">     </w:t>
      </w:r>
      <w:r w:rsidR="00C760F2">
        <w:rPr>
          <w:rFonts w:ascii="Times New Roman" w:eastAsiaTheme="minorEastAsia" w:hAnsi="Times New Roman" w:hint="eastAsia"/>
          <w:szCs w:val="21"/>
        </w:rPr>
        <w:t xml:space="preserve"> </w:t>
      </w:r>
      <w:r w:rsidRPr="003842D2">
        <w:rPr>
          <w:rFonts w:ascii="Times New Roman" w:eastAsiaTheme="minorEastAsia" w:hAnsi="Times New Roman"/>
          <w:szCs w:val="21"/>
        </w:rPr>
        <w:t>D</w:t>
      </w:r>
      <w:r w:rsidR="001767D4" w:rsidRPr="003842D2">
        <w:rPr>
          <w:rFonts w:ascii="Times New Roman" w:eastAsiaTheme="minorEastAsia" w:hAnsiTheme="minorEastAsia"/>
          <w:szCs w:val="21"/>
        </w:rPr>
        <w:t>．</w:t>
      </w:r>
      <w:r w:rsidRPr="003842D2">
        <w:rPr>
          <w:rFonts w:ascii="Times New Roman" w:eastAsiaTheme="minorEastAsia" w:hAnsiTheme="minorEastAsia"/>
          <w:szCs w:val="21"/>
        </w:rPr>
        <w:t>产生的性状都是显性性状</w:t>
      </w:r>
    </w:p>
    <w:p w:rsidR="007B3847" w:rsidRPr="003842D2" w:rsidRDefault="007B3847" w:rsidP="003F379F">
      <w:pPr>
        <w:pStyle w:val="a7"/>
        <w:spacing w:after="0"/>
        <w:ind w:left="420" w:hangingChars="200" w:hanging="420"/>
        <w:jc w:val="left"/>
        <w:rPr>
          <w:rFonts w:eastAsiaTheme="minorEastAsia"/>
          <w:szCs w:val="21"/>
        </w:rPr>
      </w:pPr>
      <w:r w:rsidRPr="003842D2">
        <w:rPr>
          <w:rFonts w:eastAsiaTheme="minorEastAsia"/>
          <w:szCs w:val="21"/>
        </w:rPr>
        <w:t xml:space="preserve">31. </w:t>
      </w:r>
      <w:r w:rsidRPr="003842D2">
        <w:rPr>
          <w:rFonts w:eastAsiaTheme="minorEastAsia" w:hAnsiTheme="minorEastAsia"/>
          <w:szCs w:val="21"/>
        </w:rPr>
        <w:t>下列可用于检测脂肪的试剂及反应呈现的颜色是</w:t>
      </w:r>
    </w:p>
    <w:p w:rsidR="007B3847" w:rsidRPr="003842D2" w:rsidRDefault="007B3847" w:rsidP="003F379F">
      <w:pPr>
        <w:pStyle w:val="a7"/>
        <w:spacing w:after="0"/>
        <w:ind w:leftChars="200" w:left="420"/>
        <w:jc w:val="left"/>
        <w:rPr>
          <w:rFonts w:eastAsiaTheme="minorEastAsia"/>
          <w:szCs w:val="21"/>
        </w:rPr>
      </w:pPr>
      <w:r w:rsidRPr="003842D2">
        <w:rPr>
          <w:rFonts w:eastAsiaTheme="minorEastAsia"/>
          <w:szCs w:val="21"/>
        </w:rPr>
        <w:t>A</w:t>
      </w:r>
      <w:r w:rsidRPr="003842D2">
        <w:rPr>
          <w:rFonts w:eastAsiaTheme="minorEastAsia" w:hAnsiTheme="minorEastAsia"/>
          <w:szCs w:val="21"/>
        </w:rPr>
        <w:t>．苏丹Ⅲ染液；橘黄色</w:t>
      </w:r>
      <w:r w:rsidR="00F7532E" w:rsidRPr="003842D2">
        <w:rPr>
          <w:rFonts w:eastAsiaTheme="minorEastAsia"/>
          <w:szCs w:val="21"/>
        </w:rPr>
        <w:t xml:space="preserve">                </w:t>
      </w:r>
      <w:r w:rsidRPr="003842D2">
        <w:rPr>
          <w:rFonts w:eastAsiaTheme="minorEastAsia"/>
          <w:szCs w:val="21"/>
        </w:rPr>
        <w:t>B</w:t>
      </w:r>
      <w:r w:rsidRPr="003842D2">
        <w:rPr>
          <w:rFonts w:eastAsiaTheme="minorEastAsia" w:hAnsiTheme="minorEastAsia"/>
          <w:szCs w:val="21"/>
        </w:rPr>
        <w:t>．斐林试剂（本尼迪特试剂）；砖红色</w:t>
      </w:r>
    </w:p>
    <w:p w:rsidR="007B3847" w:rsidRPr="003842D2" w:rsidRDefault="007B3847" w:rsidP="003F379F">
      <w:pPr>
        <w:pStyle w:val="a7"/>
        <w:spacing w:after="0"/>
        <w:ind w:leftChars="200" w:left="420"/>
        <w:jc w:val="left"/>
        <w:rPr>
          <w:rFonts w:eastAsiaTheme="minorEastAsia"/>
          <w:szCs w:val="21"/>
        </w:rPr>
      </w:pPr>
      <w:r w:rsidRPr="003842D2">
        <w:rPr>
          <w:rFonts w:eastAsiaTheme="minorEastAsia"/>
          <w:szCs w:val="21"/>
        </w:rPr>
        <w:t>C</w:t>
      </w:r>
      <w:r w:rsidRPr="003842D2">
        <w:rPr>
          <w:rFonts w:eastAsiaTheme="minorEastAsia" w:hAnsiTheme="minorEastAsia"/>
          <w:szCs w:val="21"/>
        </w:rPr>
        <w:t>．碘液；蓝色</w:t>
      </w:r>
      <w:r w:rsidRPr="003842D2">
        <w:rPr>
          <w:rFonts w:eastAsiaTheme="minorEastAsia"/>
          <w:szCs w:val="21"/>
        </w:rPr>
        <w:t xml:space="preserve">                        D</w:t>
      </w:r>
      <w:r w:rsidRPr="003842D2">
        <w:rPr>
          <w:rFonts w:eastAsiaTheme="minorEastAsia" w:hAnsiTheme="minorEastAsia"/>
          <w:szCs w:val="21"/>
        </w:rPr>
        <w:t>．双缩脲试剂；紫色</w:t>
      </w:r>
    </w:p>
    <w:p w:rsidR="00321D47" w:rsidRDefault="00321D47" w:rsidP="003F379F">
      <w:pPr>
        <w:pStyle w:val="a7"/>
        <w:spacing w:after="0"/>
        <w:rPr>
          <w:rFonts w:eastAsiaTheme="minorEastAsia"/>
          <w:szCs w:val="21"/>
        </w:rPr>
      </w:pPr>
    </w:p>
    <w:p w:rsidR="007B3847" w:rsidRPr="003842D2" w:rsidRDefault="007B3847" w:rsidP="003F379F">
      <w:pPr>
        <w:pStyle w:val="a7"/>
        <w:spacing w:after="0"/>
        <w:rPr>
          <w:rFonts w:eastAsiaTheme="minorEastAsia"/>
          <w:szCs w:val="21"/>
        </w:rPr>
      </w:pPr>
      <w:r w:rsidRPr="003842D2">
        <w:rPr>
          <w:rFonts w:eastAsiaTheme="minorEastAsia"/>
          <w:szCs w:val="21"/>
        </w:rPr>
        <w:lastRenderedPageBreak/>
        <w:t>32</w:t>
      </w:r>
      <w:r w:rsidRPr="003842D2">
        <w:rPr>
          <w:rFonts w:eastAsiaTheme="minorEastAsia" w:hAnsiTheme="minorEastAsia"/>
          <w:szCs w:val="21"/>
        </w:rPr>
        <w:t>．下列关于真核细胞的结构与功能，对应正确的是</w:t>
      </w:r>
    </w:p>
    <w:p w:rsidR="007B3847" w:rsidRPr="003842D2" w:rsidRDefault="009839DC" w:rsidP="003F379F">
      <w:pPr>
        <w:pStyle w:val="a7"/>
        <w:spacing w:after="0"/>
        <w:ind w:firstLine="315"/>
        <w:jc w:val="left"/>
        <w:rPr>
          <w:rFonts w:eastAsiaTheme="minorEastAsia"/>
          <w:szCs w:val="21"/>
        </w:rPr>
      </w:pPr>
      <w:r w:rsidRPr="003842D2">
        <w:rPr>
          <w:rFonts w:eastAsiaTheme="minorEastAsia"/>
          <w:szCs w:val="21"/>
        </w:rPr>
        <w:t xml:space="preserve"> </w:t>
      </w:r>
      <w:r w:rsidR="007B3847" w:rsidRPr="003842D2">
        <w:rPr>
          <w:rFonts w:eastAsiaTheme="minorEastAsia"/>
          <w:szCs w:val="21"/>
        </w:rPr>
        <w:t>A</w:t>
      </w:r>
      <w:r w:rsidR="007B3847" w:rsidRPr="003842D2">
        <w:rPr>
          <w:rFonts w:eastAsiaTheme="minorEastAsia" w:hAnsiTheme="minorEastAsia"/>
          <w:szCs w:val="21"/>
        </w:rPr>
        <w:t>．溶酶体：合成和分泌多种水解酶</w:t>
      </w:r>
      <w:r w:rsidR="007B3847" w:rsidRPr="003842D2">
        <w:rPr>
          <w:rFonts w:eastAsiaTheme="minorEastAsia"/>
          <w:szCs w:val="21"/>
        </w:rPr>
        <w:t xml:space="preserve">   </w:t>
      </w:r>
    </w:p>
    <w:p w:rsidR="007B3847" w:rsidRPr="003842D2" w:rsidRDefault="009839DC" w:rsidP="003F379F">
      <w:pPr>
        <w:pStyle w:val="a7"/>
        <w:spacing w:after="0"/>
        <w:ind w:firstLine="315"/>
        <w:jc w:val="left"/>
        <w:rPr>
          <w:rFonts w:eastAsiaTheme="minorEastAsia"/>
          <w:szCs w:val="21"/>
        </w:rPr>
      </w:pPr>
      <w:r w:rsidRPr="003842D2">
        <w:rPr>
          <w:rFonts w:eastAsiaTheme="minorEastAsia"/>
          <w:szCs w:val="21"/>
        </w:rPr>
        <w:t xml:space="preserve"> </w:t>
      </w:r>
      <w:r w:rsidR="007B3847" w:rsidRPr="003842D2">
        <w:rPr>
          <w:rFonts w:eastAsiaTheme="minorEastAsia"/>
          <w:szCs w:val="21"/>
        </w:rPr>
        <w:t>B</w:t>
      </w:r>
      <w:r w:rsidR="007B3847" w:rsidRPr="003842D2">
        <w:rPr>
          <w:rFonts w:eastAsiaTheme="minorEastAsia" w:hAnsiTheme="minorEastAsia"/>
          <w:szCs w:val="21"/>
        </w:rPr>
        <w:t>．高尔基体：肽链合成和加工的场所</w:t>
      </w:r>
    </w:p>
    <w:p w:rsidR="007B3847" w:rsidRPr="003842D2" w:rsidRDefault="009839DC" w:rsidP="003F379F">
      <w:pPr>
        <w:pStyle w:val="a7"/>
        <w:spacing w:after="0"/>
        <w:ind w:firstLine="315"/>
        <w:jc w:val="left"/>
        <w:rPr>
          <w:rFonts w:eastAsiaTheme="minorEastAsia"/>
          <w:szCs w:val="21"/>
        </w:rPr>
      </w:pPr>
      <w:r w:rsidRPr="003842D2">
        <w:rPr>
          <w:rFonts w:eastAsiaTheme="minorEastAsia"/>
          <w:szCs w:val="21"/>
        </w:rPr>
        <w:t xml:space="preserve"> </w:t>
      </w:r>
      <w:r w:rsidR="007B3847" w:rsidRPr="003842D2">
        <w:rPr>
          <w:rFonts w:eastAsiaTheme="minorEastAsia"/>
          <w:szCs w:val="21"/>
        </w:rPr>
        <w:t>C</w:t>
      </w:r>
      <w:r w:rsidR="007B3847" w:rsidRPr="003842D2">
        <w:rPr>
          <w:rFonts w:eastAsiaTheme="minorEastAsia" w:hAnsiTheme="minorEastAsia"/>
          <w:szCs w:val="21"/>
        </w:rPr>
        <w:t>．线粒体：将葡萄糖氧化分解成</w:t>
      </w:r>
      <w:r w:rsidR="007B3847" w:rsidRPr="003842D2">
        <w:rPr>
          <w:rFonts w:eastAsiaTheme="minorEastAsia"/>
          <w:szCs w:val="21"/>
        </w:rPr>
        <w:t>CO</w:t>
      </w:r>
      <w:r w:rsidR="007B3847" w:rsidRPr="003842D2">
        <w:rPr>
          <w:rFonts w:eastAsiaTheme="minorEastAsia"/>
          <w:szCs w:val="21"/>
          <w:vertAlign w:val="subscript"/>
        </w:rPr>
        <w:t>2</w:t>
      </w:r>
      <w:r w:rsidR="007B3847" w:rsidRPr="003842D2">
        <w:rPr>
          <w:rFonts w:eastAsiaTheme="minorEastAsia" w:hAnsiTheme="minorEastAsia"/>
          <w:szCs w:val="21"/>
        </w:rPr>
        <w:t>和</w:t>
      </w:r>
      <w:r w:rsidR="007B3847" w:rsidRPr="003842D2">
        <w:rPr>
          <w:rFonts w:eastAsiaTheme="minorEastAsia"/>
          <w:szCs w:val="21"/>
        </w:rPr>
        <w:t>H</w:t>
      </w:r>
      <w:r w:rsidR="007B3847" w:rsidRPr="003842D2">
        <w:rPr>
          <w:rFonts w:eastAsiaTheme="minorEastAsia"/>
          <w:szCs w:val="21"/>
          <w:vertAlign w:val="subscript"/>
        </w:rPr>
        <w:t>2</w:t>
      </w:r>
      <w:r w:rsidR="007B3847" w:rsidRPr="003842D2">
        <w:rPr>
          <w:rFonts w:eastAsiaTheme="minorEastAsia"/>
          <w:szCs w:val="21"/>
        </w:rPr>
        <w:t xml:space="preserve">O </w:t>
      </w:r>
    </w:p>
    <w:p w:rsidR="007B3847" w:rsidRPr="003842D2" w:rsidRDefault="009839DC" w:rsidP="003F379F">
      <w:pPr>
        <w:pStyle w:val="a7"/>
        <w:spacing w:after="0"/>
        <w:ind w:firstLine="315"/>
        <w:jc w:val="left"/>
        <w:rPr>
          <w:rFonts w:eastAsiaTheme="minorEastAsia"/>
          <w:szCs w:val="21"/>
        </w:rPr>
      </w:pPr>
      <w:r w:rsidRPr="003842D2">
        <w:rPr>
          <w:rFonts w:eastAsiaTheme="minorEastAsia"/>
          <w:szCs w:val="21"/>
        </w:rPr>
        <w:t xml:space="preserve"> </w:t>
      </w:r>
      <w:r w:rsidR="007B3847" w:rsidRPr="003842D2">
        <w:rPr>
          <w:rFonts w:eastAsiaTheme="minorEastAsia"/>
          <w:szCs w:val="21"/>
        </w:rPr>
        <w:t>D</w:t>
      </w:r>
      <w:r w:rsidR="007B3847" w:rsidRPr="003842D2">
        <w:rPr>
          <w:rFonts w:eastAsiaTheme="minorEastAsia" w:hAnsiTheme="minorEastAsia"/>
          <w:szCs w:val="21"/>
        </w:rPr>
        <w:t>．细胞膜：</w:t>
      </w:r>
      <w:r w:rsidR="00DC4999">
        <w:rPr>
          <w:rFonts w:eastAsiaTheme="minorEastAsia" w:hAnsiTheme="minorEastAsia" w:hint="eastAsia"/>
          <w:szCs w:val="21"/>
        </w:rPr>
        <w:t>与</w:t>
      </w:r>
      <w:r w:rsidR="007B3847" w:rsidRPr="003842D2">
        <w:rPr>
          <w:rFonts w:eastAsiaTheme="minorEastAsia" w:hAnsiTheme="minorEastAsia"/>
          <w:szCs w:val="21"/>
        </w:rPr>
        <w:t>细胞</w:t>
      </w:r>
      <w:r w:rsidR="00DC4999">
        <w:rPr>
          <w:rFonts w:eastAsiaTheme="minorEastAsia" w:hAnsiTheme="minorEastAsia" w:hint="eastAsia"/>
          <w:szCs w:val="21"/>
        </w:rPr>
        <w:t>的物质交换和识别有关</w:t>
      </w:r>
    </w:p>
    <w:p w:rsidR="00B36805" w:rsidRDefault="009839DC" w:rsidP="003F379F">
      <w:pPr>
        <w:rPr>
          <w:rFonts w:ascii="Times New Roman" w:eastAsiaTheme="minorEastAsia" w:hAnsiTheme="minorEastAsia"/>
          <w:szCs w:val="21"/>
        </w:rPr>
      </w:pPr>
      <w:r w:rsidRPr="003842D2">
        <w:rPr>
          <w:rFonts w:ascii="Times New Roman" w:eastAsiaTheme="minorEastAsia" w:hAnsi="Times New Roman"/>
          <w:szCs w:val="21"/>
        </w:rPr>
        <w:t>33</w:t>
      </w:r>
      <w:r w:rsidRPr="003842D2">
        <w:rPr>
          <w:rFonts w:ascii="Times New Roman" w:eastAsiaTheme="minorEastAsia" w:hAnsiTheme="minorEastAsia"/>
          <w:szCs w:val="21"/>
        </w:rPr>
        <w:t>．</w:t>
      </w:r>
      <w:r w:rsidR="00905400" w:rsidRPr="003842D2">
        <w:rPr>
          <w:rFonts w:ascii="Times New Roman" w:eastAsiaTheme="minorEastAsia" w:hAnsiTheme="minorEastAsia"/>
          <w:szCs w:val="21"/>
        </w:rPr>
        <w:t>将</w:t>
      </w:r>
      <w:r w:rsidR="00B36805">
        <w:rPr>
          <w:rFonts w:ascii="Times New Roman" w:eastAsiaTheme="minorEastAsia" w:hAnsiTheme="minorEastAsia" w:hint="eastAsia"/>
          <w:szCs w:val="21"/>
        </w:rPr>
        <w:t>发生</w:t>
      </w:r>
      <w:r w:rsidR="00905400" w:rsidRPr="003842D2">
        <w:rPr>
          <w:rFonts w:ascii="Times New Roman" w:eastAsiaTheme="minorEastAsia" w:hAnsiTheme="minorEastAsia"/>
          <w:szCs w:val="21"/>
        </w:rPr>
        <w:t>质壁分离的洋葱紫色外表皮细胞放入清水中</w:t>
      </w:r>
      <w:r w:rsidR="008004D5">
        <w:rPr>
          <w:rFonts w:ascii="Times New Roman" w:eastAsiaTheme="minorEastAsia" w:hAnsi="Times New Roman" w:hint="eastAsia"/>
          <w:szCs w:val="21"/>
        </w:rPr>
        <w:t>，</w:t>
      </w:r>
      <w:r w:rsidR="00905400" w:rsidRPr="003842D2">
        <w:rPr>
          <w:rFonts w:ascii="Times New Roman" w:eastAsiaTheme="minorEastAsia" w:hAnsiTheme="minorEastAsia"/>
          <w:szCs w:val="21"/>
        </w:rPr>
        <w:t>液泡体积的变化如图所示。下</w:t>
      </w:r>
    </w:p>
    <w:p w:rsidR="00905400" w:rsidRPr="003842D2" w:rsidRDefault="00B36805" w:rsidP="003F379F">
      <w:pPr>
        <w:rPr>
          <w:rFonts w:ascii="Times New Roman" w:eastAsiaTheme="minorEastAsia" w:hAnsi="Times New Roman"/>
          <w:szCs w:val="21"/>
        </w:rPr>
      </w:pPr>
      <w:r>
        <w:rPr>
          <w:rFonts w:ascii="Times New Roman" w:eastAsiaTheme="minorEastAsia" w:hAnsiTheme="minorEastAsia" w:hint="eastAsia"/>
          <w:noProof/>
          <w:szCs w:val="21"/>
        </w:rPr>
        <w:drawing>
          <wp:anchor distT="0" distB="0" distL="114300" distR="114300" simplePos="0" relativeHeight="251717120" behindDoc="1" locked="0" layoutInCell="1" allowOverlap="1">
            <wp:simplePos x="0" y="0"/>
            <wp:positionH relativeFrom="column">
              <wp:posOffset>4025265</wp:posOffset>
            </wp:positionH>
            <wp:positionV relativeFrom="paragraph">
              <wp:posOffset>36830</wp:posOffset>
            </wp:positionV>
            <wp:extent cx="1306830" cy="1003300"/>
            <wp:effectExtent l="19050" t="0" r="7620" b="0"/>
            <wp:wrapTight wrapText="bothSides">
              <wp:wrapPolygon edited="0">
                <wp:start x="-315" y="0"/>
                <wp:lineTo x="-315" y="21327"/>
                <wp:lineTo x="21726" y="21327"/>
                <wp:lineTo x="21726" y="0"/>
                <wp:lineTo x="-315" y="0"/>
              </wp:wrapPolygon>
            </wp:wrapTight>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lum bright="-10000" contrast="10000"/>
                    </a:blip>
                    <a:srcRect/>
                    <a:stretch>
                      <a:fillRect/>
                    </a:stretch>
                  </pic:blipFill>
                  <pic:spPr bwMode="auto">
                    <a:xfrm>
                      <a:off x="0" y="0"/>
                      <a:ext cx="1306830" cy="1003300"/>
                    </a:xfrm>
                    <a:prstGeom prst="rect">
                      <a:avLst/>
                    </a:prstGeom>
                    <a:noFill/>
                    <a:ln w="9525">
                      <a:noFill/>
                      <a:miter lim="800000"/>
                      <a:headEnd/>
                      <a:tailEnd/>
                    </a:ln>
                  </pic:spPr>
                </pic:pic>
              </a:graphicData>
            </a:graphic>
          </wp:anchor>
        </w:drawing>
      </w:r>
      <w:r>
        <w:rPr>
          <w:rFonts w:ascii="Times New Roman" w:eastAsiaTheme="minorEastAsia" w:hAnsiTheme="minorEastAsia" w:hint="eastAsia"/>
          <w:szCs w:val="21"/>
        </w:rPr>
        <w:t xml:space="preserve">    </w:t>
      </w:r>
      <w:r w:rsidR="00905400" w:rsidRPr="003842D2">
        <w:rPr>
          <w:rFonts w:ascii="Times New Roman" w:eastAsiaTheme="minorEastAsia" w:hAnsiTheme="minorEastAsia"/>
          <w:szCs w:val="21"/>
        </w:rPr>
        <w:t>列叙述正确的是</w:t>
      </w:r>
      <w:r w:rsidR="00905400" w:rsidRPr="003842D2">
        <w:rPr>
          <w:rFonts w:ascii="Times New Roman" w:eastAsiaTheme="minorEastAsia" w:hAnsi="Times New Roman"/>
          <w:szCs w:val="21"/>
        </w:rPr>
        <w:t xml:space="preserve">      </w:t>
      </w:r>
    </w:p>
    <w:p w:rsidR="00905400" w:rsidRPr="003842D2" w:rsidRDefault="002C46BD" w:rsidP="003F379F">
      <w:pPr>
        <w:rPr>
          <w:rFonts w:ascii="Times New Roman" w:eastAsiaTheme="minorEastAsia" w:hAnsi="Times New Roman"/>
          <w:szCs w:val="21"/>
        </w:rPr>
      </w:pPr>
      <w:r w:rsidRPr="003842D2">
        <w:rPr>
          <w:rFonts w:ascii="Times New Roman" w:eastAsiaTheme="minorEastAsia" w:hAnsi="Times New Roman"/>
          <w:szCs w:val="21"/>
        </w:rPr>
        <w:t xml:space="preserve">    </w:t>
      </w:r>
      <w:r w:rsidR="00905400" w:rsidRPr="003842D2">
        <w:rPr>
          <w:rFonts w:ascii="Times New Roman" w:eastAsiaTheme="minorEastAsia" w:hAnsi="Times New Roman"/>
          <w:szCs w:val="21"/>
        </w:rPr>
        <w:t>A</w:t>
      </w:r>
      <w:r w:rsidR="00836C4D" w:rsidRPr="003842D2">
        <w:rPr>
          <w:rFonts w:ascii="Times New Roman" w:eastAsiaTheme="minorEastAsia" w:hAnsiTheme="minorEastAsia"/>
          <w:szCs w:val="21"/>
        </w:rPr>
        <w:t>．</w:t>
      </w:r>
      <w:r w:rsidR="00905400" w:rsidRPr="003842D2">
        <w:rPr>
          <w:rFonts w:ascii="Times New Roman" w:eastAsiaTheme="minorEastAsia" w:hAnsiTheme="minorEastAsia"/>
          <w:szCs w:val="21"/>
        </w:rPr>
        <w:t>与</w:t>
      </w:r>
      <w:r w:rsidR="00905400" w:rsidRPr="003842D2">
        <w:rPr>
          <w:rFonts w:ascii="Times New Roman" w:eastAsiaTheme="minorEastAsia" w:hAnsi="Times New Roman"/>
          <w:szCs w:val="21"/>
        </w:rPr>
        <w:t>a</w:t>
      </w:r>
      <w:r w:rsidR="00905400" w:rsidRPr="003842D2">
        <w:rPr>
          <w:rFonts w:ascii="Times New Roman" w:eastAsiaTheme="minorEastAsia" w:hAnsiTheme="minorEastAsia"/>
          <w:szCs w:val="21"/>
        </w:rPr>
        <w:t>点相比</w:t>
      </w:r>
      <w:r w:rsidR="008004D5">
        <w:rPr>
          <w:rFonts w:ascii="Times New Roman" w:eastAsiaTheme="minorEastAsia" w:hAnsi="Times New Roman" w:hint="eastAsia"/>
          <w:szCs w:val="21"/>
        </w:rPr>
        <w:t>，</w:t>
      </w:r>
      <w:r w:rsidR="00905400" w:rsidRPr="003842D2">
        <w:rPr>
          <w:rFonts w:ascii="Times New Roman" w:eastAsiaTheme="minorEastAsia" w:hAnsi="Times New Roman"/>
          <w:szCs w:val="21"/>
        </w:rPr>
        <w:t>b</w:t>
      </w:r>
      <w:r w:rsidR="00905400" w:rsidRPr="003842D2">
        <w:rPr>
          <w:rFonts w:ascii="Times New Roman" w:eastAsiaTheme="minorEastAsia" w:hAnsiTheme="minorEastAsia"/>
          <w:szCs w:val="21"/>
        </w:rPr>
        <w:t>点时细胞的液泡颜色变深</w:t>
      </w:r>
    </w:p>
    <w:p w:rsidR="00905400" w:rsidRPr="003842D2" w:rsidRDefault="002C46BD" w:rsidP="003F379F">
      <w:pPr>
        <w:rPr>
          <w:rFonts w:ascii="Times New Roman" w:eastAsiaTheme="minorEastAsia" w:hAnsi="Times New Roman"/>
          <w:szCs w:val="21"/>
        </w:rPr>
      </w:pPr>
      <w:r w:rsidRPr="003842D2">
        <w:rPr>
          <w:rFonts w:ascii="Times New Roman" w:eastAsiaTheme="minorEastAsia" w:hAnsi="Times New Roman"/>
          <w:szCs w:val="21"/>
        </w:rPr>
        <w:t xml:space="preserve">    </w:t>
      </w:r>
      <w:r w:rsidR="00836C4D" w:rsidRPr="003842D2">
        <w:rPr>
          <w:rFonts w:ascii="Times New Roman" w:eastAsiaTheme="minorEastAsia" w:hAnsi="Times New Roman"/>
          <w:szCs w:val="21"/>
        </w:rPr>
        <w:t>B</w:t>
      </w:r>
      <w:r w:rsidR="00836C4D" w:rsidRPr="003842D2">
        <w:rPr>
          <w:rFonts w:ascii="Times New Roman" w:eastAsiaTheme="minorEastAsia" w:hAnsiTheme="minorEastAsia"/>
          <w:szCs w:val="21"/>
        </w:rPr>
        <w:t>．</w:t>
      </w:r>
      <w:r w:rsidR="00905400" w:rsidRPr="003842D2">
        <w:rPr>
          <w:rFonts w:ascii="Times New Roman" w:eastAsiaTheme="minorEastAsia" w:hAnsiTheme="minorEastAsia"/>
          <w:szCs w:val="21"/>
        </w:rPr>
        <w:t>与</w:t>
      </w:r>
      <w:r w:rsidR="00905400" w:rsidRPr="003842D2">
        <w:rPr>
          <w:rFonts w:ascii="Times New Roman" w:eastAsiaTheme="minorEastAsia" w:hAnsi="Times New Roman"/>
          <w:szCs w:val="21"/>
        </w:rPr>
        <w:t xml:space="preserve"> b</w:t>
      </w:r>
      <w:r w:rsidR="00905400" w:rsidRPr="003842D2">
        <w:rPr>
          <w:rFonts w:ascii="Times New Roman" w:eastAsiaTheme="minorEastAsia" w:hAnsiTheme="minorEastAsia"/>
          <w:szCs w:val="21"/>
        </w:rPr>
        <w:t>点相比</w:t>
      </w:r>
      <w:r w:rsidR="008004D5">
        <w:rPr>
          <w:rFonts w:ascii="Times New Roman" w:eastAsiaTheme="minorEastAsia" w:hAnsi="Times New Roman" w:hint="eastAsia"/>
          <w:szCs w:val="21"/>
        </w:rPr>
        <w:t>，</w:t>
      </w:r>
      <w:r w:rsidR="00905400" w:rsidRPr="003842D2">
        <w:rPr>
          <w:rFonts w:ascii="Times New Roman" w:eastAsiaTheme="minorEastAsia" w:hAnsi="Times New Roman"/>
          <w:szCs w:val="21"/>
        </w:rPr>
        <w:t>c</w:t>
      </w:r>
      <w:r w:rsidR="00905400" w:rsidRPr="003842D2">
        <w:rPr>
          <w:rFonts w:ascii="Times New Roman" w:eastAsiaTheme="minorEastAsia" w:hAnsiTheme="minorEastAsia"/>
          <w:szCs w:val="21"/>
        </w:rPr>
        <w:t>点时细胞的吸水速率大</w:t>
      </w:r>
    </w:p>
    <w:p w:rsidR="00905400" w:rsidRPr="003842D2" w:rsidRDefault="002C46BD" w:rsidP="003F379F">
      <w:pPr>
        <w:rPr>
          <w:rFonts w:ascii="Times New Roman" w:eastAsiaTheme="minorEastAsia" w:hAnsi="Times New Roman"/>
          <w:szCs w:val="21"/>
        </w:rPr>
      </w:pPr>
      <w:r w:rsidRPr="003842D2">
        <w:rPr>
          <w:rFonts w:ascii="Times New Roman" w:eastAsiaTheme="minorEastAsia" w:hAnsi="Times New Roman"/>
          <w:szCs w:val="21"/>
        </w:rPr>
        <w:t xml:space="preserve">    </w:t>
      </w:r>
      <w:r w:rsidR="00905400" w:rsidRPr="003842D2">
        <w:rPr>
          <w:rFonts w:ascii="Times New Roman" w:eastAsiaTheme="minorEastAsia" w:hAnsi="Times New Roman"/>
          <w:szCs w:val="21"/>
        </w:rPr>
        <w:t>C</w:t>
      </w:r>
      <w:r w:rsidR="00836C4D" w:rsidRPr="003842D2">
        <w:rPr>
          <w:rFonts w:ascii="Times New Roman" w:eastAsiaTheme="minorEastAsia" w:hAnsiTheme="minorEastAsia"/>
          <w:szCs w:val="21"/>
        </w:rPr>
        <w:t>．</w:t>
      </w:r>
      <w:r w:rsidR="00905400" w:rsidRPr="003842D2">
        <w:rPr>
          <w:rFonts w:ascii="Times New Roman" w:eastAsiaTheme="minorEastAsia" w:hAnsi="Times New Roman"/>
          <w:szCs w:val="21"/>
        </w:rPr>
        <w:t>c</w:t>
      </w:r>
      <w:r w:rsidR="00905400" w:rsidRPr="003842D2">
        <w:rPr>
          <w:rFonts w:ascii="Times New Roman" w:eastAsiaTheme="minorEastAsia" w:hAnsiTheme="minorEastAsia"/>
          <w:szCs w:val="21"/>
        </w:rPr>
        <w:t>点时细胞膨胀</w:t>
      </w:r>
      <w:r w:rsidR="008004D5">
        <w:rPr>
          <w:rFonts w:ascii="Times New Roman" w:eastAsiaTheme="minorEastAsia" w:hAnsi="Times New Roman" w:hint="eastAsia"/>
          <w:szCs w:val="21"/>
        </w:rPr>
        <w:t>，</w:t>
      </w:r>
      <w:r w:rsidR="00905400" w:rsidRPr="003842D2">
        <w:rPr>
          <w:rFonts w:ascii="Times New Roman" w:eastAsiaTheme="minorEastAsia" w:hAnsiTheme="minorEastAsia"/>
          <w:szCs w:val="21"/>
        </w:rPr>
        <w:t>液泡内没有水分子进出</w:t>
      </w:r>
    </w:p>
    <w:p w:rsidR="00905400" w:rsidRPr="003842D2" w:rsidRDefault="002C46BD" w:rsidP="003F379F">
      <w:pPr>
        <w:rPr>
          <w:rFonts w:ascii="Times New Roman" w:eastAsiaTheme="minorEastAsia" w:hAnsi="Times New Roman"/>
          <w:szCs w:val="21"/>
        </w:rPr>
      </w:pPr>
      <w:r w:rsidRPr="003842D2">
        <w:rPr>
          <w:rFonts w:ascii="Times New Roman" w:eastAsiaTheme="minorEastAsia" w:hAnsi="Times New Roman"/>
          <w:szCs w:val="21"/>
        </w:rPr>
        <w:t xml:space="preserve">    </w:t>
      </w:r>
      <w:r w:rsidR="00905400" w:rsidRPr="003842D2">
        <w:rPr>
          <w:rFonts w:ascii="Times New Roman" w:eastAsiaTheme="minorEastAsia" w:hAnsi="Times New Roman"/>
          <w:szCs w:val="21"/>
        </w:rPr>
        <w:t>D</w:t>
      </w:r>
      <w:r w:rsidR="00836C4D" w:rsidRPr="003842D2">
        <w:rPr>
          <w:rFonts w:ascii="Times New Roman" w:eastAsiaTheme="minorEastAsia" w:hAnsiTheme="minorEastAsia"/>
          <w:szCs w:val="21"/>
        </w:rPr>
        <w:t>．</w:t>
      </w:r>
      <w:r w:rsidR="00905400" w:rsidRPr="003842D2">
        <w:rPr>
          <w:rFonts w:ascii="Times New Roman" w:eastAsiaTheme="minorEastAsia" w:hAnsi="Times New Roman"/>
          <w:szCs w:val="21"/>
        </w:rPr>
        <w:t>b</w:t>
      </w:r>
      <w:r w:rsidR="00905400" w:rsidRPr="003842D2">
        <w:rPr>
          <w:rFonts w:ascii="Times New Roman" w:eastAsiaTheme="minorEastAsia" w:hAnsiTheme="minorEastAsia"/>
          <w:szCs w:val="21"/>
        </w:rPr>
        <w:t>点到</w:t>
      </w:r>
      <w:r w:rsidR="00905400" w:rsidRPr="003842D2">
        <w:rPr>
          <w:rFonts w:ascii="Times New Roman" w:eastAsiaTheme="minorEastAsia" w:hAnsi="Times New Roman"/>
          <w:szCs w:val="21"/>
        </w:rPr>
        <w:t>c</w:t>
      </w:r>
      <w:r w:rsidR="00905400" w:rsidRPr="003842D2">
        <w:rPr>
          <w:rFonts w:ascii="Times New Roman" w:eastAsiaTheme="minorEastAsia" w:hAnsiTheme="minorEastAsia"/>
          <w:szCs w:val="21"/>
        </w:rPr>
        <w:t>点过程中</w:t>
      </w:r>
      <w:r w:rsidR="008004D5">
        <w:rPr>
          <w:rFonts w:ascii="Times New Roman" w:eastAsiaTheme="minorEastAsia" w:hAnsi="Times New Roman" w:hint="eastAsia"/>
          <w:szCs w:val="21"/>
        </w:rPr>
        <w:t>，</w:t>
      </w:r>
      <w:r w:rsidR="00905400" w:rsidRPr="003842D2">
        <w:rPr>
          <w:rFonts w:ascii="Times New Roman" w:eastAsiaTheme="minorEastAsia" w:hAnsiTheme="minorEastAsia"/>
          <w:szCs w:val="21"/>
        </w:rPr>
        <w:t>细胞吸水速率受细胞壁的影响</w:t>
      </w:r>
    </w:p>
    <w:p w:rsidR="00B36805" w:rsidRDefault="007B3847" w:rsidP="003F379F">
      <w:pPr>
        <w:pStyle w:val="a7"/>
        <w:spacing w:after="0"/>
        <w:jc w:val="left"/>
        <w:rPr>
          <w:rFonts w:eastAsiaTheme="minorEastAsia" w:hAnsiTheme="minorEastAsia"/>
          <w:szCs w:val="21"/>
        </w:rPr>
      </w:pPr>
      <w:r w:rsidRPr="003842D2">
        <w:rPr>
          <w:rFonts w:eastAsiaTheme="minorEastAsia"/>
          <w:szCs w:val="21"/>
        </w:rPr>
        <w:t>3</w:t>
      </w:r>
      <w:r w:rsidR="00B36805">
        <w:rPr>
          <w:rFonts w:eastAsiaTheme="minorEastAsia" w:hint="eastAsia"/>
          <w:szCs w:val="21"/>
        </w:rPr>
        <w:t>4</w:t>
      </w:r>
      <w:r w:rsidRPr="003842D2">
        <w:rPr>
          <w:rFonts w:eastAsiaTheme="minorEastAsia" w:hAnsiTheme="minorEastAsia"/>
          <w:kern w:val="0"/>
          <w:szCs w:val="21"/>
        </w:rPr>
        <w:t>．</w:t>
      </w:r>
      <w:r w:rsidRPr="003842D2">
        <w:rPr>
          <w:rFonts w:eastAsiaTheme="minorEastAsia" w:hAnsiTheme="minorEastAsia"/>
          <w:szCs w:val="21"/>
        </w:rPr>
        <w:t>具有两对相对性状的纯合子杂交，</w:t>
      </w:r>
      <w:r w:rsidRPr="003842D2">
        <w:rPr>
          <w:rFonts w:eastAsiaTheme="minorEastAsia"/>
          <w:szCs w:val="21"/>
        </w:rPr>
        <w:t>F</w:t>
      </w:r>
      <w:r w:rsidRPr="003842D2">
        <w:rPr>
          <w:rFonts w:eastAsiaTheme="minorEastAsia"/>
          <w:szCs w:val="21"/>
          <w:vertAlign w:val="subscript"/>
        </w:rPr>
        <w:t>2</w:t>
      </w:r>
      <w:r w:rsidRPr="003842D2">
        <w:rPr>
          <w:rFonts w:eastAsiaTheme="minorEastAsia" w:hAnsiTheme="minorEastAsia"/>
          <w:szCs w:val="21"/>
        </w:rPr>
        <w:t>中显隐性之比为</w:t>
      </w:r>
      <w:r w:rsidRPr="003842D2">
        <w:rPr>
          <w:rFonts w:eastAsiaTheme="minorEastAsia"/>
          <w:szCs w:val="21"/>
        </w:rPr>
        <w:t>9</w:t>
      </w:r>
      <w:r w:rsidRPr="003842D2">
        <w:rPr>
          <w:rFonts w:asciiTheme="minorEastAsia" w:eastAsiaTheme="minorEastAsia" w:hAnsiTheme="minorEastAsia"/>
          <w:szCs w:val="21"/>
        </w:rPr>
        <w:t>∶</w:t>
      </w:r>
      <w:r w:rsidRPr="003842D2">
        <w:rPr>
          <w:rFonts w:eastAsiaTheme="minorEastAsia"/>
          <w:szCs w:val="21"/>
        </w:rPr>
        <w:t>7</w:t>
      </w:r>
      <w:r w:rsidRPr="003842D2">
        <w:rPr>
          <w:rFonts w:eastAsiaTheme="minorEastAsia" w:hAnsiTheme="minorEastAsia"/>
          <w:szCs w:val="21"/>
        </w:rPr>
        <w:t>，</w:t>
      </w:r>
    </w:p>
    <w:p w:rsidR="007B3847" w:rsidRPr="003842D2" w:rsidRDefault="00B36805" w:rsidP="003F379F">
      <w:pPr>
        <w:pStyle w:val="a7"/>
        <w:spacing w:after="0"/>
        <w:jc w:val="left"/>
        <w:rPr>
          <w:rFonts w:eastAsiaTheme="minorEastAsia"/>
          <w:szCs w:val="21"/>
        </w:rPr>
      </w:pPr>
      <w:r>
        <w:rPr>
          <w:rFonts w:eastAsiaTheme="minorEastAsia" w:hAnsiTheme="minorEastAsia" w:hint="eastAsia"/>
          <w:szCs w:val="21"/>
        </w:rPr>
        <w:t xml:space="preserve">    </w:t>
      </w:r>
      <w:r w:rsidR="00384D3E" w:rsidRPr="003842D2">
        <w:rPr>
          <w:rFonts w:eastAsiaTheme="minorEastAsia" w:hAnsiTheme="minorEastAsia"/>
          <w:szCs w:val="21"/>
        </w:rPr>
        <w:t>下列</w:t>
      </w:r>
      <w:r w:rsidR="007B3847" w:rsidRPr="003842D2">
        <w:rPr>
          <w:rFonts w:eastAsiaTheme="minorEastAsia" w:hAnsiTheme="minorEastAsia"/>
          <w:szCs w:val="21"/>
        </w:rPr>
        <w:t>说法</w:t>
      </w:r>
      <w:r w:rsidR="009F0669" w:rsidRPr="003842D2">
        <w:rPr>
          <w:rFonts w:eastAsiaTheme="minorEastAsia" w:hAnsiTheme="minorEastAsia"/>
          <w:kern w:val="0"/>
          <w:szCs w:val="21"/>
          <w:em w:val="dot"/>
        </w:rPr>
        <w:t>不正确</w:t>
      </w:r>
      <w:r w:rsidR="009F0669" w:rsidRPr="003842D2">
        <w:rPr>
          <w:rFonts w:eastAsiaTheme="minorEastAsia" w:hAnsiTheme="minorEastAsia"/>
          <w:kern w:val="0"/>
          <w:szCs w:val="21"/>
        </w:rPr>
        <w:t>的是</w:t>
      </w:r>
    </w:p>
    <w:p w:rsidR="007B3847" w:rsidRPr="003842D2" w:rsidRDefault="007B3847" w:rsidP="003F379F">
      <w:pPr>
        <w:pStyle w:val="a7"/>
        <w:spacing w:after="0"/>
        <w:ind w:firstLineChars="200" w:firstLine="420"/>
        <w:jc w:val="left"/>
        <w:rPr>
          <w:rFonts w:eastAsiaTheme="minorEastAsia"/>
          <w:szCs w:val="21"/>
        </w:rPr>
      </w:pPr>
      <w:r w:rsidRPr="003842D2">
        <w:rPr>
          <w:rFonts w:eastAsiaTheme="minorEastAsia"/>
          <w:szCs w:val="21"/>
        </w:rPr>
        <w:t>A</w:t>
      </w:r>
      <w:r w:rsidRPr="003842D2">
        <w:rPr>
          <w:rFonts w:eastAsiaTheme="minorEastAsia" w:hAnsiTheme="minorEastAsia"/>
          <w:szCs w:val="21"/>
        </w:rPr>
        <w:t>．这</w:t>
      </w:r>
      <w:r w:rsidR="00384D3E" w:rsidRPr="003842D2">
        <w:rPr>
          <w:rFonts w:eastAsiaTheme="minorEastAsia" w:hAnsiTheme="minorEastAsia"/>
          <w:szCs w:val="21"/>
        </w:rPr>
        <w:t>两对</w:t>
      </w:r>
      <w:r w:rsidRPr="003842D2">
        <w:rPr>
          <w:rFonts w:eastAsiaTheme="minorEastAsia" w:hAnsiTheme="minorEastAsia"/>
          <w:szCs w:val="21"/>
        </w:rPr>
        <w:t>相对性状由两对等位基因控制</w:t>
      </w:r>
    </w:p>
    <w:p w:rsidR="007B3847" w:rsidRPr="003842D2" w:rsidRDefault="007B3847" w:rsidP="003F379F">
      <w:pPr>
        <w:pStyle w:val="a7"/>
        <w:spacing w:after="0"/>
        <w:ind w:firstLineChars="200" w:firstLine="420"/>
        <w:jc w:val="left"/>
        <w:rPr>
          <w:rFonts w:eastAsiaTheme="minorEastAsia"/>
          <w:szCs w:val="21"/>
        </w:rPr>
      </w:pPr>
      <w:r w:rsidRPr="003842D2">
        <w:rPr>
          <w:rFonts w:eastAsiaTheme="minorEastAsia"/>
          <w:szCs w:val="21"/>
        </w:rPr>
        <w:t>B</w:t>
      </w:r>
      <w:r w:rsidRPr="003842D2">
        <w:rPr>
          <w:rFonts w:eastAsiaTheme="minorEastAsia" w:hAnsiTheme="minorEastAsia"/>
          <w:szCs w:val="21"/>
        </w:rPr>
        <w:t>．该性状的遗传遵循自由组合定律</w:t>
      </w:r>
    </w:p>
    <w:p w:rsidR="007B3847" w:rsidRPr="003842D2" w:rsidRDefault="007B3847" w:rsidP="003F379F">
      <w:pPr>
        <w:pStyle w:val="a7"/>
        <w:spacing w:after="0"/>
        <w:ind w:firstLineChars="200" w:firstLine="420"/>
        <w:jc w:val="left"/>
        <w:rPr>
          <w:rFonts w:eastAsiaTheme="minorEastAsia"/>
          <w:szCs w:val="21"/>
        </w:rPr>
      </w:pPr>
      <w:r w:rsidRPr="003842D2">
        <w:rPr>
          <w:rFonts w:eastAsiaTheme="minorEastAsia"/>
          <w:szCs w:val="21"/>
        </w:rPr>
        <w:t>C</w:t>
      </w:r>
      <w:r w:rsidRPr="003842D2">
        <w:rPr>
          <w:rFonts w:eastAsiaTheme="minorEastAsia" w:hAnsiTheme="minorEastAsia"/>
          <w:szCs w:val="21"/>
        </w:rPr>
        <w:t>．</w:t>
      </w:r>
      <w:r w:rsidRPr="003842D2">
        <w:rPr>
          <w:rFonts w:eastAsiaTheme="minorEastAsia"/>
          <w:szCs w:val="21"/>
        </w:rPr>
        <w:t>F</w:t>
      </w:r>
      <w:r w:rsidRPr="003842D2">
        <w:rPr>
          <w:rFonts w:eastAsiaTheme="minorEastAsia"/>
          <w:szCs w:val="21"/>
          <w:vertAlign w:val="subscript"/>
        </w:rPr>
        <w:t>1</w:t>
      </w:r>
      <w:r w:rsidRPr="003842D2">
        <w:rPr>
          <w:rFonts w:eastAsiaTheme="minorEastAsia" w:hAnsiTheme="minorEastAsia"/>
          <w:szCs w:val="21"/>
        </w:rPr>
        <w:t>测交的结果为</w:t>
      </w:r>
      <w:r w:rsidRPr="003842D2">
        <w:rPr>
          <w:rFonts w:eastAsiaTheme="minorEastAsia"/>
          <w:szCs w:val="21"/>
        </w:rPr>
        <w:t>1</w:t>
      </w:r>
      <w:r w:rsidRPr="003842D2">
        <w:rPr>
          <w:rFonts w:asciiTheme="minorEastAsia" w:eastAsiaTheme="minorEastAsia" w:hAnsiTheme="minorEastAsia"/>
          <w:szCs w:val="21"/>
        </w:rPr>
        <w:t>∶</w:t>
      </w:r>
      <w:r w:rsidRPr="003842D2">
        <w:rPr>
          <w:rFonts w:eastAsiaTheme="minorEastAsia"/>
          <w:szCs w:val="21"/>
        </w:rPr>
        <w:t>1</w:t>
      </w:r>
      <w:r w:rsidRPr="003842D2">
        <w:rPr>
          <w:rFonts w:asciiTheme="minorEastAsia" w:eastAsiaTheme="minorEastAsia" w:hAnsiTheme="minorEastAsia"/>
          <w:szCs w:val="21"/>
        </w:rPr>
        <w:t>∶</w:t>
      </w:r>
      <w:r w:rsidRPr="003842D2">
        <w:rPr>
          <w:rFonts w:eastAsiaTheme="minorEastAsia"/>
          <w:szCs w:val="21"/>
        </w:rPr>
        <w:t>1</w:t>
      </w:r>
      <w:r w:rsidRPr="003842D2">
        <w:rPr>
          <w:rFonts w:asciiTheme="minorEastAsia" w:eastAsiaTheme="minorEastAsia" w:hAnsiTheme="minorEastAsia"/>
          <w:szCs w:val="21"/>
        </w:rPr>
        <w:t>∶</w:t>
      </w:r>
      <w:r w:rsidRPr="003842D2">
        <w:rPr>
          <w:rFonts w:eastAsiaTheme="minorEastAsia"/>
          <w:szCs w:val="21"/>
        </w:rPr>
        <w:t>1</w:t>
      </w:r>
    </w:p>
    <w:p w:rsidR="007B3847" w:rsidRPr="003842D2" w:rsidRDefault="00841641" w:rsidP="003F379F">
      <w:pPr>
        <w:pStyle w:val="a7"/>
        <w:spacing w:after="0"/>
        <w:ind w:firstLineChars="200" w:firstLine="420"/>
        <w:jc w:val="left"/>
        <w:rPr>
          <w:rFonts w:eastAsiaTheme="minorEastAsia"/>
          <w:szCs w:val="21"/>
        </w:rPr>
      </w:pPr>
      <w:r>
        <w:rPr>
          <w:rFonts w:eastAsiaTheme="minorEastAsia"/>
          <w:noProof/>
          <w:szCs w:val="21"/>
        </w:rPr>
        <w:drawing>
          <wp:anchor distT="0" distB="0" distL="114300" distR="114300" simplePos="0" relativeHeight="251721216" behindDoc="0" locked="0" layoutInCell="1" allowOverlap="1">
            <wp:simplePos x="0" y="0"/>
            <wp:positionH relativeFrom="column">
              <wp:posOffset>4025265</wp:posOffset>
            </wp:positionH>
            <wp:positionV relativeFrom="paragraph">
              <wp:posOffset>157480</wp:posOffset>
            </wp:positionV>
            <wp:extent cx="1197610" cy="1205865"/>
            <wp:effectExtent l="19050" t="0" r="2540" b="0"/>
            <wp:wrapSquare wrapText="bothSides"/>
            <wp:docPr id="1" name="图片 2"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高考资源网(ks5u.com),中国最大的高考网站,您身边的高考专家。"/>
                    <pic:cNvPicPr>
                      <a:picLocks noChangeAspect="1" noChangeArrowheads="1"/>
                    </pic:cNvPicPr>
                  </pic:nvPicPr>
                  <pic:blipFill>
                    <a:blip r:embed="rId13"/>
                    <a:srcRect b="10903"/>
                    <a:stretch>
                      <a:fillRect/>
                    </a:stretch>
                  </pic:blipFill>
                  <pic:spPr bwMode="auto">
                    <a:xfrm>
                      <a:off x="0" y="0"/>
                      <a:ext cx="1197610" cy="1205865"/>
                    </a:xfrm>
                    <a:prstGeom prst="rect">
                      <a:avLst/>
                    </a:prstGeom>
                    <a:noFill/>
                  </pic:spPr>
                </pic:pic>
              </a:graphicData>
            </a:graphic>
          </wp:anchor>
        </w:drawing>
      </w:r>
      <w:r w:rsidR="007B3847" w:rsidRPr="003842D2">
        <w:rPr>
          <w:rFonts w:eastAsiaTheme="minorEastAsia"/>
          <w:szCs w:val="21"/>
        </w:rPr>
        <w:t>D</w:t>
      </w:r>
      <w:r w:rsidR="007B3847" w:rsidRPr="003842D2">
        <w:rPr>
          <w:rFonts w:eastAsiaTheme="minorEastAsia" w:hAnsiTheme="minorEastAsia"/>
          <w:szCs w:val="21"/>
        </w:rPr>
        <w:t>．</w:t>
      </w:r>
      <w:r w:rsidR="00B36805" w:rsidRPr="003842D2">
        <w:rPr>
          <w:rFonts w:eastAsiaTheme="minorEastAsia"/>
          <w:szCs w:val="21"/>
        </w:rPr>
        <w:t>F</w:t>
      </w:r>
      <w:r w:rsidR="00B36805" w:rsidRPr="003842D2">
        <w:rPr>
          <w:rFonts w:eastAsiaTheme="minorEastAsia"/>
          <w:szCs w:val="21"/>
          <w:vertAlign w:val="subscript"/>
        </w:rPr>
        <w:t>2</w:t>
      </w:r>
      <w:r w:rsidR="009E5662">
        <w:rPr>
          <w:rFonts w:eastAsiaTheme="minorEastAsia" w:hAnsiTheme="minorEastAsia" w:hint="eastAsia"/>
          <w:szCs w:val="21"/>
        </w:rPr>
        <w:t>显性个体中纯合子占</w:t>
      </w:r>
      <w:r w:rsidR="009E5662">
        <w:rPr>
          <w:rFonts w:eastAsiaTheme="minorEastAsia" w:hAnsiTheme="minorEastAsia" w:hint="eastAsia"/>
          <w:szCs w:val="21"/>
        </w:rPr>
        <w:t>1</w:t>
      </w:r>
      <w:r w:rsidR="00554501" w:rsidRPr="00554501">
        <w:rPr>
          <w:rFonts w:asciiTheme="minorEastAsia" w:eastAsiaTheme="minorEastAsia" w:hAnsiTheme="minorEastAsia" w:hint="eastAsia"/>
          <w:szCs w:val="21"/>
        </w:rPr>
        <w:t>/</w:t>
      </w:r>
      <w:r w:rsidR="009E5662">
        <w:rPr>
          <w:rFonts w:eastAsiaTheme="minorEastAsia" w:hAnsiTheme="minorEastAsia" w:hint="eastAsia"/>
          <w:szCs w:val="21"/>
        </w:rPr>
        <w:t>9</w:t>
      </w:r>
    </w:p>
    <w:p w:rsidR="00B36805" w:rsidRPr="003842D2" w:rsidRDefault="003D0D9A" w:rsidP="00B36805">
      <w:pPr>
        <w:pStyle w:val="0"/>
        <w:widowControl/>
        <w:snapToGrid w:val="0"/>
        <w:jc w:val="left"/>
        <w:rPr>
          <w:rFonts w:ascii="Times New Roman" w:eastAsiaTheme="minorEastAsia" w:hAnsi="Times New Roman"/>
          <w:kern w:val="0"/>
          <w:szCs w:val="21"/>
        </w:rPr>
      </w:pPr>
      <w:r>
        <w:rPr>
          <w:rFonts w:ascii="Times New Roman" w:eastAsiaTheme="minorEastAsia" w:hAnsi="Times New Roman"/>
          <w:noProof/>
          <w:kern w:val="0"/>
          <w:szCs w:val="21"/>
        </w:rPr>
        <w:pict>
          <v:rect id="_x0000_s2849" style="position:absolute;margin-left:393.2pt;margin-top:5.7pt;width:7.95pt;height:9.35pt;z-index:251724288;mso-width-relative:margin;mso-height-relative:margin" strokecolor="white [3212]">
            <v:textbox style="mso-fit-shape-to-text:t"/>
          </v:rect>
        </w:pict>
      </w:r>
      <w:r w:rsidR="00B36805" w:rsidRPr="003842D2">
        <w:rPr>
          <w:rFonts w:ascii="Times New Roman" w:eastAsiaTheme="minorEastAsia" w:hAnsi="Times New Roman"/>
          <w:kern w:val="0"/>
          <w:szCs w:val="21"/>
        </w:rPr>
        <w:t>3</w:t>
      </w:r>
      <w:r w:rsidR="00B36805">
        <w:rPr>
          <w:rFonts w:ascii="Times New Roman" w:eastAsiaTheme="minorEastAsia" w:hAnsi="Times New Roman" w:hint="eastAsia"/>
          <w:kern w:val="0"/>
          <w:szCs w:val="21"/>
        </w:rPr>
        <w:t>5</w:t>
      </w:r>
      <w:r w:rsidR="00B36805" w:rsidRPr="003842D2">
        <w:rPr>
          <w:rFonts w:ascii="Times New Roman" w:eastAsiaTheme="minorEastAsia" w:hAnsiTheme="minorEastAsia"/>
          <w:kern w:val="0"/>
          <w:szCs w:val="21"/>
        </w:rPr>
        <w:t>．右图表示某动物体细胞（</w:t>
      </w:r>
      <w:r w:rsidR="00B36805" w:rsidRPr="003842D2">
        <w:rPr>
          <w:rFonts w:ascii="Times New Roman" w:eastAsiaTheme="minorEastAsia" w:hAnsi="Times New Roman"/>
          <w:kern w:val="0"/>
          <w:szCs w:val="21"/>
        </w:rPr>
        <w:t>2N=4</w:t>
      </w:r>
      <w:r w:rsidR="00B36805" w:rsidRPr="003842D2">
        <w:rPr>
          <w:rFonts w:ascii="Times New Roman" w:eastAsiaTheme="minorEastAsia" w:hAnsiTheme="minorEastAsia"/>
          <w:kern w:val="0"/>
          <w:szCs w:val="21"/>
        </w:rPr>
        <w:t>）有丝分裂的一个周期，对细胞</w:t>
      </w:r>
      <w:r w:rsidR="00B36805" w:rsidRPr="003842D2">
        <w:rPr>
          <w:rFonts w:ascii="Times New Roman" w:eastAsiaTheme="minorEastAsia" w:hAnsi="Times New Roman"/>
          <w:kern w:val="0"/>
          <w:szCs w:val="21"/>
        </w:rPr>
        <w:t xml:space="preserve">     </w:t>
      </w:r>
    </w:p>
    <w:p w:rsidR="00B36805" w:rsidRPr="003842D2" w:rsidRDefault="00B36805" w:rsidP="00B36805">
      <w:pPr>
        <w:pStyle w:val="0"/>
        <w:widowControl/>
        <w:snapToGrid w:val="0"/>
        <w:jc w:val="left"/>
        <w:rPr>
          <w:rFonts w:ascii="Times New Roman" w:eastAsiaTheme="minorEastAsia" w:hAnsi="Times New Roman"/>
          <w:kern w:val="0"/>
          <w:szCs w:val="21"/>
        </w:rPr>
      </w:pPr>
      <w:r w:rsidRPr="003842D2">
        <w:rPr>
          <w:rFonts w:ascii="Times New Roman" w:eastAsiaTheme="minorEastAsia" w:hAnsi="Times New Roman"/>
          <w:kern w:val="0"/>
          <w:szCs w:val="21"/>
        </w:rPr>
        <w:t xml:space="preserve">    </w:t>
      </w:r>
      <w:r w:rsidRPr="003842D2">
        <w:rPr>
          <w:rFonts w:ascii="Times New Roman" w:eastAsiaTheme="minorEastAsia" w:hAnsiTheme="minorEastAsia"/>
          <w:kern w:val="0"/>
          <w:szCs w:val="21"/>
        </w:rPr>
        <w:t>周期的叙述</w:t>
      </w:r>
      <w:r w:rsidRPr="003842D2">
        <w:rPr>
          <w:rFonts w:ascii="Times New Roman" w:eastAsiaTheme="minorEastAsia" w:hAnsiTheme="minorEastAsia"/>
          <w:kern w:val="0"/>
          <w:szCs w:val="21"/>
          <w:em w:val="dot"/>
        </w:rPr>
        <w:t>不正确</w:t>
      </w:r>
      <w:r w:rsidRPr="003842D2">
        <w:rPr>
          <w:rFonts w:ascii="Times New Roman" w:eastAsiaTheme="minorEastAsia" w:hAnsiTheme="minorEastAsia"/>
          <w:kern w:val="0"/>
          <w:szCs w:val="21"/>
        </w:rPr>
        <w:t>的是</w:t>
      </w:r>
    </w:p>
    <w:p w:rsidR="00B36805" w:rsidRPr="003842D2" w:rsidRDefault="00B36805" w:rsidP="00B36805">
      <w:pPr>
        <w:pStyle w:val="0"/>
        <w:widowControl/>
        <w:snapToGrid w:val="0"/>
        <w:jc w:val="left"/>
        <w:rPr>
          <w:rFonts w:ascii="Times New Roman" w:eastAsiaTheme="minorEastAsia" w:hAnsi="Times New Roman"/>
          <w:kern w:val="0"/>
          <w:szCs w:val="21"/>
        </w:rPr>
      </w:pPr>
      <w:r w:rsidRPr="003842D2">
        <w:rPr>
          <w:rFonts w:ascii="Times New Roman" w:eastAsiaTheme="minorEastAsia" w:hAnsi="Times New Roman"/>
          <w:kern w:val="0"/>
          <w:szCs w:val="21"/>
        </w:rPr>
        <w:t xml:space="preserve">    A</w:t>
      </w:r>
      <w:r w:rsidRPr="003842D2">
        <w:rPr>
          <w:rFonts w:ascii="Times New Roman" w:eastAsiaTheme="minorEastAsia" w:hAnsiTheme="minorEastAsia"/>
          <w:kern w:val="0"/>
          <w:szCs w:val="21"/>
        </w:rPr>
        <w:t>．完整的细胞周期从</w:t>
      </w:r>
      <w:r w:rsidRPr="003842D2">
        <w:rPr>
          <w:rFonts w:ascii="Times New Roman" w:eastAsiaTheme="minorEastAsia" w:hAnsi="Times New Roman"/>
          <w:kern w:val="0"/>
          <w:szCs w:val="21"/>
        </w:rPr>
        <w:t>1</w:t>
      </w:r>
      <w:r w:rsidRPr="003842D2">
        <w:rPr>
          <w:rFonts w:ascii="Times New Roman" w:eastAsiaTheme="minorEastAsia" w:hAnsiTheme="minorEastAsia"/>
          <w:kern w:val="0"/>
          <w:szCs w:val="21"/>
        </w:rPr>
        <w:t>开始，到下一个</w:t>
      </w:r>
      <w:r w:rsidRPr="003842D2">
        <w:rPr>
          <w:rFonts w:ascii="Times New Roman" w:eastAsiaTheme="minorEastAsia" w:hAnsi="Times New Roman"/>
          <w:kern w:val="0"/>
          <w:szCs w:val="21"/>
        </w:rPr>
        <w:t>1</w:t>
      </w:r>
      <w:r w:rsidRPr="003842D2">
        <w:rPr>
          <w:rFonts w:ascii="Times New Roman" w:eastAsiaTheme="minorEastAsia" w:hAnsiTheme="minorEastAsia"/>
          <w:kern w:val="0"/>
          <w:szCs w:val="21"/>
        </w:rPr>
        <w:t>时结束</w:t>
      </w:r>
    </w:p>
    <w:p w:rsidR="00B36805" w:rsidRPr="003842D2" w:rsidRDefault="00B36805" w:rsidP="00B36805">
      <w:pPr>
        <w:pStyle w:val="0"/>
        <w:widowControl/>
        <w:snapToGrid w:val="0"/>
        <w:jc w:val="left"/>
        <w:rPr>
          <w:rFonts w:ascii="Times New Roman" w:eastAsiaTheme="minorEastAsia" w:hAnsi="Times New Roman"/>
          <w:kern w:val="0"/>
          <w:szCs w:val="21"/>
        </w:rPr>
      </w:pPr>
      <w:r w:rsidRPr="003842D2">
        <w:rPr>
          <w:rFonts w:ascii="Times New Roman" w:eastAsiaTheme="minorEastAsia" w:hAnsi="Times New Roman"/>
          <w:kern w:val="0"/>
          <w:szCs w:val="21"/>
        </w:rPr>
        <w:t xml:space="preserve">    B</w:t>
      </w:r>
      <w:r w:rsidRPr="003842D2">
        <w:rPr>
          <w:rFonts w:ascii="Times New Roman" w:eastAsiaTheme="minorEastAsia" w:hAnsiTheme="minorEastAsia"/>
          <w:kern w:val="0"/>
          <w:szCs w:val="21"/>
        </w:rPr>
        <w:t>．细胞中含有</w:t>
      </w:r>
      <w:r w:rsidRPr="003842D2">
        <w:rPr>
          <w:rFonts w:ascii="Times New Roman" w:eastAsiaTheme="minorEastAsia" w:hAnsi="Times New Roman"/>
          <w:kern w:val="0"/>
          <w:szCs w:val="21"/>
        </w:rPr>
        <w:t>4</w:t>
      </w:r>
      <w:r w:rsidRPr="003842D2">
        <w:rPr>
          <w:rFonts w:ascii="Times New Roman" w:eastAsiaTheme="minorEastAsia" w:hAnsiTheme="minorEastAsia"/>
          <w:kern w:val="0"/>
          <w:szCs w:val="21"/>
        </w:rPr>
        <w:t>条染色体的时期是</w:t>
      </w:r>
      <w:r w:rsidRPr="003842D2">
        <w:rPr>
          <w:rFonts w:ascii="Times New Roman" w:eastAsiaTheme="minorEastAsia" w:hAnsi="Times New Roman"/>
          <w:kern w:val="0"/>
          <w:szCs w:val="21"/>
        </w:rPr>
        <w:t>abd</w:t>
      </w:r>
    </w:p>
    <w:p w:rsidR="00B36805" w:rsidRPr="003842D2" w:rsidRDefault="00B36805" w:rsidP="00B36805">
      <w:pPr>
        <w:pStyle w:val="0"/>
        <w:widowControl/>
        <w:snapToGrid w:val="0"/>
        <w:jc w:val="left"/>
        <w:rPr>
          <w:rFonts w:ascii="Times New Roman" w:eastAsiaTheme="minorEastAsia" w:hAnsi="Times New Roman"/>
          <w:kern w:val="0"/>
          <w:szCs w:val="21"/>
        </w:rPr>
      </w:pPr>
      <w:r w:rsidRPr="003842D2">
        <w:rPr>
          <w:rFonts w:ascii="Times New Roman" w:eastAsiaTheme="minorEastAsia" w:hAnsi="Times New Roman"/>
          <w:kern w:val="0"/>
          <w:szCs w:val="21"/>
        </w:rPr>
        <w:t xml:space="preserve">    C</w:t>
      </w:r>
      <w:r w:rsidRPr="003842D2">
        <w:rPr>
          <w:rFonts w:ascii="Times New Roman" w:eastAsiaTheme="minorEastAsia" w:hAnsiTheme="minorEastAsia"/>
          <w:kern w:val="0"/>
          <w:szCs w:val="21"/>
        </w:rPr>
        <w:t>．核膜核仁在</w:t>
      </w:r>
      <w:r w:rsidRPr="003842D2">
        <w:rPr>
          <w:rFonts w:ascii="Times New Roman" w:eastAsiaTheme="minorEastAsia" w:hAnsi="Times New Roman"/>
          <w:kern w:val="0"/>
          <w:szCs w:val="21"/>
        </w:rPr>
        <w:t>b</w:t>
      </w:r>
      <w:r w:rsidRPr="003842D2">
        <w:rPr>
          <w:rFonts w:ascii="Times New Roman" w:eastAsiaTheme="minorEastAsia" w:hAnsiTheme="minorEastAsia"/>
          <w:kern w:val="0"/>
          <w:szCs w:val="21"/>
        </w:rPr>
        <w:t>时期消失</w:t>
      </w:r>
    </w:p>
    <w:p w:rsidR="00B36805" w:rsidRPr="003842D2" w:rsidRDefault="00B36805" w:rsidP="00B36805">
      <w:pPr>
        <w:pStyle w:val="0"/>
        <w:widowControl/>
        <w:snapToGrid w:val="0"/>
        <w:jc w:val="left"/>
        <w:rPr>
          <w:rFonts w:ascii="Times New Roman" w:eastAsiaTheme="minorEastAsia" w:hAnsi="Times New Roman"/>
          <w:kern w:val="0"/>
          <w:szCs w:val="21"/>
        </w:rPr>
      </w:pPr>
      <w:r w:rsidRPr="003842D2">
        <w:rPr>
          <w:rFonts w:ascii="Times New Roman" w:eastAsiaTheme="minorEastAsia" w:hAnsi="Times New Roman"/>
          <w:kern w:val="0"/>
          <w:szCs w:val="21"/>
        </w:rPr>
        <w:t xml:space="preserve">    D</w:t>
      </w:r>
      <w:r w:rsidRPr="003842D2">
        <w:rPr>
          <w:rFonts w:ascii="Times New Roman" w:eastAsiaTheme="minorEastAsia" w:hAnsiTheme="minorEastAsia"/>
          <w:kern w:val="0"/>
          <w:szCs w:val="21"/>
        </w:rPr>
        <w:t>．基因突变</w:t>
      </w:r>
      <w:r w:rsidR="003551B6">
        <w:rPr>
          <w:rFonts w:ascii="Times New Roman" w:eastAsiaTheme="minorEastAsia" w:hAnsiTheme="minorEastAsia" w:hint="eastAsia"/>
          <w:kern w:val="0"/>
          <w:szCs w:val="21"/>
        </w:rPr>
        <w:t>一般</w:t>
      </w:r>
      <w:r w:rsidRPr="003842D2">
        <w:rPr>
          <w:rFonts w:ascii="Times New Roman" w:eastAsiaTheme="minorEastAsia" w:hAnsiTheme="minorEastAsia"/>
          <w:kern w:val="0"/>
          <w:szCs w:val="21"/>
        </w:rPr>
        <w:t>发生在</w:t>
      </w:r>
      <w:r w:rsidRPr="003842D2">
        <w:rPr>
          <w:rFonts w:ascii="Times New Roman" w:eastAsiaTheme="minorEastAsia" w:hAnsi="Times New Roman"/>
          <w:kern w:val="0"/>
          <w:szCs w:val="21"/>
        </w:rPr>
        <w:t>a</w:t>
      </w:r>
      <w:r w:rsidRPr="003842D2">
        <w:rPr>
          <w:rFonts w:ascii="Times New Roman" w:eastAsiaTheme="minorEastAsia" w:hAnsiTheme="minorEastAsia"/>
          <w:kern w:val="0"/>
          <w:szCs w:val="21"/>
        </w:rPr>
        <w:t>时期</w:t>
      </w:r>
    </w:p>
    <w:p w:rsidR="00735629" w:rsidRDefault="007B3847" w:rsidP="003F379F">
      <w:pPr>
        <w:pStyle w:val="a7"/>
        <w:spacing w:after="0"/>
        <w:jc w:val="left"/>
        <w:rPr>
          <w:rFonts w:eastAsiaTheme="minorEastAsia" w:hAnsiTheme="minorEastAsia"/>
          <w:szCs w:val="21"/>
        </w:rPr>
      </w:pPr>
      <w:r w:rsidRPr="003842D2">
        <w:rPr>
          <w:rFonts w:eastAsiaTheme="minorEastAsia"/>
          <w:szCs w:val="21"/>
        </w:rPr>
        <w:t>3</w:t>
      </w:r>
      <w:r w:rsidR="00A62E2D" w:rsidRPr="003842D2">
        <w:rPr>
          <w:rFonts w:eastAsiaTheme="minorEastAsia"/>
          <w:szCs w:val="21"/>
        </w:rPr>
        <w:t>6</w:t>
      </w:r>
      <w:r w:rsidRPr="003842D2">
        <w:rPr>
          <w:rFonts w:eastAsiaTheme="minorEastAsia" w:hAnsiTheme="minorEastAsia"/>
          <w:kern w:val="0"/>
          <w:szCs w:val="21"/>
        </w:rPr>
        <w:t>．</w:t>
      </w:r>
      <w:r w:rsidRPr="003842D2">
        <w:rPr>
          <w:rFonts w:eastAsiaTheme="minorEastAsia" w:hAnsiTheme="minorEastAsia"/>
          <w:szCs w:val="21"/>
        </w:rPr>
        <w:t>红绿色盲是</w:t>
      </w:r>
      <w:r w:rsidRPr="003842D2">
        <w:rPr>
          <w:rFonts w:eastAsiaTheme="minorEastAsia"/>
          <w:szCs w:val="21"/>
        </w:rPr>
        <w:t>X</w:t>
      </w:r>
      <w:r w:rsidRPr="003842D2">
        <w:rPr>
          <w:rFonts w:eastAsiaTheme="minorEastAsia" w:hAnsiTheme="minorEastAsia"/>
          <w:szCs w:val="21"/>
        </w:rPr>
        <w:t>染色体上的隐性遗传，正常情况下，患病男性的</w:t>
      </w:r>
    </w:p>
    <w:p w:rsidR="007B3847" w:rsidRPr="003842D2" w:rsidRDefault="00735629" w:rsidP="003F379F">
      <w:pPr>
        <w:pStyle w:val="a7"/>
        <w:spacing w:after="0"/>
        <w:jc w:val="left"/>
        <w:rPr>
          <w:rFonts w:eastAsiaTheme="minorEastAsia"/>
          <w:szCs w:val="21"/>
        </w:rPr>
      </w:pPr>
      <w:r>
        <w:rPr>
          <w:rFonts w:eastAsiaTheme="minorEastAsia" w:hAnsiTheme="minorEastAsia" w:hint="eastAsia"/>
          <w:szCs w:val="21"/>
        </w:rPr>
        <w:t xml:space="preserve">    </w:t>
      </w:r>
      <w:r w:rsidR="007B3847" w:rsidRPr="003842D2">
        <w:rPr>
          <w:rFonts w:eastAsiaTheme="minorEastAsia" w:hAnsiTheme="minorEastAsia"/>
          <w:szCs w:val="21"/>
        </w:rPr>
        <w:t>一个次级精母细胞可能存在的情况是</w:t>
      </w:r>
    </w:p>
    <w:p w:rsidR="007B3847" w:rsidRPr="003842D2" w:rsidRDefault="007B3847" w:rsidP="003F379F">
      <w:pPr>
        <w:pStyle w:val="a7"/>
        <w:spacing w:after="0"/>
        <w:ind w:firstLineChars="200" w:firstLine="420"/>
        <w:jc w:val="left"/>
        <w:rPr>
          <w:rFonts w:eastAsiaTheme="minorEastAsia"/>
          <w:szCs w:val="21"/>
        </w:rPr>
      </w:pPr>
      <w:r w:rsidRPr="003842D2">
        <w:rPr>
          <w:rFonts w:eastAsiaTheme="minorEastAsia"/>
          <w:szCs w:val="21"/>
        </w:rPr>
        <w:t>A</w:t>
      </w:r>
      <w:r w:rsidRPr="003842D2">
        <w:rPr>
          <w:rFonts w:eastAsiaTheme="minorEastAsia" w:hAnsiTheme="minorEastAsia"/>
          <w:szCs w:val="21"/>
        </w:rPr>
        <w:t>．两个</w:t>
      </w:r>
      <w:r w:rsidRPr="003842D2">
        <w:rPr>
          <w:rFonts w:eastAsiaTheme="minorEastAsia"/>
          <w:szCs w:val="21"/>
        </w:rPr>
        <w:t>Y</w:t>
      </w:r>
      <w:r w:rsidRPr="003842D2">
        <w:rPr>
          <w:rFonts w:eastAsiaTheme="minorEastAsia" w:hAnsiTheme="minorEastAsia"/>
          <w:szCs w:val="21"/>
        </w:rPr>
        <w:t>，两个色盲基因</w:t>
      </w:r>
      <w:r w:rsidR="00384D3E" w:rsidRPr="003842D2">
        <w:rPr>
          <w:rFonts w:eastAsiaTheme="minorEastAsia"/>
          <w:szCs w:val="21"/>
        </w:rPr>
        <w:t xml:space="preserve">             </w:t>
      </w:r>
      <w:r w:rsidRPr="003842D2">
        <w:rPr>
          <w:rFonts w:eastAsiaTheme="minorEastAsia"/>
          <w:szCs w:val="21"/>
        </w:rPr>
        <w:t>B</w:t>
      </w:r>
      <w:r w:rsidRPr="003842D2">
        <w:rPr>
          <w:rFonts w:eastAsiaTheme="minorEastAsia" w:hAnsiTheme="minorEastAsia"/>
          <w:szCs w:val="21"/>
        </w:rPr>
        <w:t>．两个</w:t>
      </w:r>
      <w:r w:rsidRPr="003842D2">
        <w:rPr>
          <w:rFonts w:eastAsiaTheme="minorEastAsia"/>
          <w:szCs w:val="21"/>
        </w:rPr>
        <w:t>X</w:t>
      </w:r>
      <w:r w:rsidRPr="003842D2">
        <w:rPr>
          <w:rFonts w:eastAsiaTheme="minorEastAsia" w:hAnsiTheme="minorEastAsia"/>
          <w:szCs w:val="21"/>
        </w:rPr>
        <w:t>，两个色盲基因</w:t>
      </w:r>
    </w:p>
    <w:p w:rsidR="007B3847" w:rsidRPr="003842D2" w:rsidRDefault="007B3847" w:rsidP="003F379F">
      <w:pPr>
        <w:pStyle w:val="a7"/>
        <w:spacing w:after="0"/>
        <w:ind w:firstLineChars="200" w:firstLine="420"/>
        <w:jc w:val="left"/>
        <w:rPr>
          <w:rFonts w:eastAsiaTheme="minorEastAsia"/>
          <w:szCs w:val="21"/>
        </w:rPr>
      </w:pPr>
      <w:r w:rsidRPr="003842D2">
        <w:rPr>
          <w:rFonts w:eastAsiaTheme="minorEastAsia"/>
          <w:szCs w:val="21"/>
        </w:rPr>
        <w:t>C</w:t>
      </w:r>
      <w:r w:rsidRPr="003842D2">
        <w:rPr>
          <w:rFonts w:eastAsiaTheme="minorEastAsia" w:hAnsiTheme="minorEastAsia"/>
          <w:szCs w:val="21"/>
        </w:rPr>
        <w:t>．一个</w:t>
      </w:r>
      <w:r w:rsidRPr="003842D2">
        <w:rPr>
          <w:rFonts w:eastAsiaTheme="minorEastAsia"/>
          <w:szCs w:val="21"/>
        </w:rPr>
        <w:t>X</w:t>
      </w:r>
      <w:r w:rsidRPr="003842D2">
        <w:rPr>
          <w:rFonts w:eastAsiaTheme="minorEastAsia" w:hAnsiTheme="minorEastAsia"/>
          <w:szCs w:val="21"/>
        </w:rPr>
        <w:t>，一个色盲基因</w:t>
      </w:r>
      <w:r w:rsidRPr="003842D2">
        <w:rPr>
          <w:rFonts w:eastAsiaTheme="minorEastAsia"/>
          <w:szCs w:val="21"/>
        </w:rPr>
        <w:t xml:space="preserve"> </w:t>
      </w:r>
      <w:r w:rsidR="00384D3E" w:rsidRPr="003842D2">
        <w:rPr>
          <w:rFonts w:eastAsiaTheme="minorEastAsia"/>
          <w:szCs w:val="21"/>
        </w:rPr>
        <w:t xml:space="preserve">            </w:t>
      </w:r>
      <w:r w:rsidRPr="003842D2">
        <w:rPr>
          <w:rFonts w:eastAsiaTheme="minorEastAsia"/>
          <w:szCs w:val="21"/>
        </w:rPr>
        <w:t>D</w:t>
      </w:r>
      <w:r w:rsidRPr="003842D2">
        <w:rPr>
          <w:rFonts w:eastAsiaTheme="minorEastAsia" w:hAnsiTheme="minorEastAsia"/>
          <w:szCs w:val="21"/>
        </w:rPr>
        <w:t>．一个</w:t>
      </w:r>
      <w:r w:rsidRPr="003842D2">
        <w:rPr>
          <w:rFonts w:eastAsiaTheme="minorEastAsia"/>
          <w:szCs w:val="21"/>
        </w:rPr>
        <w:t>Y</w:t>
      </w:r>
      <w:r w:rsidRPr="003842D2">
        <w:rPr>
          <w:rFonts w:eastAsiaTheme="minorEastAsia" w:hAnsiTheme="minorEastAsia"/>
          <w:szCs w:val="21"/>
        </w:rPr>
        <w:t>，一个色盲基因</w:t>
      </w:r>
    </w:p>
    <w:p w:rsidR="007B3847" w:rsidRPr="003842D2" w:rsidRDefault="007B3847" w:rsidP="003F379F">
      <w:pPr>
        <w:pStyle w:val="a7"/>
        <w:spacing w:after="0"/>
        <w:jc w:val="left"/>
        <w:rPr>
          <w:rFonts w:eastAsiaTheme="minorEastAsia"/>
          <w:szCs w:val="21"/>
        </w:rPr>
      </w:pPr>
      <w:r w:rsidRPr="003842D2">
        <w:rPr>
          <w:rFonts w:eastAsiaTheme="minorEastAsia"/>
          <w:szCs w:val="21"/>
        </w:rPr>
        <w:t>3</w:t>
      </w:r>
      <w:r w:rsidR="00A62E2D" w:rsidRPr="003842D2">
        <w:rPr>
          <w:rFonts w:eastAsiaTheme="minorEastAsia"/>
          <w:szCs w:val="21"/>
        </w:rPr>
        <w:t>7</w:t>
      </w:r>
      <w:r w:rsidRPr="003842D2">
        <w:rPr>
          <w:rFonts w:eastAsiaTheme="minorEastAsia" w:hAnsiTheme="minorEastAsia"/>
          <w:kern w:val="0"/>
          <w:szCs w:val="21"/>
        </w:rPr>
        <w:t>．</w:t>
      </w:r>
      <w:r w:rsidRPr="003842D2">
        <w:rPr>
          <w:rFonts w:eastAsiaTheme="minorEastAsia" w:hAnsiTheme="minorEastAsia"/>
          <w:szCs w:val="21"/>
        </w:rPr>
        <w:t>在生命科学发展过程中，证明</w:t>
      </w:r>
      <w:r w:rsidRPr="003842D2">
        <w:rPr>
          <w:rFonts w:eastAsiaTheme="minorEastAsia"/>
          <w:szCs w:val="21"/>
        </w:rPr>
        <w:t>DNA</w:t>
      </w:r>
      <w:r w:rsidRPr="003842D2">
        <w:rPr>
          <w:rFonts w:eastAsiaTheme="minorEastAsia" w:hAnsiTheme="minorEastAsia"/>
          <w:szCs w:val="21"/>
        </w:rPr>
        <w:t>是遗传物质的实验是</w:t>
      </w:r>
    </w:p>
    <w:p w:rsidR="00735629" w:rsidRDefault="007B3847" w:rsidP="003F379F">
      <w:pPr>
        <w:pStyle w:val="a7"/>
        <w:spacing w:after="0"/>
        <w:ind w:firstLineChars="200" w:firstLine="420"/>
        <w:jc w:val="left"/>
        <w:rPr>
          <w:rFonts w:eastAsiaTheme="minorEastAsia"/>
          <w:szCs w:val="21"/>
        </w:rPr>
      </w:pPr>
      <w:r w:rsidRPr="003842D2">
        <w:rPr>
          <w:rFonts w:eastAsiaTheme="minorEastAsia" w:hAnsiTheme="minorEastAsia"/>
          <w:szCs w:val="21"/>
        </w:rPr>
        <w:t>①孟德尔的豌豆杂交实验</w:t>
      </w:r>
      <w:r w:rsidRPr="003842D2">
        <w:rPr>
          <w:rFonts w:eastAsiaTheme="minorEastAsia"/>
          <w:szCs w:val="21"/>
        </w:rPr>
        <w:t xml:space="preserve">   </w:t>
      </w:r>
      <w:r w:rsidR="00735629">
        <w:rPr>
          <w:rFonts w:eastAsiaTheme="minorEastAsia" w:hint="eastAsia"/>
          <w:szCs w:val="21"/>
        </w:rPr>
        <w:t xml:space="preserve">           </w:t>
      </w:r>
      <w:r w:rsidRPr="003842D2">
        <w:rPr>
          <w:rFonts w:eastAsiaTheme="minorEastAsia" w:hAnsiTheme="minorEastAsia"/>
          <w:szCs w:val="21"/>
        </w:rPr>
        <w:t>②摩尔根的果蝇杂交实验</w:t>
      </w:r>
      <w:r w:rsidRPr="003842D2">
        <w:rPr>
          <w:rFonts w:eastAsiaTheme="minorEastAsia"/>
          <w:szCs w:val="21"/>
        </w:rPr>
        <w:t xml:space="preserve">  </w:t>
      </w:r>
    </w:p>
    <w:p w:rsidR="00735629" w:rsidRDefault="007B3847" w:rsidP="00735629">
      <w:pPr>
        <w:pStyle w:val="a7"/>
        <w:spacing w:after="0"/>
        <w:ind w:firstLineChars="200" w:firstLine="420"/>
        <w:jc w:val="left"/>
        <w:rPr>
          <w:rFonts w:eastAsiaTheme="minorEastAsia"/>
          <w:szCs w:val="21"/>
        </w:rPr>
      </w:pPr>
      <w:r w:rsidRPr="003842D2">
        <w:rPr>
          <w:rFonts w:eastAsiaTheme="minorEastAsia" w:hAnsiTheme="minorEastAsia"/>
          <w:szCs w:val="21"/>
        </w:rPr>
        <w:t>③肺炎双球菌转化实验</w:t>
      </w:r>
      <w:r w:rsidRPr="003842D2">
        <w:rPr>
          <w:rFonts w:eastAsiaTheme="minorEastAsia"/>
          <w:szCs w:val="21"/>
        </w:rPr>
        <w:t xml:space="preserve"> </w:t>
      </w:r>
      <w:r w:rsidR="00735629">
        <w:rPr>
          <w:rFonts w:eastAsiaTheme="minorEastAsia" w:hint="eastAsia"/>
          <w:szCs w:val="21"/>
        </w:rPr>
        <w:t xml:space="preserve">               </w:t>
      </w:r>
      <w:r w:rsidRPr="003842D2">
        <w:rPr>
          <w:rFonts w:eastAsiaTheme="minorEastAsia" w:hAnsiTheme="minorEastAsia"/>
          <w:szCs w:val="21"/>
        </w:rPr>
        <w:t>④</w:t>
      </w:r>
      <w:r w:rsidRPr="003842D2">
        <w:rPr>
          <w:rFonts w:eastAsiaTheme="minorEastAsia"/>
          <w:szCs w:val="21"/>
        </w:rPr>
        <w:t>T</w:t>
      </w:r>
      <w:r w:rsidRPr="003842D2">
        <w:rPr>
          <w:rFonts w:eastAsiaTheme="minorEastAsia"/>
          <w:szCs w:val="21"/>
          <w:vertAlign w:val="subscript"/>
        </w:rPr>
        <w:t>2</w:t>
      </w:r>
      <w:r w:rsidRPr="003842D2">
        <w:rPr>
          <w:rFonts w:eastAsiaTheme="minorEastAsia" w:hAnsiTheme="minorEastAsia"/>
          <w:szCs w:val="21"/>
        </w:rPr>
        <w:t>噬菌体侵染大肠杆菌实验</w:t>
      </w:r>
      <w:r w:rsidRPr="003842D2">
        <w:rPr>
          <w:rFonts w:eastAsiaTheme="minorEastAsia"/>
          <w:szCs w:val="21"/>
        </w:rPr>
        <w:t xml:space="preserve">   </w:t>
      </w:r>
    </w:p>
    <w:p w:rsidR="007B3847" w:rsidRPr="003842D2" w:rsidRDefault="007B3847" w:rsidP="00735629">
      <w:pPr>
        <w:pStyle w:val="a7"/>
        <w:spacing w:after="0"/>
        <w:ind w:firstLineChars="200" w:firstLine="420"/>
        <w:jc w:val="left"/>
        <w:rPr>
          <w:rFonts w:eastAsiaTheme="minorEastAsia"/>
          <w:szCs w:val="21"/>
        </w:rPr>
      </w:pPr>
      <w:r w:rsidRPr="003842D2">
        <w:rPr>
          <w:rFonts w:eastAsiaTheme="minorEastAsia" w:hAnsiTheme="minorEastAsia"/>
          <w:szCs w:val="21"/>
        </w:rPr>
        <w:t>⑤</w:t>
      </w:r>
      <w:r w:rsidRPr="003842D2">
        <w:rPr>
          <w:rFonts w:eastAsiaTheme="minorEastAsia"/>
          <w:szCs w:val="21"/>
        </w:rPr>
        <w:t>DNA</w:t>
      </w:r>
      <w:r w:rsidRPr="003842D2">
        <w:rPr>
          <w:rFonts w:eastAsiaTheme="minorEastAsia" w:hAnsiTheme="minorEastAsia"/>
          <w:szCs w:val="21"/>
        </w:rPr>
        <w:t>的</w:t>
      </w:r>
      <w:r w:rsidRPr="003842D2">
        <w:rPr>
          <w:rFonts w:eastAsiaTheme="minorEastAsia"/>
          <w:szCs w:val="21"/>
        </w:rPr>
        <w:t>X</w:t>
      </w:r>
      <w:r w:rsidRPr="003842D2">
        <w:rPr>
          <w:rFonts w:eastAsiaTheme="minorEastAsia" w:hAnsiTheme="minorEastAsia"/>
          <w:szCs w:val="21"/>
        </w:rPr>
        <w:t>光衍射实验</w:t>
      </w:r>
    </w:p>
    <w:p w:rsidR="007B3847" w:rsidRPr="003842D2" w:rsidRDefault="007B3847" w:rsidP="003F379F">
      <w:pPr>
        <w:pStyle w:val="a7"/>
        <w:spacing w:after="0"/>
        <w:ind w:firstLineChars="200" w:firstLine="420"/>
        <w:jc w:val="left"/>
        <w:rPr>
          <w:rFonts w:eastAsiaTheme="minorEastAsia"/>
          <w:szCs w:val="21"/>
        </w:rPr>
      </w:pPr>
      <w:r w:rsidRPr="003842D2">
        <w:rPr>
          <w:rFonts w:eastAsiaTheme="minorEastAsia"/>
          <w:szCs w:val="21"/>
        </w:rPr>
        <w:t>A</w:t>
      </w:r>
      <w:r w:rsidRPr="003842D2">
        <w:rPr>
          <w:rFonts w:eastAsiaTheme="minorEastAsia" w:hAnsiTheme="minorEastAsia"/>
          <w:szCs w:val="21"/>
        </w:rPr>
        <w:t>．①②</w:t>
      </w:r>
      <w:r w:rsidRPr="003842D2">
        <w:rPr>
          <w:rFonts w:eastAsiaTheme="minorEastAsia"/>
          <w:szCs w:val="21"/>
        </w:rPr>
        <w:t xml:space="preserve">         </w:t>
      </w:r>
      <w:r w:rsidR="00020999" w:rsidRPr="003842D2">
        <w:rPr>
          <w:rFonts w:eastAsiaTheme="minorEastAsia"/>
          <w:szCs w:val="21"/>
        </w:rPr>
        <w:t xml:space="preserve"> </w:t>
      </w:r>
      <w:r w:rsidRPr="003842D2">
        <w:rPr>
          <w:rFonts w:eastAsiaTheme="minorEastAsia"/>
          <w:szCs w:val="21"/>
        </w:rPr>
        <w:t>B</w:t>
      </w:r>
      <w:r w:rsidRPr="003842D2">
        <w:rPr>
          <w:rFonts w:eastAsiaTheme="minorEastAsia" w:hAnsiTheme="minorEastAsia"/>
          <w:szCs w:val="21"/>
        </w:rPr>
        <w:t>．②③</w:t>
      </w:r>
      <w:r w:rsidRPr="003842D2">
        <w:rPr>
          <w:rFonts w:eastAsiaTheme="minorEastAsia"/>
          <w:szCs w:val="21"/>
        </w:rPr>
        <w:t xml:space="preserve">            C</w:t>
      </w:r>
      <w:r w:rsidRPr="003842D2">
        <w:rPr>
          <w:rFonts w:eastAsiaTheme="minorEastAsia" w:hAnsiTheme="minorEastAsia"/>
          <w:szCs w:val="21"/>
        </w:rPr>
        <w:t>．③④</w:t>
      </w:r>
      <w:r w:rsidRPr="003842D2">
        <w:rPr>
          <w:rFonts w:eastAsiaTheme="minorEastAsia"/>
          <w:szCs w:val="21"/>
        </w:rPr>
        <w:t xml:space="preserve">            D</w:t>
      </w:r>
      <w:r w:rsidRPr="003842D2">
        <w:rPr>
          <w:rFonts w:eastAsiaTheme="minorEastAsia" w:hAnsiTheme="minorEastAsia"/>
          <w:szCs w:val="21"/>
        </w:rPr>
        <w:t>．④⑤</w:t>
      </w:r>
    </w:p>
    <w:p w:rsidR="001767D4" w:rsidRPr="003842D2" w:rsidRDefault="007B3847" w:rsidP="003F379F">
      <w:pPr>
        <w:rPr>
          <w:rFonts w:ascii="Times New Roman" w:eastAsiaTheme="minorEastAsia" w:hAnsi="Times New Roman"/>
          <w:szCs w:val="21"/>
        </w:rPr>
      </w:pPr>
      <w:r w:rsidRPr="003842D2">
        <w:rPr>
          <w:rFonts w:ascii="Times New Roman" w:eastAsiaTheme="minorEastAsia" w:hAnsi="Times New Roman"/>
          <w:szCs w:val="21"/>
        </w:rPr>
        <w:t>3</w:t>
      </w:r>
      <w:r w:rsidR="00A62E2D" w:rsidRPr="003842D2">
        <w:rPr>
          <w:rFonts w:ascii="Times New Roman" w:eastAsiaTheme="minorEastAsia" w:hAnsi="Times New Roman"/>
          <w:szCs w:val="21"/>
        </w:rPr>
        <w:t>8</w:t>
      </w:r>
      <w:r w:rsidR="001767D4" w:rsidRPr="003842D2">
        <w:rPr>
          <w:rFonts w:ascii="Times New Roman" w:eastAsiaTheme="minorEastAsia" w:hAnsiTheme="minorEastAsia"/>
          <w:szCs w:val="21"/>
        </w:rPr>
        <w:t>．下列关于遗传物质的说法，</w:t>
      </w:r>
      <w:r w:rsidR="001767D4" w:rsidRPr="003842D2">
        <w:rPr>
          <w:rFonts w:ascii="Times New Roman" w:eastAsiaTheme="minorEastAsia" w:hAnsiTheme="minorEastAsia"/>
          <w:szCs w:val="21"/>
          <w:em w:val="dot"/>
        </w:rPr>
        <w:t>不正确</w:t>
      </w:r>
      <w:r w:rsidR="001767D4" w:rsidRPr="003842D2">
        <w:rPr>
          <w:rFonts w:ascii="Times New Roman" w:eastAsiaTheme="minorEastAsia" w:hAnsiTheme="minorEastAsia"/>
          <w:szCs w:val="21"/>
        </w:rPr>
        <w:t>的是</w:t>
      </w:r>
    </w:p>
    <w:p w:rsidR="001767D4" w:rsidRPr="003842D2" w:rsidRDefault="001767D4" w:rsidP="003F379F">
      <w:pPr>
        <w:ind w:firstLineChars="200" w:firstLine="420"/>
        <w:rPr>
          <w:rFonts w:ascii="Times New Roman" w:eastAsiaTheme="minorEastAsia" w:hAnsi="Times New Roman"/>
          <w:szCs w:val="21"/>
        </w:rPr>
      </w:pPr>
      <w:r w:rsidRPr="003842D2">
        <w:rPr>
          <w:rFonts w:ascii="Times New Roman" w:eastAsiaTheme="minorEastAsia" w:hAnsiTheme="minorEastAsia"/>
          <w:szCs w:val="21"/>
        </w:rPr>
        <w:t>①真核生物的遗传物质是</w:t>
      </w:r>
      <w:r w:rsidRPr="003842D2">
        <w:rPr>
          <w:rFonts w:ascii="Times New Roman" w:eastAsiaTheme="minorEastAsia" w:hAnsi="Times New Roman"/>
          <w:szCs w:val="21"/>
        </w:rPr>
        <w:t>DNA</w:t>
      </w:r>
      <w:r w:rsidRPr="003842D2">
        <w:rPr>
          <w:rFonts w:ascii="Times New Roman" w:eastAsiaTheme="minorEastAsia" w:hAnsi="Times New Roman"/>
          <w:szCs w:val="21"/>
        </w:rPr>
        <w:tab/>
      </w:r>
      <w:r w:rsidRPr="003842D2">
        <w:rPr>
          <w:rFonts w:ascii="Times New Roman" w:eastAsiaTheme="minorEastAsia" w:hAnsi="Times New Roman"/>
          <w:szCs w:val="21"/>
        </w:rPr>
        <w:tab/>
      </w:r>
      <w:r w:rsidRPr="003842D2">
        <w:rPr>
          <w:rFonts w:ascii="Times New Roman" w:eastAsiaTheme="minorEastAsia" w:hAnsi="Times New Roman"/>
          <w:szCs w:val="21"/>
        </w:rPr>
        <w:tab/>
      </w:r>
      <w:r w:rsidRPr="003842D2">
        <w:rPr>
          <w:rFonts w:ascii="Times New Roman" w:eastAsiaTheme="minorEastAsia" w:hAnsiTheme="minorEastAsia"/>
          <w:szCs w:val="21"/>
        </w:rPr>
        <w:t>②原核生物的遗传物质是</w:t>
      </w:r>
      <w:r w:rsidRPr="003842D2">
        <w:rPr>
          <w:rFonts w:ascii="Times New Roman" w:eastAsiaTheme="minorEastAsia" w:hAnsi="Times New Roman"/>
          <w:szCs w:val="21"/>
        </w:rPr>
        <w:t>RNA</w:t>
      </w:r>
    </w:p>
    <w:p w:rsidR="001767D4" w:rsidRPr="003842D2" w:rsidRDefault="001767D4" w:rsidP="003F379F">
      <w:pPr>
        <w:ind w:firstLineChars="200" w:firstLine="420"/>
        <w:rPr>
          <w:rFonts w:ascii="Times New Roman" w:eastAsiaTheme="minorEastAsia" w:hAnsi="Times New Roman"/>
          <w:szCs w:val="21"/>
        </w:rPr>
      </w:pPr>
      <w:r w:rsidRPr="003842D2">
        <w:rPr>
          <w:rFonts w:ascii="Times New Roman" w:eastAsiaTheme="minorEastAsia" w:hAnsiTheme="minorEastAsia"/>
          <w:szCs w:val="21"/>
        </w:rPr>
        <w:t>③</w:t>
      </w:r>
      <w:r w:rsidR="007A0993" w:rsidRPr="003842D2">
        <w:rPr>
          <w:rFonts w:ascii="Times New Roman" w:eastAsiaTheme="minorEastAsia" w:hAnsiTheme="minorEastAsia"/>
          <w:szCs w:val="21"/>
        </w:rPr>
        <w:t>位于</w:t>
      </w:r>
      <w:r w:rsidRPr="003842D2">
        <w:rPr>
          <w:rFonts w:ascii="Times New Roman" w:eastAsiaTheme="minorEastAsia" w:hAnsiTheme="minorEastAsia"/>
          <w:szCs w:val="21"/>
        </w:rPr>
        <w:t>细胞核</w:t>
      </w:r>
      <w:r w:rsidR="007A0993" w:rsidRPr="003842D2">
        <w:rPr>
          <w:rFonts w:ascii="Times New Roman" w:eastAsiaTheme="minorEastAsia" w:hAnsiTheme="minorEastAsia"/>
          <w:szCs w:val="21"/>
        </w:rPr>
        <w:t>内</w:t>
      </w:r>
      <w:r w:rsidRPr="003842D2">
        <w:rPr>
          <w:rFonts w:ascii="Times New Roman" w:eastAsiaTheme="minorEastAsia" w:hAnsiTheme="minorEastAsia"/>
          <w:szCs w:val="21"/>
        </w:rPr>
        <w:t>的遗传物质是</w:t>
      </w:r>
      <w:r w:rsidR="007A0993" w:rsidRPr="003842D2">
        <w:rPr>
          <w:rFonts w:ascii="Times New Roman" w:eastAsiaTheme="minorEastAsia" w:hAnsi="Times New Roman"/>
          <w:szCs w:val="21"/>
        </w:rPr>
        <w:t>DNA</w:t>
      </w:r>
      <w:r w:rsidR="007A0993" w:rsidRPr="003842D2">
        <w:rPr>
          <w:rFonts w:ascii="Times New Roman" w:eastAsiaTheme="minorEastAsia" w:hAnsi="Times New Roman"/>
          <w:szCs w:val="21"/>
        </w:rPr>
        <w:tab/>
        <w:t xml:space="preserve">    </w:t>
      </w:r>
      <w:r w:rsidRPr="003842D2">
        <w:rPr>
          <w:rFonts w:ascii="Times New Roman" w:eastAsiaTheme="minorEastAsia" w:hAnsiTheme="minorEastAsia"/>
          <w:szCs w:val="21"/>
        </w:rPr>
        <w:t>④</w:t>
      </w:r>
      <w:r w:rsidR="007A0993" w:rsidRPr="003842D2">
        <w:rPr>
          <w:rFonts w:ascii="Times New Roman" w:eastAsiaTheme="minorEastAsia" w:hAnsiTheme="minorEastAsia"/>
          <w:szCs w:val="21"/>
        </w:rPr>
        <w:t>位于</w:t>
      </w:r>
      <w:r w:rsidRPr="003842D2">
        <w:rPr>
          <w:rFonts w:ascii="Times New Roman" w:eastAsiaTheme="minorEastAsia" w:hAnsiTheme="minorEastAsia"/>
          <w:szCs w:val="21"/>
        </w:rPr>
        <w:t>细胞质</w:t>
      </w:r>
      <w:r w:rsidR="007A0993" w:rsidRPr="003842D2">
        <w:rPr>
          <w:rFonts w:ascii="Times New Roman" w:eastAsiaTheme="minorEastAsia" w:hAnsiTheme="minorEastAsia"/>
          <w:szCs w:val="21"/>
        </w:rPr>
        <w:t>内</w:t>
      </w:r>
      <w:r w:rsidRPr="003842D2">
        <w:rPr>
          <w:rFonts w:ascii="Times New Roman" w:eastAsiaTheme="minorEastAsia" w:hAnsiTheme="minorEastAsia"/>
          <w:szCs w:val="21"/>
        </w:rPr>
        <w:t>的遗传物质是</w:t>
      </w:r>
      <w:r w:rsidRPr="003842D2">
        <w:rPr>
          <w:rFonts w:ascii="Times New Roman" w:eastAsiaTheme="minorEastAsia" w:hAnsi="Times New Roman"/>
          <w:szCs w:val="21"/>
        </w:rPr>
        <w:t>RNA</w:t>
      </w:r>
    </w:p>
    <w:p w:rsidR="001767D4" w:rsidRPr="003842D2" w:rsidRDefault="001767D4" w:rsidP="003F379F">
      <w:pPr>
        <w:ind w:firstLineChars="200" w:firstLine="420"/>
        <w:rPr>
          <w:rFonts w:ascii="Times New Roman" w:eastAsiaTheme="minorEastAsia" w:hAnsi="Times New Roman"/>
          <w:szCs w:val="21"/>
        </w:rPr>
      </w:pPr>
      <w:r w:rsidRPr="003842D2">
        <w:rPr>
          <w:rFonts w:ascii="Times New Roman" w:eastAsiaTheme="minorEastAsia" w:hAnsiTheme="minorEastAsia"/>
          <w:szCs w:val="21"/>
        </w:rPr>
        <w:t>⑤烟草花叶病毒的遗传物质是</w:t>
      </w:r>
      <w:r w:rsidRPr="003842D2">
        <w:rPr>
          <w:rFonts w:ascii="Times New Roman" w:eastAsiaTheme="minorEastAsia" w:hAnsi="Times New Roman"/>
          <w:szCs w:val="21"/>
        </w:rPr>
        <w:t>DNA</w:t>
      </w:r>
      <w:r w:rsidRPr="003842D2">
        <w:rPr>
          <w:rFonts w:ascii="Times New Roman" w:eastAsiaTheme="minorEastAsia" w:hAnsiTheme="minorEastAsia"/>
          <w:szCs w:val="21"/>
        </w:rPr>
        <w:t>或</w:t>
      </w:r>
      <w:r w:rsidRPr="003842D2">
        <w:rPr>
          <w:rFonts w:ascii="Times New Roman" w:eastAsiaTheme="minorEastAsia" w:hAnsi="Times New Roman"/>
          <w:szCs w:val="21"/>
        </w:rPr>
        <w:t>RNA</w:t>
      </w:r>
    </w:p>
    <w:p w:rsidR="001767D4" w:rsidRPr="003842D2" w:rsidRDefault="007B3847" w:rsidP="003F379F">
      <w:pPr>
        <w:ind w:firstLineChars="100" w:firstLine="210"/>
        <w:rPr>
          <w:rFonts w:ascii="Times New Roman" w:eastAsiaTheme="minorEastAsia" w:hAnsi="Times New Roman"/>
          <w:szCs w:val="21"/>
        </w:rPr>
      </w:pPr>
      <w:r w:rsidRPr="003842D2">
        <w:rPr>
          <w:rFonts w:ascii="Times New Roman" w:eastAsiaTheme="minorEastAsia" w:hAnsi="Times New Roman"/>
          <w:szCs w:val="21"/>
        </w:rPr>
        <w:t xml:space="preserve">  </w:t>
      </w:r>
      <w:r w:rsidR="001767D4" w:rsidRPr="003842D2">
        <w:rPr>
          <w:rFonts w:ascii="Times New Roman" w:eastAsiaTheme="minorEastAsia" w:hAnsi="Times New Roman"/>
          <w:szCs w:val="21"/>
        </w:rPr>
        <w:t>A</w:t>
      </w:r>
      <w:r w:rsidR="001767D4" w:rsidRPr="003842D2">
        <w:rPr>
          <w:rFonts w:ascii="Times New Roman" w:eastAsiaTheme="minorEastAsia" w:hAnsiTheme="minorEastAsia"/>
          <w:szCs w:val="21"/>
        </w:rPr>
        <w:t>．①②③</w:t>
      </w:r>
      <w:r w:rsidR="001767D4" w:rsidRPr="003842D2">
        <w:rPr>
          <w:rFonts w:ascii="Times New Roman" w:eastAsiaTheme="minorEastAsia" w:hAnsi="Times New Roman"/>
          <w:szCs w:val="21"/>
        </w:rPr>
        <w:t xml:space="preserve">      </w:t>
      </w:r>
      <w:r w:rsidR="001767D4" w:rsidRPr="003842D2">
        <w:rPr>
          <w:rFonts w:ascii="Times New Roman" w:eastAsiaTheme="minorEastAsia" w:hAnsi="Times New Roman"/>
          <w:szCs w:val="21"/>
        </w:rPr>
        <w:tab/>
      </w:r>
      <w:r w:rsidR="00020999" w:rsidRPr="003842D2">
        <w:rPr>
          <w:rFonts w:ascii="Times New Roman" w:eastAsiaTheme="minorEastAsia" w:hAnsi="Times New Roman"/>
          <w:szCs w:val="21"/>
        </w:rPr>
        <w:t xml:space="preserve"> </w:t>
      </w:r>
      <w:r w:rsidR="001767D4" w:rsidRPr="003842D2">
        <w:rPr>
          <w:rFonts w:ascii="Times New Roman" w:eastAsiaTheme="minorEastAsia" w:hAnsi="Times New Roman"/>
          <w:szCs w:val="21"/>
        </w:rPr>
        <w:t>B</w:t>
      </w:r>
      <w:r w:rsidR="001767D4" w:rsidRPr="003842D2">
        <w:rPr>
          <w:rFonts w:ascii="Times New Roman" w:eastAsiaTheme="minorEastAsia" w:hAnsiTheme="minorEastAsia"/>
          <w:szCs w:val="21"/>
        </w:rPr>
        <w:t>．②③④</w:t>
      </w:r>
      <w:r w:rsidR="001767D4" w:rsidRPr="003842D2">
        <w:rPr>
          <w:rFonts w:ascii="Times New Roman" w:eastAsiaTheme="minorEastAsia" w:hAnsi="Times New Roman"/>
          <w:szCs w:val="21"/>
        </w:rPr>
        <w:t xml:space="preserve">      </w:t>
      </w:r>
      <w:r w:rsidR="00020999" w:rsidRPr="003842D2">
        <w:rPr>
          <w:rFonts w:ascii="Times New Roman" w:eastAsiaTheme="minorEastAsia" w:hAnsi="Times New Roman"/>
          <w:szCs w:val="21"/>
        </w:rPr>
        <w:t xml:space="preserve">    </w:t>
      </w:r>
      <w:r w:rsidR="001767D4" w:rsidRPr="003842D2">
        <w:rPr>
          <w:rFonts w:ascii="Times New Roman" w:eastAsiaTheme="minorEastAsia" w:hAnsi="Times New Roman"/>
          <w:szCs w:val="21"/>
        </w:rPr>
        <w:t>C</w:t>
      </w:r>
      <w:r w:rsidR="001767D4" w:rsidRPr="003842D2">
        <w:rPr>
          <w:rFonts w:ascii="Times New Roman" w:eastAsiaTheme="minorEastAsia" w:hAnsiTheme="minorEastAsia"/>
          <w:szCs w:val="21"/>
        </w:rPr>
        <w:t>．②④⑤</w:t>
      </w:r>
      <w:r w:rsidR="001767D4" w:rsidRPr="003842D2">
        <w:rPr>
          <w:rFonts w:ascii="Times New Roman" w:eastAsiaTheme="minorEastAsia" w:hAnsi="Times New Roman"/>
          <w:szCs w:val="21"/>
        </w:rPr>
        <w:t xml:space="preserve"> </w:t>
      </w:r>
      <w:r w:rsidR="00020999" w:rsidRPr="003842D2">
        <w:rPr>
          <w:rFonts w:ascii="Times New Roman" w:eastAsiaTheme="minorEastAsia" w:hAnsi="Times New Roman"/>
          <w:szCs w:val="21"/>
        </w:rPr>
        <w:t xml:space="preserve">    </w:t>
      </w:r>
      <w:r w:rsidR="00020999" w:rsidRPr="003842D2">
        <w:rPr>
          <w:rFonts w:ascii="Times New Roman" w:eastAsiaTheme="minorEastAsia" w:hAnsi="Times New Roman"/>
          <w:szCs w:val="21"/>
        </w:rPr>
        <w:tab/>
        <w:t xml:space="preserve">   </w:t>
      </w:r>
      <w:r w:rsidR="001767D4" w:rsidRPr="003842D2">
        <w:rPr>
          <w:rFonts w:ascii="Times New Roman" w:eastAsiaTheme="minorEastAsia" w:hAnsi="Times New Roman"/>
          <w:szCs w:val="21"/>
        </w:rPr>
        <w:t>D</w:t>
      </w:r>
      <w:r w:rsidR="001767D4" w:rsidRPr="003842D2">
        <w:rPr>
          <w:rFonts w:ascii="Times New Roman" w:eastAsiaTheme="minorEastAsia" w:hAnsiTheme="minorEastAsia"/>
          <w:szCs w:val="21"/>
        </w:rPr>
        <w:t>．③④⑤</w:t>
      </w:r>
    </w:p>
    <w:p w:rsidR="00321D47" w:rsidRDefault="00321D47" w:rsidP="003F379F">
      <w:pPr>
        <w:pStyle w:val="a6"/>
        <w:tabs>
          <w:tab w:val="left" w:pos="4140"/>
        </w:tabs>
        <w:snapToGrid w:val="0"/>
        <w:rPr>
          <w:rFonts w:ascii="Times New Roman" w:eastAsiaTheme="minorEastAsia" w:hAnsi="Times New Roman"/>
        </w:rPr>
      </w:pPr>
    </w:p>
    <w:p w:rsidR="00C27D71" w:rsidRPr="003842D2" w:rsidRDefault="007B3847" w:rsidP="003F379F">
      <w:pPr>
        <w:pStyle w:val="a6"/>
        <w:tabs>
          <w:tab w:val="left" w:pos="4140"/>
        </w:tabs>
        <w:snapToGrid w:val="0"/>
        <w:rPr>
          <w:rFonts w:ascii="Times New Roman" w:eastAsiaTheme="minorEastAsia" w:hAnsi="Times New Roman"/>
        </w:rPr>
      </w:pPr>
      <w:r w:rsidRPr="003842D2">
        <w:rPr>
          <w:rFonts w:ascii="Times New Roman" w:eastAsiaTheme="minorEastAsia" w:hAnsi="Times New Roman"/>
        </w:rPr>
        <w:lastRenderedPageBreak/>
        <w:t>3</w:t>
      </w:r>
      <w:r w:rsidR="00A62E2D" w:rsidRPr="003842D2">
        <w:rPr>
          <w:rFonts w:ascii="Times New Roman" w:eastAsiaTheme="minorEastAsia" w:hAnsi="Times New Roman"/>
        </w:rPr>
        <w:t>9</w:t>
      </w:r>
      <w:r w:rsidR="001767D4" w:rsidRPr="003842D2">
        <w:rPr>
          <w:rFonts w:ascii="Times New Roman" w:eastAsiaTheme="minorEastAsia" w:hAnsiTheme="minorEastAsia"/>
        </w:rPr>
        <w:t>．</w:t>
      </w:r>
      <w:r w:rsidR="00C27D71" w:rsidRPr="003842D2">
        <w:rPr>
          <w:rFonts w:ascii="Times New Roman" w:eastAsiaTheme="minorEastAsia" w:hAnsiTheme="minorEastAsia"/>
        </w:rPr>
        <w:t>关于</w:t>
      </w:r>
      <w:r w:rsidR="00C27D71" w:rsidRPr="003842D2">
        <w:rPr>
          <w:rFonts w:ascii="Times New Roman" w:eastAsiaTheme="minorEastAsia" w:hAnsi="Times New Roman"/>
        </w:rPr>
        <w:t>RNA</w:t>
      </w:r>
      <w:r w:rsidR="00C27D71" w:rsidRPr="003842D2">
        <w:rPr>
          <w:rFonts w:ascii="Times New Roman" w:eastAsiaTheme="minorEastAsia" w:hAnsiTheme="minorEastAsia"/>
        </w:rPr>
        <w:t>的叙述，</w:t>
      </w:r>
      <w:r w:rsidR="001767D4" w:rsidRPr="003842D2">
        <w:rPr>
          <w:rFonts w:ascii="Times New Roman" w:eastAsiaTheme="minorEastAsia" w:hAnsiTheme="minorEastAsia"/>
          <w:em w:val="dot"/>
        </w:rPr>
        <w:t>不正确</w:t>
      </w:r>
      <w:r w:rsidR="00C27D71" w:rsidRPr="003842D2">
        <w:rPr>
          <w:rFonts w:ascii="Times New Roman" w:eastAsiaTheme="minorEastAsia" w:hAnsiTheme="minorEastAsia"/>
        </w:rPr>
        <w:t>的是</w:t>
      </w:r>
    </w:p>
    <w:p w:rsidR="00C27D71" w:rsidRPr="003842D2" w:rsidRDefault="007B3847" w:rsidP="003F379F">
      <w:pPr>
        <w:pStyle w:val="a6"/>
        <w:tabs>
          <w:tab w:val="left" w:pos="4140"/>
        </w:tabs>
        <w:snapToGrid w:val="0"/>
        <w:ind w:firstLineChars="100" w:firstLine="210"/>
        <w:rPr>
          <w:rFonts w:ascii="Times New Roman" w:eastAsiaTheme="minorEastAsia" w:hAnsi="Times New Roman"/>
        </w:rPr>
      </w:pPr>
      <w:r w:rsidRPr="003842D2">
        <w:rPr>
          <w:rFonts w:ascii="Times New Roman" w:eastAsiaTheme="minorEastAsia" w:hAnsi="Times New Roman"/>
        </w:rPr>
        <w:t xml:space="preserve">  </w:t>
      </w:r>
      <w:r w:rsidR="00C27D71" w:rsidRPr="003842D2">
        <w:rPr>
          <w:rFonts w:ascii="Times New Roman" w:eastAsiaTheme="minorEastAsia" w:hAnsi="Times New Roman"/>
        </w:rPr>
        <w:t>A</w:t>
      </w:r>
      <w:r w:rsidR="00C27D71" w:rsidRPr="003842D2">
        <w:rPr>
          <w:rFonts w:ascii="Times New Roman" w:eastAsiaTheme="minorEastAsia" w:hAnsiTheme="minorEastAsia"/>
        </w:rPr>
        <w:t>．少数</w:t>
      </w:r>
      <w:r w:rsidR="00C27D71" w:rsidRPr="003842D2">
        <w:rPr>
          <w:rFonts w:ascii="Times New Roman" w:eastAsiaTheme="minorEastAsia" w:hAnsi="Times New Roman"/>
        </w:rPr>
        <w:t>RNA</w:t>
      </w:r>
      <w:r w:rsidR="00C27D71" w:rsidRPr="003842D2">
        <w:rPr>
          <w:rFonts w:ascii="Times New Roman" w:eastAsiaTheme="minorEastAsia" w:hAnsiTheme="minorEastAsia"/>
        </w:rPr>
        <w:t>具有</w:t>
      </w:r>
      <w:r w:rsidR="005A6B02" w:rsidRPr="003842D2">
        <w:rPr>
          <w:rFonts w:ascii="Times New Roman" w:eastAsiaTheme="minorEastAsia" w:hAnsiTheme="minorEastAsia"/>
        </w:rPr>
        <w:t>催化</w:t>
      </w:r>
      <w:r w:rsidR="00C27D71" w:rsidRPr="003842D2">
        <w:rPr>
          <w:rFonts w:ascii="Times New Roman" w:eastAsiaTheme="minorEastAsia" w:hAnsiTheme="minorEastAsia"/>
        </w:rPr>
        <w:t>生物</w:t>
      </w:r>
      <w:r w:rsidR="005A6B02">
        <w:rPr>
          <w:rFonts w:ascii="Times New Roman" w:eastAsiaTheme="minorEastAsia" w:hAnsiTheme="minorEastAsia" w:hint="eastAsia"/>
        </w:rPr>
        <w:t>化学反应的</w:t>
      </w:r>
      <w:r w:rsidR="00C27D71" w:rsidRPr="003842D2">
        <w:rPr>
          <w:rFonts w:ascii="Times New Roman" w:eastAsiaTheme="minorEastAsia" w:hAnsiTheme="minorEastAsia"/>
        </w:rPr>
        <w:t>作用</w:t>
      </w:r>
    </w:p>
    <w:p w:rsidR="00C27D71" w:rsidRPr="003842D2" w:rsidRDefault="007B3847" w:rsidP="003F379F">
      <w:pPr>
        <w:pStyle w:val="a6"/>
        <w:tabs>
          <w:tab w:val="left" w:pos="4140"/>
        </w:tabs>
        <w:snapToGrid w:val="0"/>
        <w:ind w:firstLineChars="100" w:firstLine="210"/>
        <w:rPr>
          <w:rFonts w:ascii="Times New Roman" w:eastAsiaTheme="minorEastAsia" w:hAnsi="Times New Roman"/>
        </w:rPr>
      </w:pPr>
      <w:r w:rsidRPr="003842D2">
        <w:rPr>
          <w:rFonts w:ascii="Times New Roman" w:eastAsiaTheme="minorEastAsia" w:hAnsi="Times New Roman"/>
        </w:rPr>
        <w:t xml:space="preserve">  </w:t>
      </w:r>
      <w:r w:rsidR="00C27D71" w:rsidRPr="003842D2">
        <w:rPr>
          <w:rFonts w:ascii="Times New Roman" w:eastAsiaTheme="minorEastAsia" w:hAnsi="Times New Roman"/>
        </w:rPr>
        <w:t>B</w:t>
      </w:r>
      <w:r w:rsidR="00C27D71" w:rsidRPr="003842D2">
        <w:rPr>
          <w:rFonts w:ascii="Times New Roman" w:eastAsiaTheme="minorEastAsia" w:hAnsiTheme="minorEastAsia"/>
        </w:rPr>
        <w:t>．真核细胞内</w:t>
      </w:r>
      <w:r w:rsidR="00C27D71" w:rsidRPr="003842D2">
        <w:rPr>
          <w:rFonts w:ascii="Times New Roman" w:eastAsiaTheme="minorEastAsia" w:hAnsi="Times New Roman"/>
        </w:rPr>
        <w:t>mRNA</w:t>
      </w:r>
      <w:r w:rsidR="00C27D71" w:rsidRPr="003842D2">
        <w:rPr>
          <w:rFonts w:ascii="Times New Roman" w:eastAsiaTheme="minorEastAsia" w:hAnsiTheme="minorEastAsia"/>
        </w:rPr>
        <w:t>和</w:t>
      </w:r>
      <w:r w:rsidR="00C27D71" w:rsidRPr="003842D2">
        <w:rPr>
          <w:rFonts w:ascii="Times New Roman" w:eastAsiaTheme="minorEastAsia" w:hAnsi="Times New Roman"/>
        </w:rPr>
        <w:t>tRNA</w:t>
      </w:r>
      <w:r w:rsidR="00C27D71" w:rsidRPr="003842D2">
        <w:rPr>
          <w:rFonts w:ascii="Times New Roman" w:eastAsiaTheme="minorEastAsia" w:hAnsiTheme="minorEastAsia"/>
        </w:rPr>
        <w:t>都是在细胞质中合成的</w:t>
      </w:r>
    </w:p>
    <w:p w:rsidR="00C27D71" w:rsidRPr="003842D2" w:rsidRDefault="007B3847" w:rsidP="003F379F">
      <w:pPr>
        <w:pStyle w:val="a6"/>
        <w:tabs>
          <w:tab w:val="left" w:pos="4140"/>
        </w:tabs>
        <w:snapToGrid w:val="0"/>
        <w:ind w:firstLineChars="100" w:firstLine="210"/>
        <w:rPr>
          <w:rFonts w:ascii="Times New Roman" w:eastAsiaTheme="minorEastAsia" w:hAnsi="Times New Roman"/>
        </w:rPr>
      </w:pPr>
      <w:r w:rsidRPr="003842D2">
        <w:rPr>
          <w:rFonts w:ascii="Times New Roman" w:eastAsiaTheme="minorEastAsia" w:hAnsi="Times New Roman"/>
        </w:rPr>
        <w:t xml:space="preserve">  </w:t>
      </w:r>
      <w:r w:rsidR="00C27D71" w:rsidRPr="003842D2">
        <w:rPr>
          <w:rFonts w:ascii="Times New Roman" w:eastAsiaTheme="minorEastAsia" w:hAnsi="Times New Roman"/>
        </w:rPr>
        <w:t>C</w:t>
      </w:r>
      <w:r w:rsidR="00C27D71" w:rsidRPr="003842D2">
        <w:rPr>
          <w:rFonts w:ascii="Times New Roman" w:eastAsiaTheme="minorEastAsia" w:hAnsiTheme="minorEastAsia"/>
        </w:rPr>
        <w:t>．</w:t>
      </w:r>
      <w:r w:rsidR="00C27D71" w:rsidRPr="003842D2">
        <w:rPr>
          <w:rFonts w:ascii="Times New Roman" w:eastAsiaTheme="minorEastAsia" w:hAnsi="Times New Roman"/>
        </w:rPr>
        <w:t>mRNA</w:t>
      </w:r>
      <w:r w:rsidR="00C27D71" w:rsidRPr="003842D2">
        <w:rPr>
          <w:rFonts w:ascii="Times New Roman" w:eastAsiaTheme="minorEastAsia" w:hAnsiTheme="minorEastAsia"/>
        </w:rPr>
        <w:t>上决定</w:t>
      </w:r>
      <w:r w:rsidR="005A6B02">
        <w:rPr>
          <w:rFonts w:ascii="Times New Roman" w:eastAsiaTheme="minorEastAsia" w:hAnsi="Times New Roman" w:hint="eastAsia"/>
        </w:rPr>
        <w:t>一种</w:t>
      </w:r>
      <w:r w:rsidR="00C27D71" w:rsidRPr="003842D2">
        <w:rPr>
          <w:rFonts w:ascii="Times New Roman" w:eastAsiaTheme="minorEastAsia" w:hAnsiTheme="minorEastAsia"/>
        </w:rPr>
        <w:t>氨基酸的</w:t>
      </w:r>
      <w:r w:rsidR="00C27D71" w:rsidRPr="003842D2">
        <w:rPr>
          <w:rFonts w:ascii="Times New Roman" w:eastAsiaTheme="minorEastAsia" w:hAnsi="Times New Roman"/>
        </w:rPr>
        <w:t>3</w:t>
      </w:r>
      <w:r w:rsidR="00C27D71" w:rsidRPr="003842D2">
        <w:rPr>
          <w:rFonts w:ascii="Times New Roman" w:eastAsiaTheme="minorEastAsia" w:hAnsiTheme="minorEastAsia"/>
        </w:rPr>
        <w:t>个相邻碱基称为密码子</w:t>
      </w:r>
    </w:p>
    <w:p w:rsidR="00C27D71" w:rsidRPr="003842D2" w:rsidRDefault="007B3847" w:rsidP="003F379F">
      <w:pPr>
        <w:pStyle w:val="a6"/>
        <w:tabs>
          <w:tab w:val="left" w:pos="4140"/>
        </w:tabs>
        <w:snapToGrid w:val="0"/>
        <w:ind w:firstLineChars="100" w:firstLine="210"/>
        <w:rPr>
          <w:rFonts w:ascii="Times New Roman" w:eastAsiaTheme="minorEastAsia" w:hAnsi="Times New Roman"/>
        </w:rPr>
      </w:pPr>
      <w:r w:rsidRPr="003842D2">
        <w:rPr>
          <w:rFonts w:ascii="Times New Roman" w:eastAsiaTheme="minorEastAsia" w:hAnsi="Times New Roman"/>
        </w:rPr>
        <w:t xml:space="preserve">  </w:t>
      </w:r>
      <w:r w:rsidR="00C27D71" w:rsidRPr="003842D2">
        <w:rPr>
          <w:rFonts w:ascii="Times New Roman" w:eastAsiaTheme="minorEastAsia" w:hAnsi="Times New Roman"/>
        </w:rPr>
        <w:t>D</w:t>
      </w:r>
      <w:r w:rsidR="00C27D71" w:rsidRPr="003842D2">
        <w:rPr>
          <w:rFonts w:ascii="Times New Roman" w:eastAsiaTheme="minorEastAsia" w:hAnsiTheme="minorEastAsia"/>
        </w:rPr>
        <w:t>．细胞中有多种</w:t>
      </w:r>
      <w:r w:rsidR="00C27D71" w:rsidRPr="003842D2">
        <w:rPr>
          <w:rFonts w:ascii="Times New Roman" w:eastAsiaTheme="minorEastAsia" w:hAnsi="Times New Roman"/>
        </w:rPr>
        <w:t>tRNA</w:t>
      </w:r>
      <w:r w:rsidR="00C27D71" w:rsidRPr="003842D2">
        <w:rPr>
          <w:rFonts w:ascii="Times New Roman" w:eastAsiaTheme="minorEastAsia" w:hAnsiTheme="minorEastAsia"/>
        </w:rPr>
        <w:t>，一种</w:t>
      </w:r>
      <w:r w:rsidR="00C27D71" w:rsidRPr="003842D2">
        <w:rPr>
          <w:rFonts w:ascii="Times New Roman" w:eastAsiaTheme="minorEastAsia" w:hAnsi="Times New Roman"/>
        </w:rPr>
        <w:t>tRNA</w:t>
      </w:r>
      <w:r w:rsidR="00C27D71" w:rsidRPr="003842D2">
        <w:rPr>
          <w:rFonts w:ascii="Times New Roman" w:eastAsiaTheme="minorEastAsia" w:hAnsiTheme="minorEastAsia"/>
        </w:rPr>
        <w:t>只能转运一种氨基酸</w:t>
      </w:r>
    </w:p>
    <w:p w:rsidR="003B677E" w:rsidRPr="003842D2" w:rsidRDefault="00A62E2D" w:rsidP="003F379F">
      <w:pPr>
        <w:pStyle w:val="a7"/>
        <w:spacing w:after="0"/>
        <w:jc w:val="left"/>
        <w:rPr>
          <w:rFonts w:eastAsiaTheme="minorEastAsia"/>
          <w:szCs w:val="21"/>
        </w:rPr>
      </w:pPr>
      <w:r w:rsidRPr="003842D2">
        <w:rPr>
          <w:rFonts w:eastAsiaTheme="minorEastAsia"/>
          <w:szCs w:val="21"/>
        </w:rPr>
        <w:t>40</w:t>
      </w:r>
      <w:r w:rsidR="004828CD" w:rsidRPr="003842D2">
        <w:rPr>
          <w:rFonts w:eastAsiaTheme="minorEastAsia" w:hAnsiTheme="minorEastAsia"/>
        </w:rPr>
        <w:t>．</w:t>
      </w:r>
      <w:r w:rsidR="003B677E" w:rsidRPr="003842D2">
        <w:rPr>
          <w:rFonts w:eastAsiaTheme="minorEastAsia" w:hAnsiTheme="minorEastAsia"/>
          <w:szCs w:val="21"/>
        </w:rPr>
        <w:t>下列有关基因重组的说法，</w:t>
      </w:r>
      <w:r w:rsidR="003B677E" w:rsidRPr="003842D2">
        <w:rPr>
          <w:rFonts w:eastAsiaTheme="minorEastAsia" w:hAnsiTheme="minorEastAsia"/>
          <w:szCs w:val="21"/>
          <w:em w:val="dot"/>
        </w:rPr>
        <w:t>不正确</w:t>
      </w:r>
      <w:r w:rsidR="003B677E" w:rsidRPr="003842D2">
        <w:rPr>
          <w:rFonts w:eastAsiaTheme="minorEastAsia" w:hAnsiTheme="minorEastAsia"/>
          <w:szCs w:val="21"/>
        </w:rPr>
        <w:t>的是</w:t>
      </w:r>
    </w:p>
    <w:p w:rsidR="003B677E" w:rsidRPr="003842D2" w:rsidRDefault="003B677E" w:rsidP="003F379F">
      <w:pPr>
        <w:pStyle w:val="a7"/>
        <w:spacing w:after="0"/>
        <w:ind w:firstLineChars="200" w:firstLine="420"/>
        <w:jc w:val="left"/>
        <w:rPr>
          <w:rFonts w:eastAsiaTheme="minorEastAsia"/>
          <w:szCs w:val="21"/>
        </w:rPr>
      </w:pPr>
      <w:r w:rsidRPr="003842D2">
        <w:rPr>
          <w:rFonts w:eastAsiaTheme="minorEastAsia"/>
          <w:szCs w:val="21"/>
        </w:rPr>
        <w:t>A</w:t>
      </w:r>
      <w:r w:rsidRPr="003842D2">
        <w:rPr>
          <w:rFonts w:eastAsiaTheme="minorEastAsia" w:hAnsiTheme="minorEastAsia"/>
          <w:szCs w:val="21"/>
        </w:rPr>
        <w:t>．基因重组是生物变异的根本来源</w:t>
      </w:r>
      <w:r w:rsidRPr="003842D2">
        <w:rPr>
          <w:rFonts w:eastAsiaTheme="minorEastAsia"/>
          <w:szCs w:val="21"/>
        </w:rPr>
        <w:t xml:space="preserve">   </w:t>
      </w:r>
    </w:p>
    <w:p w:rsidR="003B677E" w:rsidRPr="003842D2" w:rsidRDefault="003B677E" w:rsidP="003F379F">
      <w:pPr>
        <w:pStyle w:val="a7"/>
        <w:spacing w:after="0"/>
        <w:ind w:firstLineChars="200" w:firstLine="420"/>
        <w:jc w:val="left"/>
        <w:rPr>
          <w:rFonts w:eastAsiaTheme="minorEastAsia"/>
          <w:szCs w:val="21"/>
        </w:rPr>
      </w:pPr>
      <w:r w:rsidRPr="003842D2">
        <w:rPr>
          <w:rFonts w:eastAsiaTheme="minorEastAsia"/>
          <w:szCs w:val="21"/>
        </w:rPr>
        <w:t>B</w:t>
      </w:r>
      <w:r w:rsidRPr="003842D2">
        <w:rPr>
          <w:rFonts w:eastAsiaTheme="minorEastAsia" w:hAnsiTheme="minorEastAsia"/>
          <w:szCs w:val="21"/>
        </w:rPr>
        <w:t>．</w:t>
      </w:r>
      <w:r w:rsidR="005E143B" w:rsidRPr="003842D2">
        <w:rPr>
          <w:rFonts w:eastAsiaTheme="minorEastAsia" w:hAnsiTheme="minorEastAsia"/>
          <w:szCs w:val="21"/>
        </w:rPr>
        <w:t>基因重组发生在有性生殖的过程中</w:t>
      </w:r>
    </w:p>
    <w:p w:rsidR="003B677E" w:rsidRPr="003842D2" w:rsidRDefault="003B677E" w:rsidP="003F379F">
      <w:pPr>
        <w:pStyle w:val="a7"/>
        <w:spacing w:after="0"/>
        <w:ind w:firstLineChars="200" w:firstLine="420"/>
        <w:jc w:val="left"/>
        <w:rPr>
          <w:rFonts w:eastAsiaTheme="minorEastAsia"/>
          <w:szCs w:val="21"/>
        </w:rPr>
      </w:pPr>
      <w:r w:rsidRPr="003842D2">
        <w:rPr>
          <w:rFonts w:eastAsiaTheme="minorEastAsia"/>
          <w:szCs w:val="21"/>
        </w:rPr>
        <w:t>C</w:t>
      </w:r>
      <w:r w:rsidRPr="003842D2">
        <w:rPr>
          <w:rFonts w:eastAsiaTheme="minorEastAsia" w:hAnsiTheme="minorEastAsia"/>
          <w:szCs w:val="21"/>
        </w:rPr>
        <w:t>．</w:t>
      </w:r>
      <w:r w:rsidR="005E143B">
        <w:rPr>
          <w:rFonts w:eastAsiaTheme="minorEastAsia" w:hAnsiTheme="minorEastAsia" w:hint="eastAsia"/>
          <w:szCs w:val="21"/>
        </w:rPr>
        <w:t>同源染色体上的非等位基因可以</w:t>
      </w:r>
      <w:r w:rsidR="005E143B" w:rsidRPr="003842D2">
        <w:rPr>
          <w:rFonts w:eastAsiaTheme="minorEastAsia" w:hAnsiTheme="minorEastAsia"/>
          <w:szCs w:val="21"/>
        </w:rPr>
        <w:t>重新</w:t>
      </w:r>
      <w:r w:rsidR="005E143B">
        <w:rPr>
          <w:rFonts w:eastAsiaTheme="minorEastAsia" w:hAnsiTheme="minorEastAsia" w:hint="eastAsia"/>
          <w:szCs w:val="21"/>
        </w:rPr>
        <w:t>组合</w:t>
      </w:r>
      <w:r w:rsidRPr="003842D2">
        <w:rPr>
          <w:rFonts w:eastAsiaTheme="minorEastAsia"/>
          <w:szCs w:val="21"/>
        </w:rPr>
        <w:t xml:space="preserve"> </w:t>
      </w:r>
    </w:p>
    <w:p w:rsidR="003B677E" w:rsidRPr="003842D2" w:rsidRDefault="003B677E" w:rsidP="003F379F">
      <w:pPr>
        <w:pStyle w:val="a7"/>
        <w:spacing w:after="0"/>
        <w:ind w:firstLineChars="200" w:firstLine="420"/>
        <w:jc w:val="left"/>
        <w:rPr>
          <w:rFonts w:eastAsiaTheme="minorEastAsia"/>
          <w:szCs w:val="21"/>
        </w:rPr>
      </w:pPr>
      <w:r w:rsidRPr="003842D2">
        <w:rPr>
          <w:rFonts w:eastAsiaTheme="minorEastAsia"/>
          <w:szCs w:val="21"/>
        </w:rPr>
        <w:t>D</w:t>
      </w:r>
      <w:r w:rsidRPr="003842D2">
        <w:rPr>
          <w:rFonts w:eastAsiaTheme="minorEastAsia" w:hAnsiTheme="minorEastAsia"/>
          <w:szCs w:val="21"/>
        </w:rPr>
        <w:t>．非同源染色体上的非等位基因可以重新组合</w:t>
      </w:r>
    </w:p>
    <w:p w:rsidR="003F379F" w:rsidRPr="003842D2" w:rsidRDefault="003F379F" w:rsidP="003F379F">
      <w:pPr>
        <w:rPr>
          <w:rFonts w:ascii="Times New Roman" w:eastAsia="黑体" w:hAnsi="Times New Roman"/>
          <w:bCs/>
        </w:rPr>
      </w:pPr>
    </w:p>
    <w:p w:rsidR="00EB4A38" w:rsidRPr="003842D2" w:rsidRDefault="00EB4A38" w:rsidP="003F379F">
      <w:pPr>
        <w:rPr>
          <w:rFonts w:ascii="Times New Roman" w:eastAsia="黑体" w:hAnsi="Times New Roman"/>
          <w:bCs/>
        </w:rPr>
      </w:pPr>
      <w:r w:rsidRPr="003842D2">
        <w:rPr>
          <w:rFonts w:ascii="Times New Roman" w:eastAsia="黑体" w:hAnsi="Times New Roman"/>
          <w:bCs/>
        </w:rPr>
        <w:t>二、非选择题（共</w:t>
      </w:r>
      <w:r w:rsidRPr="003842D2">
        <w:rPr>
          <w:rFonts w:ascii="Times New Roman" w:eastAsia="黑体" w:hAnsi="Times New Roman"/>
          <w:bCs/>
        </w:rPr>
        <w:t>50</w:t>
      </w:r>
      <w:r w:rsidRPr="003842D2">
        <w:rPr>
          <w:rFonts w:ascii="Times New Roman" w:eastAsia="黑体" w:hAnsi="Times New Roman"/>
          <w:bCs/>
        </w:rPr>
        <w:t>分）</w:t>
      </w:r>
    </w:p>
    <w:p w:rsidR="00574053" w:rsidRPr="003842D2" w:rsidRDefault="00FF73CC"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41</w:t>
      </w:r>
      <w:r w:rsidRPr="003842D2">
        <w:rPr>
          <w:rFonts w:ascii="Times New Roman" w:eastAsiaTheme="minorEastAsia" w:hAnsiTheme="minorEastAsia"/>
          <w:szCs w:val="21"/>
        </w:rPr>
        <w:t>．</w:t>
      </w:r>
      <w:r w:rsidR="00756B1B" w:rsidRPr="003842D2">
        <w:rPr>
          <w:rFonts w:ascii="Times New Roman" w:eastAsiaTheme="minorEastAsia" w:hAnsiTheme="minorEastAsia"/>
          <w:szCs w:val="21"/>
        </w:rPr>
        <w:t>（</w:t>
      </w:r>
      <w:r w:rsidR="00B7600E" w:rsidRPr="003842D2">
        <w:rPr>
          <w:rFonts w:ascii="Times New Roman" w:eastAsiaTheme="minorEastAsia" w:hAnsi="Times New Roman"/>
          <w:szCs w:val="21"/>
        </w:rPr>
        <w:t>8</w:t>
      </w:r>
      <w:r w:rsidR="00756B1B" w:rsidRPr="003842D2">
        <w:rPr>
          <w:rFonts w:ascii="Times New Roman" w:eastAsiaTheme="minorEastAsia" w:hAnsiTheme="minorEastAsia"/>
          <w:szCs w:val="21"/>
        </w:rPr>
        <w:t>分）</w:t>
      </w:r>
      <w:r w:rsidR="00574053" w:rsidRPr="003842D2">
        <w:rPr>
          <w:rFonts w:ascii="Times New Roman" w:eastAsiaTheme="minorEastAsia" w:hAnsiTheme="minorEastAsia"/>
          <w:szCs w:val="21"/>
        </w:rPr>
        <w:t>下图表示白细胞吞噬并消灭细菌的过程示意图</w:t>
      </w:r>
      <w:r w:rsidR="006E4A0B">
        <w:rPr>
          <w:rFonts w:ascii="Times New Roman" w:eastAsiaTheme="minorEastAsia" w:hAnsiTheme="minorEastAsia" w:hint="eastAsia"/>
          <w:szCs w:val="21"/>
        </w:rPr>
        <w:t>。</w:t>
      </w:r>
      <w:r w:rsidR="00574053" w:rsidRPr="003842D2">
        <w:rPr>
          <w:rFonts w:ascii="Times New Roman" w:eastAsiaTheme="minorEastAsia" w:hAnsiTheme="minorEastAsia"/>
          <w:szCs w:val="21"/>
        </w:rPr>
        <w:t>请分析回答下列问题：</w:t>
      </w:r>
    </w:p>
    <w:p w:rsidR="004828CD" w:rsidRPr="003842D2" w:rsidRDefault="004828CD" w:rsidP="003F379F">
      <w:pPr>
        <w:spacing w:line="300" w:lineRule="auto"/>
        <w:rPr>
          <w:rFonts w:ascii="Times New Roman" w:eastAsiaTheme="minorEastAsia" w:hAnsi="Times New Roman"/>
          <w:szCs w:val="21"/>
        </w:rPr>
      </w:pPr>
      <w:r w:rsidRPr="003842D2">
        <w:rPr>
          <w:rFonts w:ascii="Times New Roman" w:eastAsiaTheme="minorEastAsia" w:hAnsi="Times New Roman"/>
          <w:noProof/>
          <w:szCs w:val="21"/>
        </w:rPr>
        <w:drawing>
          <wp:anchor distT="0" distB="0" distL="114300" distR="114300" simplePos="0" relativeHeight="251709952" behindDoc="0" locked="0" layoutInCell="1" allowOverlap="1">
            <wp:simplePos x="0" y="0"/>
            <wp:positionH relativeFrom="column">
              <wp:posOffset>1007745</wp:posOffset>
            </wp:positionH>
            <wp:positionV relativeFrom="paragraph">
              <wp:posOffset>52705</wp:posOffset>
            </wp:positionV>
            <wp:extent cx="2699385" cy="2198370"/>
            <wp:effectExtent l="19050" t="0" r="5715" b="0"/>
            <wp:wrapTight wrapText="bothSides">
              <wp:wrapPolygon edited="0">
                <wp:start x="-152" y="0"/>
                <wp:lineTo x="-152" y="21338"/>
                <wp:lineTo x="21646" y="21338"/>
                <wp:lineTo x="21646" y="0"/>
                <wp:lineTo x="-152" y="0"/>
              </wp:wrapPolygon>
            </wp:wrapTight>
            <wp:docPr id="46" name="图片 46" descr="细胞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细胞器"/>
                    <pic:cNvPicPr>
                      <a:picLocks noChangeAspect="1" noChangeArrowheads="1"/>
                    </pic:cNvPicPr>
                  </pic:nvPicPr>
                  <pic:blipFill>
                    <a:blip r:embed="rId14" cstate="print">
                      <a:lum bright="-46000" contrast="62000"/>
                    </a:blip>
                    <a:srcRect/>
                    <a:stretch>
                      <a:fillRect/>
                    </a:stretch>
                  </pic:blipFill>
                  <pic:spPr bwMode="auto">
                    <a:xfrm>
                      <a:off x="0" y="0"/>
                      <a:ext cx="2699385" cy="2198370"/>
                    </a:xfrm>
                    <a:prstGeom prst="rect">
                      <a:avLst/>
                    </a:prstGeom>
                    <a:noFill/>
                    <a:ln w="9525">
                      <a:noFill/>
                      <a:miter lim="800000"/>
                      <a:headEnd/>
                      <a:tailEnd/>
                    </a:ln>
                  </pic:spPr>
                </pic:pic>
              </a:graphicData>
            </a:graphic>
          </wp:anchor>
        </w:drawing>
      </w:r>
    </w:p>
    <w:p w:rsidR="004828CD" w:rsidRPr="003842D2" w:rsidRDefault="004828CD" w:rsidP="003F379F">
      <w:pPr>
        <w:spacing w:line="300" w:lineRule="auto"/>
        <w:rPr>
          <w:rFonts w:ascii="Times New Roman" w:eastAsiaTheme="minorEastAsia" w:hAnsi="Times New Roman"/>
          <w:szCs w:val="21"/>
        </w:rPr>
      </w:pPr>
    </w:p>
    <w:p w:rsidR="004828CD" w:rsidRPr="003842D2" w:rsidRDefault="004828CD" w:rsidP="003F379F">
      <w:pPr>
        <w:spacing w:line="300" w:lineRule="auto"/>
        <w:rPr>
          <w:rFonts w:ascii="Times New Roman" w:eastAsiaTheme="minorEastAsia" w:hAnsi="Times New Roman"/>
          <w:szCs w:val="21"/>
        </w:rPr>
      </w:pPr>
    </w:p>
    <w:p w:rsidR="004828CD" w:rsidRPr="003842D2" w:rsidRDefault="004828CD" w:rsidP="003F379F">
      <w:pPr>
        <w:spacing w:line="300" w:lineRule="auto"/>
        <w:rPr>
          <w:rFonts w:ascii="Times New Roman" w:eastAsiaTheme="minorEastAsia" w:hAnsi="Times New Roman"/>
          <w:szCs w:val="21"/>
        </w:rPr>
      </w:pPr>
    </w:p>
    <w:p w:rsidR="004828CD" w:rsidRPr="003842D2" w:rsidRDefault="004828CD" w:rsidP="003F379F">
      <w:pPr>
        <w:spacing w:line="300" w:lineRule="auto"/>
        <w:rPr>
          <w:rFonts w:ascii="Times New Roman" w:eastAsiaTheme="minorEastAsia" w:hAnsi="Times New Roman"/>
          <w:szCs w:val="21"/>
        </w:rPr>
      </w:pPr>
    </w:p>
    <w:p w:rsidR="004828CD" w:rsidRPr="003842D2" w:rsidRDefault="004828CD" w:rsidP="003F379F">
      <w:pPr>
        <w:spacing w:line="300" w:lineRule="auto"/>
        <w:rPr>
          <w:rFonts w:ascii="Times New Roman" w:eastAsiaTheme="minorEastAsia" w:hAnsi="Times New Roman"/>
          <w:szCs w:val="21"/>
        </w:rPr>
      </w:pPr>
    </w:p>
    <w:p w:rsidR="004828CD" w:rsidRPr="003842D2" w:rsidRDefault="004828CD" w:rsidP="003F379F">
      <w:pPr>
        <w:spacing w:line="300" w:lineRule="auto"/>
        <w:rPr>
          <w:rFonts w:ascii="Times New Roman" w:eastAsiaTheme="minorEastAsia" w:hAnsi="Times New Roman"/>
          <w:szCs w:val="21"/>
        </w:rPr>
      </w:pPr>
    </w:p>
    <w:p w:rsidR="004828CD" w:rsidRPr="003842D2" w:rsidRDefault="004828CD" w:rsidP="003F379F">
      <w:pPr>
        <w:spacing w:line="300" w:lineRule="auto"/>
        <w:rPr>
          <w:rFonts w:ascii="Times New Roman" w:eastAsiaTheme="minorEastAsia" w:hAnsi="Times New Roman"/>
          <w:szCs w:val="21"/>
        </w:rPr>
      </w:pPr>
    </w:p>
    <w:p w:rsidR="003F379F" w:rsidRPr="003842D2" w:rsidRDefault="004828CD"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 xml:space="preserve">   </w:t>
      </w:r>
    </w:p>
    <w:p w:rsidR="004828CD" w:rsidRPr="003842D2" w:rsidRDefault="003F379F"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 xml:space="preserve">   </w:t>
      </w:r>
      <w:r w:rsidR="00574053" w:rsidRPr="003842D2">
        <w:rPr>
          <w:rFonts w:ascii="Times New Roman" w:eastAsiaTheme="minorEastAsia" w:hAnsiTheme="minorEastAsia"/>
          <w:szCs w:val="21"/>
        </w:rPr>
        <w:t>（</w:t>
      </w:r>
      <w:r w:rsidR="00574053" w:rsidRPr="003842D2">
        <w:rPr>
          <w:rFonts w:ascii="Times New Roman" w:eastAsiaTheme="minorEastAsia" w:hAnsi="Times New Roman"/>
          <w:szCs w:val="21"/>
        </w:rPr>
        <w:t>1</w:t>
      </w:r>
      <w:r w:rsidR="00574053" w:rsidRPr="003842D2">
        <w:rPr>
          <w:rFonts w:ascii="Times New Roman" w:eastAsiaTheme="minorEastAsia" w:hAnsiTheme="minorEastAsia"/>
          <w:szCs w:val="21"/>
        </w:rPr>
        <w:t>）</w:t>
      </w:r>
      <w:r w:rsidR="005F05CA" w:rsidRPr="003842D2">
        <w:rPr>
          <w:rFonts w:ascii="Times New Roman" w:eastAsiaTheme="minorEastAsia" w:hAnsiTheme="minorEastAsia"/>
          <w:szCs w:val="21"/>
        </w:rPr>
        <w:t>细胞从外界吞入颗粒物后与小泡结合形成吞噬泡，其中的水解酶能够将颗粒物</w:t>
      </w:r>
      <w:r w:rsidR="004828CD" w:rsidRPr="003842D2">
        <w:rPr>
          <w:rFonts w:ascii="Times New Roman" w:eastAsiaTheme="minorEastAsia" w:hAnsi="Times New Roman"/>
          <w:szCs w:val="21"/>
        </w:rPr>
        <w:t xml:space="preserve"> </w:t>
      </w:r>
    </w:p>
    <w:p w:rsidR="004828CD" w:rsidRPr="003842D2" w:rsidRDefault="004828CD"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 xml:space="preserve">        </w:t>
      </w:r>
      <w:r w:rsidR="005F05CA" w:rsidRPr="003842D2">
        <w:rPr>
          <w:rFonts w:ascii="Times New Roman" w:eastAsiaTheme="minorEastAsia" w:hAnsiTheme="minorEastAsia"/>
          <w:szCs w:val="21"/>
        </w:rPr>
        <w:t>降解后排出。这种融合的过程依赖于膜结构具有一定的</w:t>
      </w:r>
      <w:r w:rsidR="005F05CA" w:rsidRPr="003842D2">
        <w:rPr>
          <w:rFonts w:ascii="Times New Roman" w:eastAsiaTheme="minorEastAsia" w:hAnsi="Times New Roman"/>
          <w:szCs w:val="21"/>
          <w:u w:val="single"/>
        </w:rPr>
        <w:t xml:space="preserve">       </w:t>
      </w:r>
      <w:r w:rsidR="005F05CA" w:rsidRPr="003842D2">
        <w:rPr>
          <w:rFonts w:ascii="Times New Roman" w:eastAsiaTheme="minorEastAsia" w:hAnsiTheme="minorEastAsia"/>
          <w:szCs w:val="21"/>
        </w:rPr>
        <w:t>。</w:t>
      </w:r>
      <w:r w:rsidR="005A34BE" w:rsidRPr="003842D2">
        <w:rPr>
          <w:rFonts w:ascii="Times New Roman" w:eastAsiaTheme="minorEastAsia" w:hAnsiTheme="minorEastAsia"/>
          <w:szCs w:val="21"/>
        </w:rPr>
        <w:t>细胞内膜结构</w:t>
      </w:r>
    </w:p>
    <w:p w:rsidR="00574053" w:rsidRPr="003842D2" w:rsidRDefault="004828CD"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 xml:space="preserve">        </w:t>
      </w:r>
      <w:r w:rsidR="005C1B5C" w:rsidRPr="003842D2">
        <w:rPr>
          <w:rFonts w:ascii="Times New Roman" w:eastAsiaTheme="minorEastAsia" w:hAnsiTheme="minorEastAsia"/>
          <w:szCs w:val="21"/>
        </w:rPr>
        <w:t>的化学成分</w:t>
      </w:r>
      <w:r w:rsidR="005A34BE" w:rsidRPr="003842D2">
        <w:rPr>
          <w:rFonts w:ascii="Times New Roman" w:eastAsiaTheme="minorEastAsia" w:hAnsiTheme="minorEastAsia"/>
          <w:szCs w:val="21"/>
        </w:rPr>
        <w:t>主要</w:t>
      </w:r>
      <w:r w:rsidR="005C1B5C" w:rsidRPr="003842D2">
        <w:rPr>
          <w:rFonts w:ascii="Times New Roman" w:eastAsiaTheme="minorEastAsia" w:hAnsiTheme="minorEastAsia"/>
          <w:szCs w:val="21"/>
        </w:rPr>
        <w:t>有</w:t>
      </w:r>
      <w:r w:rsidR="005A34BE" w:rsidRPr="003842D2">
        <w:rPr>
          <w:rFonts w:ascii="Times New Roman" w:eastAsiaTheme="minorEastAsia" w:hAnsi="Times New Roman"/>
          <w:szCs w:val="21"/>
          <w:u w:val="single"/>
        </w:rPr>
        <w:t xml:space="preserve">       </w:t>
      </w:r>
      <w:r w:rsidR="005A34BE" w:rsidRPr="003842D2">
        <w:rPr>
          <w:rFonts w:ascii="Times New Roman" w:eastAsiaTheme="minorEastAsia" w:hAnsiTheme="minorEastAsia"/>
          <w:szCs w:val="21"/>
        </w:rPr>
        <w:t>和</w:t>
      </w:r>
      <w:r w:rsidR="00262989">
        <w:rPr>
          <w:rFonts w:ascii="Times New Roman" w:eastAsiaTheme="minorEastAsia" w:hAnsi="Times New Roman" w:hint="eastAsia"/>
          <w:szCs w:val="21"/>
          <w:u w:val="single"/>
        </w:rPr>
        <w:t xml:space="preserve">        </w:t>
      </w:r>
      <w:r w:rsidR="005A34BE" w:rsidRPr="003842D2">
        <w:rPr>
          <w:rFonts w:ascii="Times New Roman" w:eastAsiaTheme="minorEastAsia" w:hAnsiTheme="minorEastAsia"/>
          <w:szCs w:val="21"/>
        </w:rPr>
        <w:t>。</w:t>
      </w:r>
    </w:p>
    <w:p w:rsidR="00FF2532" w:rsidRPr="003842D2" w:rsidRDefault="00FF2532" w:rsidP="003F379F">
      <w:pPr>
        <w:spacing w:line="300" w:lineRule="auto"/>
        <w:ind w:left="283" w:hangingChars="135" w:hanging="283"/>
        <w:rPr>
          <w:rFonts w:ascii="Times New Roman" w:eastAsiaTheme="minorEastAsia" w:hAnsi="Times New Roman"/>
          <w:szCs w:val="21"/>
        </w:rPr>
      </w:pPr>
      <w:r w:rsidRPr="003842D2">
        <w:rPr>
          <w:rFonts w:ascii="Times New Roman" w:eastAsiaTheme="minorEastAsia" w:hAnsi="Times New Roman"/>
          <w:szCs w:val="21"/>
        </w:rPr>
        <w:t xml:space="preserve">   </w:t>
      </w:r>
      <w:r w:rsidR="00574053" w:rsidRPr="003842D2">
        <w:rPr>
          <w:rFonts w:ascii="Times New Roman" w:eastAsiaTheme="minorEastAsia" w:hAnsiTheme="minorEastAsia"/>
          <w:szCs w:val="21"/>
        </w:rPr>
        <w:t>（</w:t>
      </w:r>
      <w:r w:rsidR="00574053" w:rsidRPr="003842D2">
        <w:rPr>
          <w:rFonts w:ascii="Times New Roman" w:eastAsiaTheme="minorEastAsia" w:hAnsi="Times New Roman"/>
          <w:szCs w:val="21"/>
        </w:rPr>
        <w:t>2</w:t>
      </w:r>
      <w:r w:rsidR="00574053" w:rsidRPr="003842D2">
        <w:rPr>
          <w:rFonts w:ascii="Times New Roman" w:eastAsiaTheme="minorEastAsia" w:hAnsiTheme="minorEastAsia"/>
          <w:szCs w:val="21"/>
        </w:rPr>
        <w:t>）小泡内含有</w:t>
      </w:r>
      <w:r w:rsidR="00B44C27" w:rsidRPr="003842D2">
        <w:rPr>
          <w:rFonts w:ascii="Times New Roman" w:eastAsiaTheme="minorEastAsia" w:hAnsiTheme="minorEastAsia"/>
          <w:szCs w:val="21"/>
        </w:rPr>
        <w:t>的</w:t>
      </w:r>
      <w:r w:rsidR="00574053" w:rsidRPr="003842D2">
        <w:rPr>
          <w:rFonts w:ascii="Times New Roman" w:eastAsiaTheme="minorEastAsia" w:hAnsiTheme="minorEastAsia"/>
          <w:szCs w:val="21"/>
        </w:rPr>
        <w:t>消化酶先在</w:t>
      </w:r>
      <w:r w:rsidR="00574053" w:rsidRPr="003842D2">
        <w:rPr>
          <w:rFonts w:ascii="Times New Roman" w:eastAsiaTheme="minorEastAsia" w:hAnsi="Times New Roman"/>
          <w:szCs w:val="21"/>
        </w:rPr>
        <w:t>[</w:t>
      </w:r>
      <w:r w:rsidR="001C64E4" w:rsidRPr="003842D2">
        <w:rPr>
          <w:rFonts w:ascii="Times New Roman" w:eastAsiaTheme="minorEastAsia" w:hAnsi="Times New Roman"/>
          <w:szCs w:val="21"/>
        </w:rPr>
        <w:t xml:space="preserve"> </w:t>
      </w:r>
      <w:r w:rsidR="00574053" w:rsidRPr="003842D2">
        <w:rPr>
          <w:rFonts w:ascii="Times New Roman" w:eastAsiaTheme="minorEastAsia" w:hAnsi="Times New Roman"/>
          <w:szCs w:val="21"/>
        </w:rPr>
        <w:t>]</w:t>
      </w:r>
      <w:r w:rsidR="00574053" w:rsidRPr="003842D2">
        <w:rPr>
          <w:rFonts w:ascii="Times New Roman" w:eastAsiaTheme="minorEastAsia" w:hAnsi="Times New Roman"/>
          <w:szCs w:val="21"/>
          <w:u w:val="single"/>
        </w:rPr>
        <w:t xml:space="preserve">     </w:t>
      </w:r>
      <w:r w:rsidR="00574053" w:rsidRPr="003842D2">
        <w:rPr>
          <w:rFonts w:ascii="Times New Roman" w:eastAsiaTheme="minorEastAsia" w:hAnsiTheme="minorEastAsia"/>
          <w:szCs w:val="21"/>
        </w:rPr>
        <w:t>合成，再经内质网运输到</w:t>
      </w:r>
      <w:r w:rsidR="00574053" w:rsidRPr="003842D2">
        <w:rPr>
          <w:rFonts w:ascii="Times New Roman" w:eastAsiaTheme="minorEastAsia" w:hAnsi="Times New Roman"/>
          <w:szCs w:val="21"/>
        </w:rPr>
        <w:t>[</w:t>
      </w:r>
      <w:r w:rsidR="001C64E4" w:rsidRPr="003842D2">
        <w:rPr>
          <w:rFonts w:ascii="Times New Roman" w:eastAsiaTheme="minorEastAsia" w:hAnsi="Times New Roman"/>
          <w:szCs w:val="21"/>
        </w:rPr>
        <w:t xml:space="preserve"> </w:t>
      </w:r>
      <w:r w:rsidR="00574053" w:rsidRPr="003842D2">
        <w:rPr>
          <w:rFonts w:ascii="Times New Roman" w:eastAsiaTheme="minorEastAsia" w:hAnsi="Times New Roman"/>
          <w:szCs w:val="21"/>
        </w:rPr>
        <w:t>]</w:t>
      </w:r>
      <w:r w:rsidR="00574053" w:rsidRPr="003842D2">
        <w:rPr>
          <w:rFonts w:ascii="Times New Roman" w:eastAsiaTheme="minorEastAsia" w:hAnsi="Times New Roman"/>
          <w:szCs w:val="21"/>
          <w:u w:val="single"/>
        </w:rPr>
        <w:t xml:space="preserve">      </w:t>
      </w:r>
      <w:r w:rsidR="00574053" w:rsidRPr="003842D2">
        <w:rPr>
          <w:rFonts w:ascii="Times New Roman" w:eastAsiaTheme="minorEastAsia" w:hAnsiTheme="minorEastAsia"/>
          <w:szCs w:val="21"/>
        </w:rPr>
        <w:t>加工，最</w:t>
      </w:r>
    </w:p>
    <w:p w:rsidR="00574053" w:rsidRPr="003842D2" w:rsidRDefault="00FF2532" w:rsidP="003F379F">
      <w:pPr>
        <w:spacing w:line="300" w:lineRule="auto"/>
        <w:ind w:left="283" w:hangingChars="135" w:hanging="283"/>
        <w:rPr>
          <w:rFonts w:ascii="Times New Roman" w:eastAsiaTheme="minorEastAsia" w:hAnsi="Times New Roman"/>
          <w:szCs w:val="21"/>
        </w:rPr>
      </w:pPr>
      <w:r w:rsidRPr="003842D2">
        <w:rPr>
          <w:rFonts w:ascii="Times New Roman" w:eastAsiaTheme="minorEastAsia" w:hAnsi="Times New Roman"/>
          <w:szCs w:val="21"/>
        </w:rPr>
        <w:t xml:space="preserve">        </w:t>
      </w:r>
      <w:r w:rsidR="00574053" w:rsidRPr="003842D2">
        <w:rPr>
          <w:rFonts w:ascii="Times New Roman" w:eastAsiaTheme="minorEastAsia" w:hAnsiTheme="minorEastAsia"/>
          <w:szCs w:val="21"/>
        </w:rPr>
        <w:t>后由小泡运到吞噬泡内，将细菌分解。这些过程均需</w:t>
      </w:r>
      <w:r w:rsidR="00574053" w:rsidRPr="003842D2">
        <w:rPr>
          <w:rFonts w:ascii="Times New Roman" w:eastAsiaTheme="minorEastAsia" w:hAnsi="Times New Roman"/>
          <w:szCs w:val="21"/>
        </w:rPr>
        <w:t>[</w:t>
      </w:r>
      <w:r w:rsidR="001C64E4" w:rsidRPr="003842D2">
        <w:rPr>
          <w:rFonts w:ascii="Times New Roman" w:eastAsiaTheme="minorEastAsia" w:hAnsi="Times New Roman"/>
          <w:szCs w:val="21"/>
        </w:rPr>
        <w:t xml:space="preserve"> </w:t>
      </w:r>
      <w:r w:rsidR="00574053" w:rsidRPr="003842D2">
        <w:rPr>
          <w:rFonts w:ascii="Times New Roman" w:eastAsiaTheme="minorEastAsia" w:hAnsi="Times New Roman"/>
          <w:szCs w:val="21"/>
        </w:rPr>
        <w:t>]</w:t>
      </w:r>
      <w:r w:rsidR="00262989">
        <w:rPr>
          <w:rFonts w:ascii="Times New Roman" w:eastAsiaTheme="minorEastAsia" w:hAnsi="Times New Roman" w:hint="eastAsia"/>
          <w:szCs w:val="21"/>
          <w:u w:val="single"/>
        </w:rPr>
        <w:t xml:space="preserve">       </w:t>
      </w:r>
      <w:r w:rsidR="00574053" w:rsidRPr="003842D2">
        <w:rPr>
          <w:rFonts w:ascii="Times New Roman" w:eastAsiaTheme="minorEastAsia" w:hAnsiTheme="minorEastAsia"/>
          <w:szCs w:val="21"/>
        </w:rPr>
        <w:t>提供能量。</w:t>
      </w:r>
    </w:p>
    <w:p w:rsidR="00066D52" w:rsidRPr="003842D2" w:rsidRDefault="00FF2532"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 xml:space="preserve">   </w:t>
      </w:r>
      <w:r w:rsidR="00066D52" w:rsidRPr="003842D2">
        <w:rPr>
          <w:rFonts w:ascii="Times New Roman" w:eastAsiaTheme="minorEastAsia" w:hAnsiTheme="minorEastAsia"/>
          <w:szCs w:val="21"/>
        </w:rPr>
        <w:t>（</w:t>
      </w:r>
      <w:r w:rsidR="00066D52" w:rsidRPr="003842D2">
        <w:rPr>
          <w:rFonts w:ascii="Times New Roman" w:eastAsiaTheme="minorEastAsia" w:hAnsi="Times New Roman"/>
          <w:szCs w:val="21"/>
        </w:rPr>
        <w:t>3</w:t>
      </w:r>
      <w:r w:rsidR="00066D52" w:rsidRPr="003842D2">
        <w:rPr>
          <w:rFonts w:ascii="Times New Roman" w:eastAsiaTheme="minorEastAsia" w:hAnsiTheme="minorEastAsia"/>
          <w:szCs w:val="21"/>
        </w:rPr>
        <w:t>）与植物叶肉细胞相比，白细胞中没有</w:t>
      </w:r>
      <w:r w:rsidR="00262989">
        <w:rPr>
          <w:rFonts w:ascii="Times New Roman" w:eastAsiaTheme="minorEastAsia" w:hAnsi="Times New Roman" w:hint="eastAsia"/>
          <w:szCs w:val="21"/>
          <w:u w:val="single"/>
        </w:rPr>
        <w:t xml:space="preserve">         </w:t>
      </w:r>
      <w:r w:rsidR="00066D52" w:rsidRPr="003842D2">
        <w:rPr>
          <w:rFonts w:ascii="Times New Roman" w:eastAsiaTheme="minorEastAsia" w:hAnsiTheme="minorEastAsia"/>
          <w:szCs w:val="21"/>
        </w:rPr>
        <w:t>、</w:t>
      </w:r>
      <w:r w:rsidR="00066D52" w:rsidRPr="003842D2">
        <w:rPr>
          <w:rFonts w:ascii="Times New Roman" w:eastAsiaTheme="minorEastAsia" w:hAnsi="Times New Roman"/>
          <w:szCs w:val="21"/>
          <w:u w:val="single"/>
        </w:rPr>
        <w:t xml:space="preserve">          </w:t>
      </w:r>
      <w:r w:rsidR="00066D52" w:rsidRPr="003842D2">
        <w:rPr>
          <w:rFonts w:ascii="Times New Roman" w:eastAsiaTheme="minorEastAsia" w:hAnsiTheme="minorEastAsia"/>
          <w:szCs w:val="21"/>
        </w:rPr>
        <w:t>等细胞器。</w:t>
      </w:r>
    </w:p>
    <w:p w:rsidR="003F379F" w:rsidRPr="003842D2" w:rsidRDefault="003F379F" w:rsidP="003F379F">
      <w:pPr>
        <w:adjustRightInd w:val="0"/>
        <w:snapToGrid w:val="0"/>
        <w:spacing w:line="300" w:lineRule="auto"/>
        <w:rPr>
          <w:rFonts w:ascii="Times New Roman" w:eastAsiaTheme="minorEastAsia" w:hAnsi="Times New Roman"/>
          <w:szCs w:val="21"/>
        </w:rPr>
      </w:pPr>
    </w:p>
    <w:p w:rsidR="00A02F69" w:rsidRPr="003842D2" w:rsidRDefault="00F70F77" w:rsidP="003F379F">
      <w:pPr>
        <w:adjustRightInd w:val="0"/>
        <w:snapToGrid w:val="0"/>
        <w:spacing w:line="300" w:lineRule="auto"/>
        <w:rPr>
          <w:rFonts w:ascii="Times New Roman" w:eastAsiaTheme="minorEastAsia" w:hAnsi="Times New Roman"/>
          <w:szCs w:val="21"/>
        </w:rPr>
      </w:pPr>
      <w:r w:rsidRPr="003842D2">
        <w:rPr>
          <w:rFonts w:ascii="Times New Roman" w:eastAsiaTheme="minorEastAsia" w:hAnsi="Times New Roman"/>
          <w:szCs w:val="21"/>
        </w:rPr>
        <w:t>42</w:t>
      </w:r>
      <w:r w:rsidR="00251DD9" w:rsidRPr="003842D2">
        <w:rPr>
          <w:rFonts w:ascii="Times New Roman" w:eastAsiaTheme="minorEastAsia" w:hAnsiTheme="minorEastAsia"/>
          <w:szCs w:val="21"/>
        </w:rPr>
        <w:t>．</w:t>
      </w:r>
      <w:r w:rsidR="00A02F69" w:rsidRPr="003842D2">
        <w:rPr>
          <w:rFonts w:ascii="Times New Roman" w:eastAsiaTheme="minorEastAsia" w:hAnsiTheme="minorEastAsia"/>
          <w:szCs w:val="21"/>
        </w:rPr>
        <w:t>（</w:t>
      </w:r>
      <w:r w:rsidR="00A02F69" w:rsidRPr="003842D2">
        <w:rPr>
          <w:rFonts w:ascii="Times New Roman" w:eastAsiaTheme="minorEastAsia" w:hAnsi="Times New Roman"/>
          <w:szCs w:val="21"/>
        </w:rPr>
        <w:t>5</w:t>
      </w:r>
      <w:r w:rsidR="00A02F69" w:rsidRPr="003842D2">
        <w:rPr>
          <w:rFonts w:ascii="Times New Roman" w:eastAsiaTheme="minorEastAsia" w:hAnsiTheme="minorEastAsia"/>
          <w:szCs w:val="21"/>
        </w:rPr>
        <w:t>分）</w:t>
      </w:r>
      <w:r w:rsidR="006658F2" w:rsidRPr="003842D2">
        <w:rPr>
          <w:rFonts w:ascii="Times New Roman" w:eastAsiaTheme="minorEastAsia" w:hAnsiTheme="minorEastAsia"/>
          <w:szCs w:val="21"/>
        </w:rPr>
        <w:t>为探究某些离子对唾液淀粉酶活性的影响，某同学进行了相关实验，实验步</w:t>
      </w:r>
    </w:p>
    <w:p w:rsidR="006658F2" w:rsidRDefault="006658F2" w:rsidP="003F379F">
      <w:pPr>
        <w:adjustRightInd w:val="0"/>
        <w:snapToGrid w:val="0"/>
        <w:spacing w:line="300" w:lineRule="auto"/>
        <w:ind w:firstLineChars="200" w:firstLine="420"/>
        <w:rPr>
          <w:rFonts w:ascii="Times New Roman" w:eastAsiaTheme="minorEastAsia" w:hAnsiTheme="minorEastAsia"/>
          <w:szCs w:val="21"/>
        </w:rPr>
      </w:pPr>
      <w:r w:rsidRPr="003842D2">
        <w:rPr>
          <w:rFonts w:ascii="Times New Roman" w:eastAsiaTheme="minorEastAsia" w:hAnsiTheme="minorEastAsia"/>
          <w:szCs w:val="21"/>
        </w:rPr>
        <w:t>骤和现象见下表。请回答问题：</w:t>
      </w:r>
    </w:p>
    <w:p w:rsidR="00321D47" w:rsidRDefault="00321D47" w:rsidP="003F379F">
      <w:pPr>
        <w:adjustRightInd w:val="0"/>
        <w:snapToGrid w:val="0"/>
        <w:spacing w:line="300" w:lineRule="auto"/>
        <w:ind w:firstLineChars="200" w:firstLine="420"/>
        <w:rPr>
          <w:rFonts w:ascii="Times New Roman" w:eastAsiaTheme="minorEastAsia" w:hAnsiTheme="minorEastAsia"/>
          <w:szCs w:val="21"/>
        </w:rPr>
      </w:pPr>
    </w:p>
    <w:p w:rsidR="00321D47" w:rsidRPr="003842D2" w:rsidRDefault="00321D47" w:rsidP="003F379F">
      <w:pPr>
        <w:adjustRightInd w:val="0"/>
        <w:snapToGrid w:val="0"/>
        <w:spacing w:line="300" w:lineRule="auto"/>
        <w:ind w:firstLineChars="200" w:firstLine="420"/>
        <w:rPr>
          <w:rFonts w:ascii="Times New Roman" w:eastAsiaTheme="minorEastAsia" w:hAnsi="Times New Roman"/>
          <w:szCs w:val="21"/>
        </w:rPr>
      </w:pPr>
    </w:p>
    <w:p w:rsidR="003F379F" w:rsidRPr="003842D2" w:rsidRDefault="003F379F" w:rsidP="003F379F">
      <w:pPr>
        <w:adjustRightInd w:val="0"/>
        <w:snapToGrid w:val="0"/>
        <w:spacing w:line="300" w:lineRule="auto"/>
        <w:ind w:firstLineChars="200" w:firstLine="420"/>
        <w:rPr>
          <w:rFonts w:ascii="Times New Roman" w:eastAsiaTheme="minorEastAsia" w:hAnsi="Times New Roman"/>
          <w:szCs w:val="21"/>
        </w:rPr>
      </w:pPr>
    </w:p>
    <w:tbl>
      <w:tblPr>
        <w:tblW w:w="0" w:type="auto"/>
        <w:jc w:val="center"/>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1"/>
        <w:gridCol w:w="1407"/>
        <w:gridCol w:w="1503"/>
        <w:gridCol w:w="1550"/>
        <w:gridCol w:w="1011"/>
      </w:tblGrid>
      <w:tr w:rsidR="004828CD" w:rsidRPr="003842D2" w:rsidTr="00AF7617">
        <w:trPr>
          <w:jc w:val="center"/>
        </w:trPr>
        <w:tc>
          <w:tcPr>
            <w:tcW w:w="1091" w:type="dxa"/>
            <w:tcBorders>
              <w:top w:val="single" w:sz="4" w:space="0" w:color="auto"/>
              <w:left w:val="single" w:sz="4" w:space="0" w:color="auto"/>
              <w:bottom w:val="single" w:sz="4" w:space="0" w:color="auto"/>
              <w:right w:val="single" w:sz="4" w:space="0" w:color="auto"/>
              <w:tl2br w:val="single" w:sz="4" w:space="0" w:color="auto"/>
            </w:tcBorders>
            <w:vAlign w:val="center"/>
          </w:tcPr>
          <w:p w:rsidR="006658F2" w:rsidRPr="003842D2" w:rsidRDefault="006658F2" w:rsidP="003F379F">
            <w:pPr>
              <w:adjustRightInd w:val="0"/>
              <w:snapToGrid w:val="0"/>
              <w:spacing w:line="300" w:lineRule="auto"/>
              <w:jc w:val="right"/>
              <w:rPr>
                <w:rFonts w:ascii="Times New Roman" w:eastAsiaTheme="minorEastAsia" w:hAnsi="Times New Roman"/>
                <w:szCs w:val="21"/>
              </w:rPr>
            </w:pPr>
            <w:r w:rsidRPr="003842D2">
              <w:rPr>
                <w:rFonts w:ascii="Times New Roman" w:eastAsiaTheme="minorEastAsia" w:hAnsiTheme="minorEastAsia"/>
                <w:szCs w:val="21"/>
              </w:rPr>
              <w:lastRenderedPageBreak/>
              <w:t>试管</w:t>
            </w:r>
          </w:p>
          <w:p w:rsidR="006658F2" w:rsidRPr="003842D2" w:rsidRDefault="006658F2" w:rsidP="003F379F">
            <w:pPr>
              <w:adjustRightInd w:val="0"/>
              <w:snapToGrid w:val="0"/>
              <w:spacing w:line="300" w:lineRule="auto"/>
              <w:ind w:right="105"/>
              <w:jc w:val="left"/>
              <w:rPr>
                <w:rFonts w:ascii="Times New Roman" w:eastAsiaTheme="minorEastAsia" w:hAnsi="Times New Roman"/>
                <w:szCs w:val="21"/>
              </w:rPr>
            </w:pPr>
            <w:r w:rsidRPr="003842D2">
              <w:rPr>
                <w:rFonts w:ascii="Times New Roman" w:eastAsiaTheme="minorEastAsia" w:hAnsiTheme="minorEastAsia"/>
                <w:szCs w:val="21"/>
              </w:rPr>
              <w:t>步骤</w:t>
            </w:r>
          </w:p>
        </w:tc>
        <w:tc>
          <w:tcPr>
            <w:tcW w:w="0" w:type="auto"/>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A</w:t>
            </w:r>
          </w:p>
        </w:tc>
        <w:tc>
          <w:tcPr>
            <w:tcW w:w="0" w:type="auto"/>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B</w:t>
            </w:r>
          </w:p>
        </w:tc>
        <w:tc>
          <w:tcPr>
            <w:tcW w:w="0" w:type="auto"/>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C</w:t>
            </w:r>
          </w:p>
        </w:tc>
        <w:tc>
          <w:tcPr>
            <w:tcW w:w="1011" w:type="dxa"/>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D</w:t>
            </w:r>
          </w:p>
        </w:tc>
      </w:tr>
      <w:tr w:rsidR="004828CD" w:rsidRPr="003842D2" w:rsidTr="00AF7617">
        <w:trPr>
          <w:jc w:val="center"/>
        </w:trPr>
        <w:tc>
          <w:tcPr>
            <w:tcW w:w="1091" w:type="dxa"/>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1</w:t>
            </w:r>
          </w:p>
        </w:tc>
        <w:tc>
          <w:tcPr>
            <w:tcW w:w="0" w:type="auto"/>
            <w:tcBorders>
              <w:top w:val="single" w:sz="4" w:space="0" w:color="auto"/>
              <w:left w:val="single" w:sz="4" w:space="0" w:color="auto"/>
              <w:bottom w:val="single" w:sz="4" w:space="0" w:color="auto"/>
              <w:right w:val="single" w:sz="4" w:space="0" w:color="auto"/>
            </w:tcBorders>
          </w:tcPr>
          <w:p w:rsidR="006658F2" w:rsidRPr="003842D2" w:rsidRDefault="006658F2" w:rsidP="003F379F">
            <w:pPr>
              <w:adjustRightInd w:val="0"/>
              <w:snapToGrid w:val="0"/>
              <w:spacing w:line="300" w:lineRule="auto"/>
              <w:rPr>
                <w:rFonts w:ascii="Times New Roman" w:eastAsiaTheme="minorEastAsia" w:hAnsi="Times New Roman"/>
                <w:szCs w:val="21"/>
              </w:rPr>
            </w:pPr>
            <w:r w:rsidRPr="003842D2">
              <w:rPr>
                <w:rFonts w:ascii="Times New Roman" w:eastAsiaTheme="minorEastAsia" w:hAnsiTheme="minorEastAsia"/>
                <w:szCs w:val="21"/>
              </w:rPr>
              <w:t>含</w:t>
            </w:r>
            <w:r w:rsidRPr="003842D2">
              <w:rPr>
                <w:rFonts w:ascii="Times New Roman" w:eastAsiaTheme="minorEastAsia" w:hAnsi="Times New Roman"/>
                <w:szCs w:val="21"/>
              </w:rPr>
              <w:t xml:space="preserve"> Cl</w:t>
            </w:r>
            <w:r w:rsidRPr="003842D2">
              <w:rPr>
                <w:rFonts w:ascii="Times New Roman" w:eastAsiaTheme="minorEastAsia" w:hAnsi="Times New Roman"/>
                <w:szCs w:val="21"/>
                <w:vertAlign w:val="superscript"/>
              </w:rPr>
              <w:t>-</w:t>
            </w:r>
            <w:r w:rsidRPr="003842D2">
              <w:rPr>
                <w:rFonts w:ascii="Times New Roman" w:eastAsiaTheme="minorEastAsia" w:hAnsiTheme="minorEastAsia"/>
                <w:szCs w:val="21"/>
              </w:rPr>
              <w:t>的溶液</w:t>
            </w:r>
          </w:p>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1 mL</w:t>
            </w:r>
          </w:p>
        </w:tc>
        <w:tc>
          <w:tcPr>
            <w:tcW w:w="0" w:type="auto"/>
            <w:tcBorders>
              <w:top w:val="single" w:sz="4" w:space="0" w:color="auto"/>
              <w:left w:val="single" w:sz="4" w:space="0" w:color="auto"/>
              <w:bottom w:val="single" w:sz="4" w:space="0" w:color="auto"/>
              <w:right w:val="single" w:sz="4" w:space="0" w:color="auto"/>
            </w:tcBorders>
          </w:tcPr>
          <w:p w:rsidR="006658F2" w:rsidRPr="003842D2" w:rsidRDefault="006658F2" w:rsidP="003F379F">
            <w:pPr>
              <w:adjustRightInd w:val="0"/>
              <w:snapToGrid w:val="0"/>
              <w:spacing w:line="300" w:lineRule="auto"/>
              <w:rPr>
                <w:rFonts w:ascii="Times New Roman" w:eastAsiaTheme="minorEastAsia" w:hAnsi="Times New Roman"/>
                <w:szCs w:val="21"/>
              </w:rPr>
            </w:pPr>
            <w:r w:rsidRPr="003842D2">
              <w:rPr>
                <w:rFonts w:ascii="Times New Roman" w:eastAsiaTheme="minorEastAsia" w:hAnsiTheme="minorEastAsia"/>
                <w:szCs w:val="21"/>
              </w:rPr>
              <w:t>含</w:t>
            </w:r>
            <w:r w:rsidRPr="003842D2">
              <w:rPr>
                <w:rFonts w:ascii="Times New Roman" w:eastAsiaTheme="minorEastAsia" w:hAnsi="Times New Roman"/>
                <w:szCs w:val="21"/>
              </w:rPr>
              <w:t>Cu</w:t>
            </w:r>
            <w:r w:rsidRPr="003842D2">
              <w:rPr>
                <w:rFonts w:ascii="Times New Roman" w:eastAsiaTheme="minorEastAsia" w:hAnsi="Times New Roman"/>
                <w:szCs w:val="21"/>
                <w:vertAlign w:val="superscript"/>
              </w:rPr>
              <w:t>2+</w:t>
            </w:r>
            <w:r w:rsidRPr="003842D2">
              <w:rPr>
                <w:rFonts w:ascii="Times New Roman" w:eastAsiaTheme="minorEastAsia" w:hAnsiTheme="minorEastAsia"/>
                <w:szCs w:val="21"/>
              </w:rPr>
              <w:t>的溶液</w:t>
            </w:r>
          </w:p>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1 mL</w:t>
            </w:r>
          </w:p>
        </w:tc>
        <w:tc>
          <w:tcPr>
            <w:tcW w:w="0" w:type="auto"/>
            <w:tcBorders>
              <w:top w:val="single" w:sz="4" w:space="0" w:color="auto"/>
              <w:left w:val="single" w:sz="4" w:space="0" w:color="auto"/>
              <w:bottom w:val="single" w:sz="4" w:space="0" w:color="auto"/>
              <w:right w:val="single" w:sz="4" w:space="0" w:color="auto"/>
            </w:tcBorders>
          </w:tcPr>
          <w:p w:rsidR="006658F2" w:rsidRPr="003842D2" w:rsidRDefault="006658F2" w:rsidP="003F379F">
            <w:pPr>
              <w:adjustRightInd w:val="0"/>
              <w:snapToGrid w:val="0"/>
              <w:spacing w:line="300" w:lineRule="auto"/>
              <w:rPr>
                <w:rFonts w:ascii="Times New Roman" w:eastAsiaTheme="minorEastAsia" w:hAnsi="Times New Roman"/>
                <w:szCs w:val="21"/>
              </w:rPr>
            </w:pPr>
            <w:r w:rsidRPr="003842D2">
              <w:rPr>
                <w:rFonts w:ascii="Times New Roman" w:eastAsiaTheme="minorEastAsia" w:hAnsiTheme="minorEastAsia"/>
                <w:szCs w:val="21"/>
              </w:rPr>
              <w:t>含</w:t>
            </w:r>
            <w:r w:rsidRPr="003842D2">
              <w:rPr>
                <w:rFonts w:ascii="Times New Roman" w:eastAsiaTheme="minorEastAsia" w:hAnsi="Times New Roman"/>
                <w:szCs w:val="21"/>
              </w:rPr>
              <w:t>Mg</w:t>
            </w:r>
            <w:r w:rsidRPr="003842D2">
              <w:rPr>
                <w:rFonts w:ascii="Times New Roman" w:eastAsiaTheme="minorEastAsia" w:hAnsi="Times New Roman"/>
                <w:szCs w:val="21"/>
                <w:vertAlign w:val="superscript"/>
              </w:rPr>
              <w:t>2+</w:t>
            </w:r>
            <w:r w:rsidRPr="003842D2">
              <w:rPr>
                <w:rFonts w:ascii="Times New Roman" w:eastAsiaTheme="minorEastAsia" w:hAnsiTheme="minorEastAsia"/>
                <w:szCs w:val="21"/>
              </w:rPr>
              <w:t>的溶液</w:t>
            </w:r>
          </w:p>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1 mL</w:t>
            </w:r>
          </w:p>
        </w:tc>
        <w:tc>
          <w:tcPr>
            <w:tcW w:w="1011" w:type="dxa"/>
            <w:tcBorders>
              <w:top w:val="single" w:sz="4" w:space="0" w:color="auto"/>
              <w:left w:val="single" w:sz="4" w:space="0" w:color="auto"/>
              <w:bottom w:val="single" w:sz="4" w:space="0" w:color="auto"/>
              <w:right w:val="single" w:sz="4" w:space="0" w:color="auto"/>
            </w:tcBorders>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蒸馏水</w:t>
            </w:r>
          </w:p>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1mL</w:t>
            </w:r>
          </w:p>
        </w:tc>
      </w:tr>
      <w:tr w:rsidR="00384D3E" w:rsidRPr="003842D2" w:rsidTr="00574053">
        <w:trPr>
          <w:jc w:val="center"/>
        </w:trPr>
        <w:tc>
          <w:tcPr>
            <w:tcW w:w="1091" w:type="dxa"/>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2</w:t>
            </w:r>
          </w:p>
        </w:tc>
        <w:tc>
          <w:tcPr>
            <w:tcW w:w="5424" w:type="dxa"/>
            <w:gridSpan w:val="4"/>
            <w:tcBorders>
              <w:top w:val="single" w:sz="4" w:space="0" w:color="auto"/>
              <w:left w:val="single" w:sz="4" w:space="0" w:color="auto"/>
              <w:bottom w:val="single" w:sz="4" w:space="0" w:color="auto"/>
              <w:right w:val="single" w:sz="4" w:space="0" w:color="auto"/>
            </w:tcBorders>
            <w:vAlign w:val="center"/>
          </w:tcPr>
          <w:p w:rsidR="006658F2" w:rsidRPr="003842D2" w:rsidRDefault="006658F2" w:rsidP="00FA2C99">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加入缓冲液</w:t>
            </w:r>
            <w:r w:rsidR="00FA2C99" w:rsidRPr="003842D2">
              <w:rPr>
                <w:rFonts w:ascii="Times New Roman" w:eastAsiaTheme="minorEastAsia" w:hAnsi="Times New Roman"/>
                <w:szCs w:val="21"/>
              </w:rPr>
              <w:t>1 mL</w:t>
            </w:r>
          </w:p>
        </w:tc>
      </w:tr>
      <w:tr w:rsidR="00384D3E" w:rsidRPr="003842D2" w:rsidTr="00574053">
        <w:trPr>
          <w:jc w:val="center"/>
        </w:trPr>
        <w:tc>
          <w:tcPr>
            <w:tcW w:w="1091" w:type="dxa"/>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3</w:t>
            </w:r>
          </w:p>
        </w:tc>
        <w:tc>
          <w:tcPr>
            <w:tcW w:w="5424" w:type="dxa"/>
            <w:gridSpan w:val="4"/>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加入</w:t>
            </w:r>
            <w:r w:rsidRPr="003842D2">
              <w:rPr>
                <w:rFonts w:ascii="Times New Roman" w:eastAsiaTheme="minorEastAsia" w:hAnsi="Times New Roman"/>
                <w:szCs w:val="21"/>
              </w:rPr>
              <w:t>1%</w:t>
            </w:r>
            <w:r w:rsidRPr="003842D2">
              <w:rPr>
                <w:rFonts w:ascii="Times New Roman" w:eastAsiaTheme="minorEastAsia" w:hAnsiTheme="minorEastAsia"/>
                <w:szCs w:val="21"/>
              </w:rPr>
              <w:t>淀粉溶液</w:t>
            </w:r>
            <w:r w:rsidRPr="003842D2">
              <w:rPr>
                <w:rFonts w:ascii="Times New Roman" w:eastAsiaTheme="minorEastAsia" w:hAnsi="Times New Roman"/>
                <w:szCs w:val="21"/>
              </w:rPr>
              <w:t>10mL</w:t>
            </w:r>
          </w:p>
        </w:tc>
      </w:tr>
      <w:tr w:rsidR="00384D3E" w:rsidRPr="003842D2" w:rsidTr="00574053">
        <w:trPr>
          <w:jc w:val="center"/>
        </w:trPr>
        <w:tc>
          <w:tcPr>
            <w:tcW w:w="1091" w:type="dxa"/>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4</w:t>
            </w:r>
          </w:p>
        </w:tc>
        <w:tc>
          <w:tcPr>
            <w:tcW w:w="5424" w:type="dxa"/>
            <w:gridSpan w:val="4"/>
            <w:tcBorders>
              <w:top w:val="single" w:sz="4" w:space="0" w:color="auto"/>
              <w:left w:val="single" w:sz="4" w:space="0" w:color="auto"/>
              <w:bottom w:val="single" w:sz="4" w:space="0" w:color="auto"/>
              <w:right w:val="single" w:sz="4" w:space="0" w:color="auto"/>
            </w:tcBorders>
            <w:vAlign w:val="center"/>
          </w:tcPr>
          <w:p w:rsidR="006658F2" w:rsidRPr="003842D2" w:rsidRDefault="006658F2" w:rsidP="00FA2C99">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加入唾液淀粉酶稀释液</w:t>
            </w:r>
            <w:r w:rsidR="00FA2C99" w:rsidRPr="003842D2">
              <w:rPr>
                <w:rFonts w:ascii="Times New Roman" w:eastAsiaTheme="minorEastAsia" w:hAnsi="Times New Roman"/>
                <w:szCs w:val="21"/>
              </w:rPr>
              <w:t>1 mL</w:t>
            </w:r>
          </w:p>
        </w:tc>
      </w:tr>
      <w:tr w:rsidR="00384D3E" w:rsidRPr="003842D2" w:rsidTr="00574053">
        <w:trPr>
          <w:jc w:val="center"/>
        </w:trPr>
        <w:tc>
          <w:tcPr>
            <w:tcW w:w="1091" w:type="dxa"/>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5</w:t>
            </w:r>
          </w:p>
        </w:tc>
        <w:tc>
          <w:tcPr>
            <w:tcW w:w="5424" w:type="dxa"/>
            <w:gridSpan w:val="4"/>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将试管放入</w:t>
            </w:r>
            <w:smartTag w:uri="urn:schemas-microsoft-com:office:smarttags" w:element="chmetcnv">
              <w:smartTagPr>
                <w:attr w:name="UnitName" w:val="℃"/>
                <w:attr w:name="SourceValue" w:val="37"/>
                <w:attr w:name="HasSpace" w:val="False"/>
                <w:attr w:name="Negative" w:val="False"/>
                <w:attr w:name="NumberType" w:val="1"/>
                <w:attr w:name="TCSC" w:val="0"/>
              </w:smartTagPr>
              <w:r w:rsidRPr="003842D2">
                <w:rPr>
                  <w:rFonts w:ascii="Times New Roman" w:eastAsiaTheme="minorEastAsia" w:hAnsi="Times New Roman"/>
                  <w:szCs w:val="21"/>
                </w:rPr>
                <w:t>37</w:t>
              </w:r>
              <w:r w:rsidRPr="003842D2">
                <w:rPr>
                  <w:rFonts w:asciiTheme="minorEastAsia" w:eastAsiaTheme="minorEastAsia" w:hAnsiTheme="minorEastAsia"/>
                  <w:szCs w:val="21"/>
                </w:rPr>
                <w:t>℃</w:t>
              </w:r>
            </w:smartTag>
            <w:r w:rsidRPr="003842D2">
              <w:rPr>
                <w:rFonts w:ascii="Times New Roman" w:eastAsiaTheme="minorEastAsia" w:hAnsiTheme="minorEastAsia"/>
                <w:szCs w:val="21"/>
              </w:rPr>
              <w:t>恒温水浴中保温一段时间</w:t>
            </w:r>
          </w:p>
        </w:tc>
      </w:tr>
      <w:tr w:rsidR="00384D3E" w:rsidRPr="003842D2" w:rsidTr="00574053">
        <w:trPr>
          <w:jc w:val="center"/>
        </w:trPr>
        <w:tc>
          <w:tcPr>
            <w:tcW w:w="1091" w:type="dxa"/>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imes New Roman"/>
                <w:szCs w:val="21"/>
              </w:rPr>
              <w:t>6</w:t>
            </w:r>
          </w:p>
        </w:tc>
        <w:tc>
          <w:tcPr>
            <w:tcW w:w="5424" w:type="dxa"/>
            <w:gridSpan w:val="4"/>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取出试管，加入</w:t>
            </w:r>
            <w:r w:rsidRPr="003842D2">
              <w:rPr>
                <w:rFonts w:ascii="Times New Roman" w:eastAsiaTheme="minorEastAsia" w:hAnsi="Times New Roman"/>
                <w:szCs w:val="21"/>
              </w:rPr>
              <w:t>1%</w:t>
            </w:r>
            <w:r w:rsidRPr="003842D2">
              <w:rPr>
                <w:rFonts w:ascii="Times New Roman" w:eastAsiaTheme="minorEastAsia" w:hAnsiTheme="minorEastAsia"/>
                <w:szCs w:val="21"/>
              </w:rPr>
              <w:t>碘液</w:t>
            </w:r>
            <w:r w:rsidRPr="003842D2">
              <w:rPr>
                <w:rFonts w:ascii="Times New Roman" w:eastAsiaTheme="minorEastAsia" w:hAnsi="Times New Roman"/>
                <w:szCs w:val="21"/>
              </w:rPr>
              <w:t>0.1mL</w:t>
            </w:r>
          </w:p>
        </w:tc>
      </w:tr>
      <w:tr w:rsidR="004828CD" w:rsidRPr="003842D2" w:rsidTr="00AF7617">
        <w:trPr>
          <w:jc w:val="center"/>
        </w:trPr>
        <w:tc>
          <w:tcPr>
            <w:tcW w:w="1091" w:type="dxa"/>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现象</w:t>
            </w:r>
          </w:p>
        </w:tc>
        <w:tc>
          <w:tcPr>
            <w:tcW w:w="0" w:type="auto"/>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无蓝色</w:t>
            </w:r>
          </w:p>
        </w:tc>
        <w:tc>
          <w:tcPr>
            <w:tcW w:w="0" w:type="auto"/>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深蓝色</w:t>
            </w:r>
          </w:p>
        </w:tc>
        <w:tc>
          <w:tcPr>
            <w:tcW w:w="0" w:type="auto"/>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浅蓝色</w:t>
            </w:r>
          </w:p>
        </w:tc>
        <w:tc>
          <w:tcPr>
            <w:tcW w:w="1011" w:type="dxa"/>
            <w:tcBorders>
              <w:top w:val="single" w:sz="4" w:space="0" w:color="auto"/>
              <w:left w:val="single" w:sz="4" w:space="0" w:color="auto"/>
              <w:bottom w:val="single" w:sz="4" w:space="0" w:color="auto"/>
              <w:right w:val="single" w:sz="4" w:space="0" w:color="auto"/>
            </w:tcBorders>
            <w:vAlign w:val="center"/>
          </w:tcPr>
          <w:p w:rsidR="006658F2" w:rsidRPr="003842D2" w:rsidRDefault="006658F2" w:rsidP="003F379F">
            <w:pPr>
              <w:adjustRightInd w:val="0"/>
              <w:snapToGrid w:val="0"/>
              <w:spacing w:line="300" w:lineRule="auto"/>
              <w:jc w:val="center"/>
              <w:rPr>
                <w:rFonts w:ascii="Times New Roman" w:eastAsiaTheme="minorEastAsia" w:hAnsi="Times New Roman"/>
                <w:szCs w:val="21"/>
              </w:rPr>
            </w:pPr>
            <w:r w:rsidRPr="003842D2">
              <w:rPr>
                <w:rFonts w:ascii="Times New Roman" w:eastAsiaTheme="minorEastAsia" w:hAnsiTheme="minorEastAsia"/>
                <w:szCs w:val="21"/>
              </w:rPr>
              <w:t>浅蓝色</w:t>
            </w:r>
          </w:p>
        </w:tc>
      </w:tr>
    </w:tbl>
    <w:p w:rsidR="00A02F69" w:rsidRPr="003842D2" w:rsidRDefault="003F379F" w:rsidP="003F379F">
      <w:pPr>
        <w:tabs>
          <w:tab w:val="left" w:pos="2310"/>
          <w:tab w:val="left" w:pos="4200"/>
          <w:tab w:val="left" w:pos="6090"/>
          <w:tab w:val="left" w:pos="7560"/>
        </w:tabs>
        <w:spacing w:line="300" w:lineRule="auto"/>
        <w:ind w:right="-73"/>
        <w:rPr>
          <w:rFonts w:ascii="Times New Roman" w:eastAsiaTheme="minorEastAsia" w:hAnsi="Times New Roman"/>
          <w:szCs w:val="21"/>
          <w:u w:val="single"/>
        </w:rPr>
      </w:pPr>
      <w:r w:rsidRPr="003842D2">
        <w:rPr>
          <w:rFonts w:ascii="Times New Roman" w:eastAsiaTheme="minorEastAsia" w:hAnsi="Times New Roman"/>
          <w:szCs w:val="21"/>
        </w:rPr>
        <w:t xml:space="preserve">  </w:t>
      </w:r>
      <w:r w:rsidR="00744B29" w:rsidRPr="003842D2">
        <w:rPr>
          <w:rFonts w:ascii="Times New Roman" w:eastAsiaTheme="minorEastAsia" w:hAnsi="Times New Roman"/>
          <w:szCs w:val="21"/>
        </w:rPr>
        <w:t xml:space="preserve"> </w:t>
      </w:r>
      <w:r w:rsidR="000B7122" w:rsidRPr="003842D2">
        <w:rPr>
          <w:rFonts w:ascii="Times New Roman" w:eastAsiaTheme="minorEastAsia" w:hAnsiTheme="minorEastAsia"/>
          <w:szCs w:val="21"/>
        </w:rPr>
        <w:t>（</w:t>
      </w:r>
      <w:r w:rsidR="000B7122" w:rsidRPr="003842D2">
        <w:rPr>
          <w:rFonts w:ascii="Times New Roman" w:eastAsiaTheme="minorEastAsia" w:hAnsi="Times New Roman"/>
          <w:szCs w:val="21"/>
        </w:rPr>
        <w:t>1</w:t>
      </w:r>
      <w:r w:rsidR="000B7122" w:rsidRPr="003842D2">
        <w:rPr>
          <w:rFonts w:ascii="Times New Roman" w:eastAsiaTheme="minorEastAsia" w:hAnsiTheme="minorEastAsia"/>
          <w:szCs w:val="21"/>
        </w:rPr>
        <w:t>）实验过程选择</w:t>
      </w:r>
      <w:smartTag w:uri="urn:schemas-microsoft-com:office:smarttags" w:element="chmetcnv">
        <w:smartTagPr>
          <w:attr w:name="UnitName" w:val="℃"/>
          <w:attr w:name="SourceValue" w:val="37"/>
          <w:attr w:name="HasSpace" w:val="False"/>
          <w:attr w:name="Negative" w:val="False"/>
          <w:attr w:name="NumberType" w:val="1"/>
          <w:attr w:name="TCSC" w:val="0"/>
        </w:smartTagPr>
        <w:r w:rsidR="000B7122" w:rsidRPr="003842D2">
          <w:rPr>
            <w:rFonts w:ascii="Times New Roman" w:eastAsiaTheme="minorEastAsia" w:hAnsi="Times New Roman"/>
            <w:szCs w:val="21"/>
          </w:rPr>
          <w:t>37</w:t>
        </w:r>
        <w:r w:rsidR="000B7122" w:rsidRPr="003842D2">
          <w:rPr>
            <w:rFonts w:asciiTheme="minorEastAsia" w:eastAsiaTheme="minorEastAsia" w:hAnsiTheme="minorEastAsia"/>
            <w:szCs w:val="21"/>
          </w:rPr>
          <w:t>℃</w:t>
        </w:r>
      </w:smartTag>
      <w:r w:rsidR="000B7122" w:rsidRPr="003842D2">
        <w:rPr>
          <w:rFonts w:ascii="Times New Roman" w:eastAsiaTheme="minorEastAsia" w:hAnsiTheme="minorEastAsia"/>
          <w:szCs w:val="21"/>
        </w:rPr>
        <w:t>恒温</w:t>
      </w:r>
      <w:r w:rsidR="00FA2C99">
        <w:rPr>
          <w:rFonts w:ascii="Times New Roman" w:eastAsiaTheme="minorEastAsia" w:hAnsi="Times New Roman" w:hint="eastAsia"/>
          <w:szCs w:val="21"/>
        </w:rPr>
        <w:t>，</w:t>
      </w:r>
      <w:r w:rsidR="000B7122" w:rsidRPr="003842D2">
        <w:rPr>
          <w:rFonts w:ascii="Times New Roman" w:eastAsiaTheme="minorEastAsia" w:hAnsiTheme="minorEastAsia"/>
          <w:szCs w:val="21"/>
        </w:rPr>
        <w:t>是因为这个温度是唾液淀粉酶起催化作用的</w:t>
      </w:r>
      <w:r w:rsidR="000B7122" w:rsidRPr="003842D2">
        <w:rPr>
          <w:rFonts w:ascii="Times New Roman" w:eastAsiaTheme="minorEastAsia" w:hAnsi="Times New Roman"/>
          <w:szCs w:val="21"/>
          <w:u w:val="single"/>
        </w:rPr>
        <w:t xml:space="preserve">        </w:t>
      </w:r>
      <w:r w:rsidR="000B7122" w:rsidRPr="003842D2">
        <w:rPr>
          <w:rFonts w:ascii="Times New Roman" w:eastAsiaTheme="minorEastAsia" w:hAnsiTheme="minorEastAsia"/>
          <w:szCs w:val="21"/>
        </w:rPr>
        <w:t>。</w:t>
      </w:r>
    </w:p>
    <w:p w:rsidR="006658F2" w:rsidRPr="003842D2" w:rsidRDefault="003F379F" w:rsidP="003F379F">
      <w:pPr>
        <w:tabs>
          <w:tab w:val="left" w:pos="2310"/>
          <w:tab w:val="left" w:pos="4200"/>
          <w:tab w:val="left" w:pos="6090"/>
          <w:tab w:val="left" w:pos="7560"/>
        </w:tabs>
        <w:spacing w:line="300" w:lineRule="auto"/>
        <w:ind w:right="-73"/>
        <w:rPr>
          <w:rFonts w:ascii="Times New Roman" w:eastAsiaTheme="minorEastAsia" w:hAnsi="Times New Roman"/>
          <w:szCs w:val="21"/>
          <w:u w:val="single"/>
        </w:rPr>
      </w:pPr>
      <w:r w:rsidRPr="003842D2">
        <w:rPr>
          <w:rFonts w:ascii="Times New Roman" w:eastAsiaTheme="minorEastAsia" w:hAnsi="Times New Roman"/>
          <w:szCs w:val="21"/>
        </w:rPr>
        <w:t xml:space="preserve">  </w:t>
      </w:r>
      <w:r w:rsidR="00744B29" w:rsidRPr="003842D2">
        <w:rPr>
          <w:rFonts w:ascii="Times New Roman" w:eastAsiaTheme="minorEastAsia" w:hAnsi="Times New Roman"/>
          <w:szCs w:val="21"/>
        </w:rPr>
        <w:t xml:space="preserve"> </w:t>
      </w:r>
      <w:r w:rsidR="006658F2" w:rsidRPr="003842D2">
        <w:rPr>
          <w:rFonts w:ascii="Times New Roman" w:eastAsiaTheme="minorEastAsia" w:hAnsiTheme="minorEastAsia"/>
          <w:szCs w:val="21"/>
        </w:rPr>
        <w:t>（</w:t>
      </w:r>
      <w:r w:rsidR="000B7122" w:rsidRPr="003842D2">
        <w:rPr>
          <w:rFonts w:ascii="Times New Roman" w:eastAsiaTheme="minorEastAsia" w:hAnsi="Times New Roman"/>
          <w:szCs w:val="21"/>
        </w:rPr>
        <w:t>2</w:t>
      </w:r>
      <w:r w:rsidR="006658F2" w:rsidRPr="003842D2">
        <w:rPr>
          <w:rFonts w:ascii="Times New Roman" w:eastAsiaTheme="minorEastAsia" w:hAnsiTheme="minorEastAsia"/>
          <w:szCs w:val="21"/>
        </w:rPr>
        <w:t>）实验中设置</w:t>
      </w:r>
      <w:r w:rsidR="006658F2" w:rsidRPr="003842D2">
        <w:rPr>
          <w:rFonts w:ascii="Times New Roman" w:eastAsiaTheme="minorEastAsia" w:hAnsi="Times New Roman"/>
          <w:szCs w:val="21"/>
        </w:rPr>
        <w:t>D</w:t>
      </w:r>
      <w:r w:rsidR="006658F2" w:rsidRPr="003842D2">
        <w:rPr>
          <w:rFonts w:ascii="Times New Roman" w:eastAsiaTheme="minorEastAsia" w:hAnsiTheme="minorEastAsia"/>
          <w:szCs w:val="21"/>
        </w:rPr>
        <w:t>试管的目的是</w:t>
      </w:r>
      <w:r w:rsidR="006658F2" w:rsidRPr="003842D2">
        <w:rPr>
          <w:rFonts w:ascii="Times New Roman" w:eastAsiaTheme="minorEastAsia" w:hAnsi="Times New Roman"/>
          <w:szCs w:val="21"/>
          <w:u w:val="single"/>
        </w:rPr>
        <w:t xml:space="preserve">           </w:t>
      </w:r>
      <w:r w:rsidR="006658F2" w:rsidRPr="003842D2">
        <w:rPr>
          <w:rFonts w:ascii="Times New Roman" w:eastAsiaTheme="minorEastAsia" w:hAnsiTheme="minorEastAsia"/>
          <w:szCs w:val="21"/>
        </w:rPr>
        <w:t>。</w:t>
      </w:r>
    </w:p>
    <w:p w:rsidR="006E4A0B" w:rsidRDefault="003F379F" w:rsidP="003F379F">
      <w:pPr>
        <w:adjustRightInd w:val="0"/>
        <w:snapToGrid w:val="0"/>
        <w:spacing w:line="300" w:lineRule="auto"/>
        <w:rPr>
          <w:rFonts w:ascii="Times New Roman" w:eastAsiaTheme="minorEastAsia" w:hAnsiTheme="minorEastAsia"/>
          <w:szCs w:val="21"/>
        </w:rPr>
      </w:pPr>
      <w:r w:rsidRPr="003842D2">
        <w:rPr>
          <w:rFonts w:ascii="Times New Roman" w:eastAsiaTheme="minorEastAsia" w:hAnsi="Times New Roman"/>
          <w:szCs w:val="21"/>
        </w:rPr>
        <w:t xml:space="preserve">  </w:t>
      </w:r>
      <w:r w:rsidR="00744B29" w:rsidRPr="003842D2">
        <w:rPr>
          <w:rFonts w:ascii="Times New Roman" w:eastAsiaTheme="minorEastAsia" w:hAnsi="Times New Roman"/>
          <w:szCs w:val="21"/>
        </w:rPr>
        <w:t xml:space="preserve"> </w:t>
      </w:r>
      <w:r w:rsidR="006658F2" w:rsidRPr="003842D2">
        <w:rPr>
          <w:rFonts w:ascii="Times New Roman" w:eastAsiaTheme="minorEastAsia" w:hAnsiTheme="minorEastAsia"/>
          <w:szCs w:val="21"/>
        </w:rPr>
        <w:t>（</w:t>
      </w:r>
      <w:r w:rsidR="000B7122" w:rsidRPr="003842D2">
        <w:rPr>
          <w:rFonts w:ascii="Times New Roman" w:eastAsiaTheme="minorEastAsia" w:hAnsi="Times New Roman"/>
          <w:szCs w:val="21"/>
        </w:rPr>
        <w:t>3</w:t>
      </w:r>
      <w:r w:rsidR="006658F2" w:rsidRPr="003842D2">
        <w:rPr>
          <w:rFonts w:ascii="Times New Roman" w:eastAsiaTheme="minorEastAsia" w:hAnsiTheme="minorEastAsia"/>
          <w:szCs w:val="21"/>
        </w:rPr>
        <w:t>）</w:t>
      </w:r>
      <w:r w:rsidR="006658F2" w:rsidRPr="003842D2">
        <w:rPr>
          <w:rFonts w:ascii="Times New Roman" w:eastAsiaTheme="minorEastAsia" w:hAnsi="Times New Roman"/>
          <w:szCs w:val="21"/>
        </w:rPr>
        <w:t>C</w:t>
      </w:r>
      <w:r w:rsidR="006658F2" w:rsidRPr="003842D2">
        <w:rPr>
          <w:rFonts w:ascii="Times New Roman" w:eastAsiaTheme="minorEastAsia" w:hAnsiTheme="minorEastAsia"/>
          <w:szCs w:val="21"/>
        </w:rPr>
        <w:t>试管和</w:t>
      </w:r>
      <w:r w:rsidR="006658F2" w:rsidRPr="003842D2">
        <w:rPr>
          <w:rFonts w:ascii="Times New Roman" w:eastAsiaTheme="minorEastAsia" w:hAnsi="Times New Roman"/>
          <w:szCs w:val="21"/>
        </w:rPr>
        <w:t>D</w:t>
      </w:r>
      <w:r w:rsidR="006658F2" w:rsidRPr="003842D2">
        <w:rPr>
          <w:rFonts w:ascii="Times New Roman" w:eastAsiaTheme="minorEastAsia" w:hAnsiTheme="minorEastAsia"/>
          <w:szCs w:val="21"/>
        </w:rPr>
        <w:t>试管的实验现象相同说明</w:t>
      </w:r>
      <w:r w:rsidR="006658F2" w:rsidRPr="003842D2">
        <w:rPr>
          <w:rFonts w:ascii="Times New Roman" w:eastAsiaTheme="minorEastAsia" w:hAnsi="Times New Roman"/>
          <w:szCs w:val="21"/>
          <w:u w:val="single"/>
        </w:rPr>
        <w:t xml:space="preserve">                  </w:t>
      </w:r>
      <w:r w:rsidR="006658F2" w:rsidRPr="003842D2">
        <w:rPr>
          <w:rFonts w:ascii="Times New Roman" w:eastAsiaTheme="minorEastAsia" w:hAnsiTheme="minorEastAsia"/>
          <w:szCs w:val="21"/>
        </w:rPr>
        <w:t>。分析试管</w:t>
      </w:r>
      <w:r w:rsidR="006658F2" w:rsidRPr="003842D2">
        <w:rPr>
          <w:rFonts w:ascii="Times New Roman" w:eastAsiaTheme="minorEastAsia" w:hAnsi="Times New Roman"/>
          <w:szCs w:val="21"/>
        </w:rPr>
        <w:t>A</w:t>
      </w:r>
      <w:r w:rsidR="006658F2" w:rsidRPr="003842D2">
        <w:rPr>
          <w:rFonts w:ascii="Times New Roman" w:eastAsiaTheme="minorEastAsia" w:hAnsiTheme="minorEastAsia"/>
          <w:szCs w:val="21"/>
        </w:rPr>
        <w:t>和</w:t>
      </w:r>
      <w:r w:rsidR="006658F2" w:rsidRPr="003842D2">
        <w:rPr>
          <w:rFonts w:ascii="Times New Roman" w:eastAsiaTheme="minorEastAsia" w:hAnsi="Times New Roman"/>
          <w:szCs w:val="21"/>
        </w:rPr>
        <w:t>B</w:t>
      </w:r>
      <w:r w:rsidR="006658F2" w:rsidRPr="003842D2">
        <w:rPr>
          <w:rFonts w:ascii="Times New Roman" w:eastAsiaTheme="minorEastAsia" w:hAnsiTheme="minorEastAsia"/>
          <w:szCs w:val="21"/>
        </w:rPr>
        <w:t>的</w:t>
      </w:r>
    </w:p>
    <w:p w:rsidR="006658F2" w:rsidRPr="00F1724F" w:rsidRDefault="006E4A0B" w:rsidP="00F1724F">
      <w:pPr>
        <w:adjustRightInd w:val="0"/>
        <w:snapToGrid w:val="0"/>
        <w:spacing w:line="300" w:lineRule="auto"/>
        <w:ind w:left="840" w:hangingChars="400" w:hanging="840"/>
        <w:rPr>
          <w:rFonts w:ascii="Times New Roman" w:eastAsiaTheme="minorEastAsia" w:hAnsiTheme="minorEastAsia"/>
          <w:szCs w:val="21"/>
        </w:rPr>
      </w:pPr>
      <w:r>
        <w:rPr>
          <w:rFonts w:ascii="Times New Roman" w:eastAsiaTheme="minorEastAsia" w:hAnsiTheme="minorEastAsia" w:hint="eastAsia"/>
          <w:szCs w:val="21"/>
        </w:rPr>
        <w:t xml:space="preserve">        </w:t>
      </w:r>
      <w:r w:rsidR="006658F2" w:rsidRPr="003842D2">
        <w:rPr>
          <w:rFonts w:ascii="Times New Roman" w:eastAsiaTheme="minorEastAsia" w:hAnsiTheme="minorEastAsia"/>
          <w:szCs w:val="21"/>
        </w:rPr>
        <w:t>实验结果可知：</w:t>
      </w:r>
      <w:r>
        <w:rPr>
          <w:rFonts w:ascii="Times New Roman" w:eastAsiaTheme="minorEastAsia" w:hAnsi="Times New Roman" w:hint="eastAsia"/>
          <w:szCs w:val="21"/>
          <w:u w:val="single"/>
        </w:rPr>
        <w:t xml:space="preserve">         </w:t>
      </w:r>
      <w:r w:rsidR="006658F2" w:rsidRPr="003842D2">
        <w:rPr>
          <w:rFonts w:ascii="Times New Roman" w:eastAsiaTheme="minorEastAsia" w:hAnsiTheme="minorEastAsia"/>
          <w:szCs w:val="21"/>
        </w:rPr>
        <w:t>对酶活性有抑制作用，而</w:t>
      </w:r>
      <w:r>
        <w:rPr>
          <w:rFonts w:ascii="Times New Roman" w:eastAsiaTheme="minorEastAsia" w:hAnsi="Times New Roman" w:hint="eastAsia"/>
          <w:szCs w:val="21"/>
          <w:u w:val="single"/>
        </w:rPr>
        <w:t xml:space="preserve">        </w:t>
      </w:r>
      <w:r w:rsidR="006658F2" w:rsidRPr="003842D2">
        <w:rPr>
          <w:rFonts w:ascii="Times New Roman" w:eastAsiaTheme="minorEastAsia" w:hAnsiTheme="minorEastAsia"/>
          <w:szCs w:val="21"/>
        </w:rPr>
        <w:t>对酶活性有促进作用。</w:t>
      </w:r>
    </w:p>
    <w:p w:rsidR="00DB4C65" w:rsidRPr="003842D2" w:rsidRDefault="00DB4C65" w:rsidP="003F379F">
      <w:pPr>
        <w:spacing w:line="300" w:lineRule="auto"/>
        <w:rPr>
          <w:rFonts w:ascii="Times New Roman" w:eastAsiaTheme="minorEastAsia" w:hAnsi="Times New Roman"/>
          <w:szCs w:val="21"/>
        </w:rPr>
      </w:pPr>
    </w:p>
    <w:p w:rsidR="00A02F69" w:rsidRPr="003842D2" w:rsidRDefault="00F841CF"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43</w:t>
      </w:r>
      <w:r w:rsidR="001767D4" w:rsidRPr="003842D2">
        <w:rPr>
          <w:rFonts w:ascii="Times New Roman" w:eastAsiaTheme="minorEastAsia" w:hAnsiTheme="minorEastAsia"/>
          <w:szCs w:val="21"/>
        </w:rPr>
        <w:t>．</w:t>
      </w:r>
      <w:r w:rsidR="004C590C" w:rsidRPr="003842D2">
        <w:rPr>
          <w:rFonts w:ascii="Times New Roman" w:eastAsiaTheme="minorEastAsia" w:hAnsiTheme="minorEastAsia"/>
          <w:szCs w:val="21"/>
        </w:rPr>
        <w:t>（</w:t>
      </w:r>
      <w:r w:rsidR="005A7B80" w:rsidRPr="003842D2">
        <w:rPr>
          <w:rFonts w:ascii="Times New Roman" w:eastAsiaTheme="minorEastAsia" w:hAnsi="Times New Roman"/>
          <w:szCs w:val="21"/>
        </w:rPr>
        <w:t>7</w:t>
      </w:r>
      <w:r w:rsidR="004C590C" w:rsidRPr="003842D2">
        <w:rPr>
          <w:rFonts w:ascii="Times New Roman" w:eastAsiaTheme="minorEastAsia" w:hAnsiTheme="minorEastAsia"/>
          <w:szCs w:val="21"/>
        </w:rPr>
        <w:t>分）</w:t>
      </w:r>
      <w:r w:rsidR="009C767D" w:rsidRPr="003842D2">
        <w:rPr>
          <w:rFonts w:ascii="Times New Roman" w:eastAsiaTheme="minorEastAsia" w:hAnsiTheme="minorEastAsia"/>
          <w:szCs w:val="21"/>
        </w:rPr>
        <w:t>下图表示人体有氧呼吸的过程，其中①～③表示相关过程，甲、乙表示相应</w:t>
      </w:r>
    </w:p>
    <w:p w:rsidR="009C767D" w:rsidRPr="003842D2" w:rsidRDefault="003F379F" w:rsidP="003F379F">
      <w:pPr>
        <w:spacing w:line="300" w:lineRule="auto"/>
        <w:ind w:firstLineChars="200" w:firstLine="420"/>
        <w:rPr>
          <w:rFonts w:ascii="Times New Roman" w:eastAsiaTheme="minorEastAsia" w:hAnsi="Times New Roman"/>
          <w:szCs w:val="21"/>
        </w:rPr>
      </w:pPr>
      <w:r w:rsidRPr="003842D2">
        <w:rPr>
          <w:rFonts w:ascii="Times New Roman" w:eastAsiaTheme="minorEastAsia" w:hAnsi="Times New Roman"/>
          <w:noProof/>
          <w:szCs w:val="21"/>
        </w:rPr>
        <w:drawing>
          <wp:anchor distT="0" distB="0" distL="114300" distR="114300" simplePos="0" relativeHeight="251705856" behindDoc="1" locked="0" layoutInCell="1" allowOverlap="1">
            <wp:simplePos x="0" y="0"/>
            <wp:positionH relativeFrom="column">
              <wp:posOffset>1685290</wp:posOffset>
            </wp:positionH>
            <wp:positionV relativeFrom="paragraph">
              <wp:posOffset>158115</wp:posOffset>
            </wp:positionV>
            <wp:extent cx="2230755" cy="1359535"/>
            <wp:effectExtent l="19050" t="0" r="0" b="0"/>
            <wp:wrapTight wrapText="bothSides">
              <wp:wrapPolygon edited="0">
                <wp:start x="-184" y="0"/>
                <wp:lineTo x="-184" y="21186"/>
                <wp:lineTo x="21582" y="21186"/>
                <wp:lineTo x="21582" y="0"/>
                <wp:lineTo x="-184" y="0"/>
              </wp:wrapPolygon>
            </wp:wrapTight>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2230755" cy="1359535"/>
                    </a:xfrm>
                    <a:prstGeom prst="rect">
                      <a:avLst/>
                    </a:prstGeom>
                    <a:noFill/>
                    <a:ln w="9525">
                      <a:noFill/>
                      <a:miter lim="800000"/>
                      <a:headEnd/>
                      <a:tailEnd/>
                    </a:ln>
                  </pic:spPr>
                </pic:pic>
              </a:graphicData>
            </a:graphic>
          </wp:anchor>
        </w:drawing>
      </w:r>
      <w:r w:rsidR="009C767D" w:rsidRPr="003842D2">
        <w:rPr>
          <w:rFonts w:ascii="Times New Roman" w:eastAsiaTheme="minorEastAsia" w:hAnsiTheme="minorEastAsia"/>
          <w:szCs w:val="21"/>
        </w:rPr>
        <w:t>物质。请据图回答：</w:t>
      </w:r>
    </w:p>
    <w:p w:rsidR="009C767D" w:rsidRPr="003842D2" w:rsidRDefault="009C767D" w:rsidP="003F379F">
      <w:pPr>
        <w:spacing w:line="300" w:lineRule="auto"/>
        <w:rPr>
          <w:rFonts w:ascii="Times New Roman" w:eastAsiaTheme="minorEastAsia" w:hAnsi="Times New Roman"/>
          <w:szCs w:val="21"/>
        </w:rPr>
      </w:pPr>
    </w:p>
    <w:p w:rsidR="009C767D" w:rsidRPr="003842D2" w:rsidRDefault="009C767D" w:rsidP="003F379F">
      <w:pPr>
        <w:spacing w:line="300" w:lineRule="auto"/>
        <w:rPr>
          <w:rFonts w:ascii="Times New Roman" w:eastAsiaTheme="minorEastAsia" w:hAnsi="Times New Roman"/>
          <w:szCs w:val="21"/>
        </w:rPr>
      </w:pPr>
    </w:p>
    <w:p w:rsidR="009C767D" w:rsidRPr="003842D2" w:rsidRDefault="009C767D" w:rsidP="003F379F">
      <w:pPr>
        <w:spacing w:line="300" w:lineRule="auto"/>
        <w:rPr>
          <w:rFonts w:ascii="Times New Roman" w:eastAsiaTheme="minorEastAsia" w:hAnsi="Times New Roman"/>
          <w:szCs w:val="21"/>
        </w:rPr>
      </w:pPr>
    </w:p>
    <w:p w:rsidR="009C767D" w:rsidRPr="003842D2" w:rsidRDefault="009C767D" w:rsidP="003F379F">
      <w:pPr>
        <w:spacing w:line="300" w:lineRule="auto"/>
        <w:rPr>
          <w:rFonts w:ascii="Times New Roman" w:eastAsiaTheme="minorEastAsia" w:hAnsi="Times New Roman"/>
          <w:szCs w:val="21"/>
        </w:rPr>
      </w:pPr>
    </w:p>
    <w:p w:rsidR="009C767D" w:rsidRPr="003842D2" w:rsidRDefault="009C767D" w:rsidP="003F379F">
      <w:pPr>
        <w:spacing w:line="300" w:lineRule="auto"/>
        <w:rPr>
          <w:rFonts w:ascii="Times New Roman" w:eastAsiaTheme="minorEastAsia" w:hAnsi="Times New Roman"/>
          <w:szCs w:val="21"/>
        </w:rPr>
      </w:pPr>
    </w:p>
    <w:p w:rsidR="00397791" w:rsidRPr="003842D2" w:rsidRDefault="00822177"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 xml:space="preserve">   </w:t>
      </w:r>
    </w:p>
    <w:p w:rsidR="00576109" w:rsidRDefault="00397791" w:rsidP="003F379F">
      <w:pPr>
        <w:spacing w:line="300" w:lineRule="auto"/>
        <w:rPr>
          <w:rFonts w:ascii="Times New Roman" w:eastAsiaTheme="minorEastAsia" w:hAnsiTheme="minorEastAsia"/>
          <w:szCs w:val="21"/>
        </w:rPr>
      </w:pPr>
      <w:r w:rsidRPr="003842D2">
        <w:rPr>
          <w:rFonts w:ascii="Times New Roman" w:eastAsiaTheme="minorEastAsia" w:hAnsi="Times New Roman"/>
          <w:szCs w:val="21"/>
        </w:rPr>
        <w:t xml:space="preserve">   </w:t>
      </w:r>
      <w:r w:rsidR="00822177" w:rsidRPr="003842D2">
        <w:rPr>
          <w:rFonts w:ascii="Times New Roman" w:eastAsiaTheme="minorEastAsia" w:hAnsiTheme="minorEastAsia"/>
          <w:szCs w:val="21"/>
        </w:rPr>
        <w:t>（</w:t>
      </w:r>
      <w:r w:rsidR="00822177" w:rsidRPr="003842D2">
        <w:rPr>
          <w:rFonts w:ascii="Times New Roman" w:eastAsiaTheme="minorEastAsia" w:hAnsi="Times New Roman"/>
          <w:szCs w:val="21"/>
        </w:rPr>
        <w:t>1</w:t>
      </w:r>
      <w:r w:rsidR="00822177" w:rsidRPr="003842D2">
        <w:rPr>
          <w:rFonts w:ascii="Times New Roman" w:eastAsiaTheme="minorEastAsia" w:hAnsiTheme="minorEastAsia"/>
          <w:szCs w:val="21"/>
        </w:rPr>
        <w:t>）</w:t>
      </w:r>
      <w:r w:rsidR="009C767D" w:rsidRPr="003842D2">
        <w:rPr>
          <w:rFonts w:ascii="Times New Roman" w:eastAsiaTheme="minorEastAsia" w:hAnsiTheme="minorEastAsia"/>
          <w:szCs w:val="21"/>
        </w:rPr>
        <w:t>图中</w:t>
      </w:r>
      <w:r w:rsidR="007876A0" w:rsidRPr="003842D2">
        <w:rPr>
          <w:rFonts w:ascii="Times New Roman" w:eastAsiaTheme="minorEastAsia" w:hAnsiTheme="minorEastAsia"/>
          <w:szCs w:val="21"/>
        </w:rPr>
        <w:t>①过程进行的场所是</w:t>
      </w:r>
      <w:r w:rsidR="00AF7617" w:rsidRPr="003842D2">
        <w:rPr>
          <w:rFonts w:ascii="Times New Roman" w:eastAsiaTheme="minorEastAsia" w:hAnsi="Times New Roman"/>
          <w:szCs w:val="21"/>
          <w:u w:val="single"/>
        </w:rPr>
        <w:t xml:space="preserve">        </w:t>
      </w:r>
      <w:r w:rsidR="007876A0" w:rsidRPr="003842D2">
        <w:rPr>
          <w:rFonts w:ascii="Times New Roman" w:eastAsiaTheme="minorEastAsia" w:hAnsiTheme="minorEastAsia"/>
          <w:szCs w:val="21"/>
        </w:rPr>
        <w:t>。</w:t>
      </w:r>
      <w:r w:rsidR="009C767D" w:rsidRPr="003842D2">
        <w:rPr>
          <w:rFonts w:ascii="Times New Roman" w:eastAsiaTheme="minorEastAsia" w:hAnsiTheme="minorEastAsia"/>
          <w:szCs w:val="21"/>
        </w:rPr>
        <w:t>物质乙表示</w:t>
      </w:r>
      <w:r w:rsidR="00FA2C99" w:rsidRPr="003842D2">
        <w:rPr>
          <w:rFonts w:ascii="Times New Roman" w:eastAsiaTheme="minorEastAsia" w:hAnsi="Times New Roman"/>
          <w:szCs w:val="21"/>
          <w:u w:val="single"/>
        </w:rPr>
        <w:t xml:space="preserve">        </w:t>
      </w:r>
      <w:r w:rsidR="009C767D" w:rsidRPr="003842D2">
        <w:rPr>
          <w:rFonts w:ascii="Times New Roman" w:eastAsiaTheme="minorEastAsia" w:hAnsiTheme="minorEastAsia"/>
          <w:szCs w:val="21"/>
        </w:rPr>
        <w:t>，过程②的正常进行，</w:t>
      </w:r>
    </w:p>
    <w:p w:rsidR="009C767D" w:rsidRPr="003842D2" w:rsidRDefault="00576109" w:rsidP="003F379F">
      <w:pPr>
        <w:spacing w:line="300" w:lineRule="auto"/>
        <w:rPr>
          <w:rFonts w:ascii="Times New Roman" w:eastAsiaTheme="minorEastAsia" w:hAnsi="Times New Roman"/>
          <w:szCs w:val="21"/>
        </w:rPr>
      </w:pPr>
      <w:r>
        <w:rPr>
          <w:rFonts w:ascii="Times New Roman" w:eastAsiaTheme="minorEastAsia" w:hAnsiTheme="minorEastAsia" w:hint="eastAsia"/>
          <w:szCs w:val="21"/>
        </w:rPr>
        <w:t xml:space="preserve">        </w:t>
      </w:r>
      <w:r w:rsidR="009C767D" w:rsidRPr="003842D2">
        <w:rPr>
          <w:rFonts w:ascii="Times New Roman" w:eastAsiaTheme="minorEastAsia" w:hAnsiTheme="minorEastAsia"/>
          <w:szCs w:val="21"/>
        </w:rPr>
        <w:t>还需要</w:t>
      </w:r>
      <w:r w:rsidR="009C767D" w:rsidRPr="003842D2">
        <w:rPr>
          <w:rFonts w:ascii="Times New Roman" w:eastAsiaTheme="minorEastAsia" w:hAnsiTheme="minorEastAsia"/>
          <w:szCs w:val="21"/>
          <w:u w:val="single"/>
        </w:rPr>
        <w:t xml:space="preserve">　　　　</w:t>
      </w:r>
      <w:r w:rsidR="009C767D" w:rsidRPr="003842D2">
        <w:rPr>
          <w:rFonts w:ascii="Times New Roman" w:eastAsiaTheme="minorEastAsia" w:hAnsiTheme="minorEastAsia"/>
          <w:szCs w:val="21"/>
        </w:rPr>
        <w:t>作为反应物。</w:t>
      </w:r>
    </w:p>
    <w:p w:rsidR="00822177" w:rsidRPr="003842D2" w:rsidRDefault="00822177" w:rsidP="003F379F">
      <w:pPr>
        <w:widowControl/>
        <w:adjustRightInd w:val="0"/>
        <w:snapToGrid w:val="0"/>
        <w:spacing w:line="300" w:lineRule="auto"/>
        <w:ind w:left="420" w:hangingChars="200" w:hanging="420"/>
        <w:jc w:val="left"/>
        <w:rPr>
          <w:rFonts w:ascii="Times New Roman" w:eastAsiaTheme="minorEastAsia" w:hAnsi="Times New Roman"/>
          <w:szCs w:val="21"/>
        </w:rPr>
      </w:pPr>
      <w:r w:rsidRPr="003842D2">
        <w:rPr>
          <w:rFonts w:ascii="Times New Roman" w:eastAsiaTheme="minorEastAsia" w:hAnsi="Times New Roman"/>
          <w:szCs w:val="21"/>
        </w:rPr>
        <w:t xml:space="preserve">   </w:t>
      </w:r>
      <w:r w:rsidRPr="003842D2">
        <w:rPr>
          <w:rFonts w:ascii="Times New Roman" w:eastAsiaTheme="minorEastAsia" w:hAnsiTheme="minorEastAsia"/>
          <w:szCs w:val="21"/>
        </w:rPr>
        <w:t>（</w:t>
      </w:r>
      <w:r w:rsidRPr="003842D2">
        <w:rPr>
          <w:rFonts w:ascii="Times New Roman" w:eastAsiaTheme="minorEastAsia" w:hAnsi="Times New Roman"/>
          <w:szCs w:val="21"/>
        </w:rPr>
        <w:t>2</w:t>
      </w:r>
      <w:r w:rsidRPr="003842D2">
        <w:rPr>
          <w:rFonts w:ascii="Times New Roman" w:eastAsiaTheme="minorEastAsia" w:hAnsiTheme="minorEastAsia"/>
          <w:szCs w:val="21"/>
        </w:rPr>
        <w:t>）</w:t>
      </w:r>
      <w:r w:rsidR="009C767D" w:rsidRPr="003842D2">
        <w:rPr>
          <w:rFonts w:ascii="Times New Roman" w:eastAsiaTheme="minorEastAsia" w:hAnsiTheme="minorEastAsia"/>
          <w:szCs w:val="21"/>
        </w:rPr>
        <w:t>图中</w:t>
      </w:r>
      <w:r w:rsidR="007876A0" w:rsidRPr="003842D2">
        <w:rPr>
          <w:rFonts w:ascii="Times New Roman" w:eastAsiaTheme="minorEastAsia" w:hAnsiTheme="minorEastAsia"/>
          <w:szCs w:val="21"/>
        </w:rPr>
        <w:t>能产生</w:t>
      </w:r>
      <w:r w:rsidR="007876A0" w:rsidRPr="003842D2">
        <w:rPr>
          <w:rFonts w:ascii="Times New Roman" w:eastAsiaTheme="minorEastAsia" w:hAnsi="Times New Roman"/>
          <w:szCs w:val="21"/>
        </w:rPr>
        <w:t>ATP</w:t>
      </w:r>
      <w:r w:rsidR="007876A0" w:rsidRPr="003842D2">
        <w:rPr>
          <w:rFonts w:ascii="Times New Roman" w:eastAsiaTheme="minorEastAsia" w:hAnsiTheme="minorEastAsia"/>
          <w:szCs w:val="21"/>
        </w:rPr>
        <w:t>的过程有</w:t>
      </w:r>
      <w:r w:rsidR="007876A0" w:rsidRPr="003842D2">
        <w:rPr>
          <w:rFonts w:ascii="Times New Roman" w:eastAsiaTheme="minorEastAsia" w:hAnsi="Times New Roman"/>
          <w:szCs w:val="21"/>
          <w:u w:val="single"/>
        </w:rPr>
        <w:t xml:space="preserve">        </w:t>
      </w:r>
      <w:r w:rsidR="007876A0" w:rsidRPr="003842D2">
        <w:rPr>
          <w:rFonts w:ascii="Times New Roman" w:eastAsiaTheme="minorEastAsia" w:hAnsiTheme="minorEastAsia"/>
          <w:szCs w:val="21"/>
        </w:rPr>
        <w:t>，</w:t>
      </w:r>
      <w:r w:rsidR="0041279C" w:rsidRPr="003842D2">
        <w:rPr>
          <w:rFonts w:ascii="Times New Roman" w:eastAsiaTheme="minorEastAsia" w:hAnsiTheme="minorEastAsia"/>
          <w:szCs w:val="21"/>
        </w:rPr>
        <w:t>产生</w:t>
      </w:r>
      <w:r w:rsidR="0041279C" w:rsidRPr="003842D2">
        <w:rPr>
          <w:rFonts w:ascii="Times New Roman" w:eastAsiaTheme="minorEastAsia" w:hAnsi="Times New Roman"/>
          <w:szCs w:val="21"/>
        </w:rPr>
        <w:t>ATP</w:t>
      </w:r>
      <w:r w:rsidR="0041279C" w:rsidRPr="003842D2">
        <w:rPr>
          <w:rFonts w:ascii="Times New Roman" w:eastAsiaTheme="minorEastAsia" w:hAnsiTheme="minorEastAsia"/>
          <w:kern w:val="0"/>
          <w:szCs w:val="21"/>
        </w:rPr>
        <w:t>最多的是</w:t>
      </w:r>
      <w:r w:rsidR="00A510D1">
        <w:rPr>
          <w:rFonts w:ascii="Times New Roman" w:eastAsiaTheme="minorEastAsia" w:hAnsi="Times New Roman"/>
          <w:szCs w:val="21"/>
          <w:u w:val="single"/>
        </w:rPr>
        <w:t xml:space="preserve">      </w:t>
      </w:r>
      <w:r w:rsidR="0041279C" w:rsidRPr="003842D2">
        <w:rPr>
          <w:rFonts w:ascii="Times New Roman" w:eastAsiaTheme="minorEastAsia" w:hAnsi="Times New Roman"/>
          <w:szCs w:val="21"/>
          <w:u w:val="single"/>
        </w:rPr>
        <w:t xml:space="preserve"> </w:t>
      </w:r>
      <w:r w:rsidR="0041279C" w:rsidRPr="003842D2">
        <w:rPr>
          <w:rFonts w:ascii="Times New Roman" w:eastAsiaTheme="minorEastAsia" w:hAnsiTheme="minorEastAsia"/>
          <w:szCs w:val="21"/>
        </w:rPr>
        <w:t>过程</w:t>
      </w:r>
      <w:r w:rsidR="0041279C" w:rsidRPr="003842D2">
        <w:rPr>
          <w:rFonts w:ascii="Times New Roman" w:eastAsiaTheme="minorEastAsia" w:hAnsiTheme="minorEastAsia"/>
          <w:kern w:val="0"/>
          <w:szCs w:val="21"/>
        </w:rPr>
        <w:t>。</w:t>
      </w:r>
      <w:r w:rsidR="0041279C" w:rsidRPr="003842D2">
        <w:rPr>
          <w:rFonts w:ascii="Times New Roman" w:eastAsiaTheme="minorEastAsia" w:hAnsiTheme="minorEastAsia"/>
          <w:szCs w:val="21"/>
        </w:rPr>
        <w:t>（填字</w:t>
      </w:r>
    </w:p>
    <w:p w:rsidR="0041279C" w:rsidRPr="003842D2" w:rsidRDefault="00822177" w:rsidP="003F379F">
      <w:pPr>
        <w:widowControl/>
        <w:adjustRightInd w:val="0"/>
        <w:snapToGrid w:val="0"/>
        <w:spacing w:line="300" w:lineRule="auto"/>
        <w:ind w:left="420" w:hangingChars="200" w:hanging="420"/>
        <w:jc w:val="left"/>
        <w:rPr>
          <w:rFonts w:ascii="Times New Roman" w:eastAsiaTheme="minorEastAsia" w:hAnsi="Times New Roman"/>
          <w:kern w:val="0"/>
          <w:szCs w:val="21"/>
        </w:rPr>
      </w:pPr>
      <w:r w:rsidRPr="003842D2">
        <w:rPr>
          <w:rFonts w:ascii="Times New Roman" w:eastAsiaTheme="minorEastAsia" w:hAnsi="Times New Roman"/>
          <w:szCs w:val="21"/>
        </w:rPr>
        <w:t xml:space="preserve">        </w:t>
      </w:r>
      <w:r w:rsidR="0041279C" w:rsidRPr="003842D2">
        <w:rPr>
          <w:rFonts w:ascii="Times New Roman" w:eastAsiaTheme="minorEastAsia" w:hAnsiTheme="minorEastAsia"/>
          <w:szCs w:val="21"/>
        </w:rPr>
        <w:t>母序号）</w:t>
      </w:r>
    </w:p>
    <w:p w:rsidR="009C767D" w:rsidRPr="003842D2" w:rsidRDefault="00822177"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 xml:space="preserve">   </w:t>
      </w:r>
      <w:r w:rsidRPr="003842D2">
        <w:rPr>
          <w:rFonts w:ascii="Times New Roman" w:eastAsiaTheme="minorEastAsia" w:hAnsiTheme="minorEastAsia"/>
          <w:szCs w:val="21"/>
        </w:rPr>
        <w:t>（</w:t>
      </w:r>
      <w:r w:rsidRPr="003842D2">
        <w:rPr>
          <w:rFonts w:ascii="Times New Roman" w:eastAsiaTheme="minorEastAsia" w:hAnsi="Times New Roman"/>
          <w:szCs w:val="21"/>
        </w:rPr>
        <w:t>3</w:t>
      </w:r>
      <w:r w:rsidRPr="003842D2">
        <w:rPr>
          <w:rFonts w:ascii="Times New Roman" w:eastAsiaTheme="minorEastAsia" w:hAnsiTheme="minorEastAsia"/>
          <w:szCs w:val="21"/>
        </w:rPr>
        <w:t>）</w:t>
      </w:r>
      <w:r w:rsidR="009C767D" w:rsidRPr="003842D2">
        <w:rPr>
          <w:rFonts w:ascii="Times New Roman" w:eastAsiaTheme="minorEastAsia" w:hAnsiTheme="minorEastAsia"/>
          <w:szCs w:val="21"/>
        </w:rPr>
        <w:t>热能产生的意义在于</w:t>
      </w:r>
      <w:r w:rsidR="009C767D" w:rsidRPr="003842D2">
        <w:rPr>
          <w:rFonts w:ascii="Times New Roman" w:eastAsiaTheme="minorEastAsia" w:hAnsiTheme="minorEastAsia"/>
          <w:iCs/>
          <w:szCs w:val="21"/>
          <w:u w:val="single"/>
        </w:rPr>
        <w:t xml:space="preserve">　</w:t>
      </w:r>
      <w:r w:rsidR="009C767D" w:rsidRPr="003842D2">
        <w:rPr>
          <w:rFonts w:ascii="Times New Roman" w:eastAsiaTheme="minorEastAsia" w:hAnsi="Times New Roman"/>
          <w:iCs/>
          <w:szCs w:val="21"/>
          <w:u w:val="single"/>
        </w:rPr>
        <w:t>           </w:t>
      </w:r>
      <w:r w:rsidR="009C767D" w:rsidRPr="003842D2">
        <w:rPr>
          <w:rFonts w:ascii="Times New Roman" w:eastAsiaTheme="minorEastAsia" w:hAnsiTheme="minorEastAsia"/>
          <w:szCs w:val="21"/>
        </w:rPr>
        <w:t>。</w:t>
      </w:r>
    </w:p>
    <w:p w:rsidR="009C767D" w:rsidRPr="003842D2" w:rsidRDefault="0030050C"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 xml:space="preserve">   </w:t>
      </w:r>
      <w:r w:rsidRPr="003842D2">
        <w:rPr>
          <w:rFonts w:ascii="Times New Roman" w:eastAsiaTheme="minorEastAsia" w:hAnsiTheme="minorEastAsia"/>
          <w:szCs w:val="21"/>
        </w:rPr>
        <w:t>（</w:t>
      </w:r>
      <w:r w:rsidRPr="003842D2">
        <w:rPr>
          <w:rFonts w:ascii="Times New Roman" w:eastAsiaTheme="minorEastAsia" w:hAnsi="Times New Roman"/>
          <w:szCs w:val="21"/>
        </w:rPr>
        <w:t>4</w:t>
      </w:r>
      <w:r w:rsidRPr="003842D2">
        <w:rPr>
          <w:rFonts w:ascii="Times New Roman" w:eastAsiaTheme="minorEastAsia" w:hAnsiTheme="minorEastAsia"/>
          <w:szCs w:val="21"/>
        </w:rPr>
        <w:t>）</w:t>
      </w:r>
      <w:r w:rsidR="009C767D" w:rsidRPr="003842D2">
        <w:rPr>
          <w:rFonts w:ascii="Times New Roman" w:eastAsiaTheme="minorEastAsia" w:hAnsiTheme="minorEastAsia"/>
          <w:szCs w:val="21"/>
        </w:rPr>
        <w:t>运动员短跑后会出现肌肉酸痛现象，主要原因是肌细胞中产生了</w:t>
      </w:r>
      <w:r w:rsidR="008909BC" w:rsidRPr="003842D2">
        <w:rPr>
          <w:rFonts w:ascii="Times New Roman" w:eastAsiaTheme="minorEastAsia" w:hAnsi="Times New Roman"/>
          <w:szCs w:val="21"/>
          <w:u w:val="single"/>
        </w:rPr>
        <w:t xml:space="preserve">          </w:t>
      </w:r>
      <w:r w:rsidR="008909BC" w:rsidRPr="003842D2">
        <w:rPr>
          <w:rFonts w:ascii="Times New Roman" w:eastAsiaTheme="minorEastAsia" w:hAnsiTheme="minorEastAsia"/>
          <w:szCs w:val="21"/>
        </w:rPr>
        <w:t>。</w:t>
      </w:r>
      <w:r w:rsidR="00822177" w:rsidRPr="003842D2">
        <w:rPr>
          <w:rFonts w:ascii="Times New Roman" w:eastAsiaTheme="minorEastAsia" w:hAnsi="Times New Roman"/>
          <w:szCs w:val="21"/>
        </w:rPr>
        <w:t xml:space="preserve"> </w:t>
      </w:r>
    </w:p>
    <w:p w:rsidR="00DB4C65" w:rsidRPr="003842D2" w:rsidRDefault="00AC3A3D"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 xml:space="preserve"> </w:t>
      </w:r>
    </w:p>
    <w:p w:rsidR="00DB4C65" w:rsidRPr="003842D2" w:rsidRDefault="00DB4C65" w:rsidP="003F379F">
      <w:pPr>
        <w:spacing w:line="300" w:lineRule="auto"/>
        <w:rPr>
          <w:rFonts w:ascii="Times New Roman" w:eastAsiaTheme="minorEastAsia" w:hAnsi="Times New Roman"/>
          <w:szCs w:val="21"/>
        </w:rPr>
      </w:pPr>
    </w:p>
    <w:p w:rsidR="00FF3FDD" w:rsidRDefault="008C712A" w:rsidP="003F379F">
      <w:pPr>
        <w:spacing w:line="300" w:lineRule="auto"/>
        <w:rPr>
          <w:rFonts w:ascii="Times New Roman" w:eastAsiaTheme="minorEastAsia" w:hAnsiTheme="minorEastAsia"/>
          <w:szCs w:val="21"/>
        </w:rPr>
      </w:pPr>
      <w:r w:rsidRPr="003842D2">
        <w:rPr>
          <w:rFonts w:ascii="Times New Roman" w:eastAsiaTheme="minorEastAsia" w:hAnsi="Times New Roman"/>
          <w:szCs w:val="21"/>
        </w:rPr>
        <w:lastRenderedPageBreak/>
        <w:t>44</w:t>
      </w:r>
      <w:r w:rsidR="001767D4" w:rsidRPr="003842D2">
        <w:rPr>
          <w:rFonts w:ascii="Times New Roman" w:eastAsiaTheme="minorEastAsia" w:hAnsiTheme="minorEastAsia"/>
          <w:szCs w:val="21"/>
        </w:rPr>
        <w:t>．</w:t>
      </w:r>
      <w:r w:rsidR="002D5295" w:rsidRPr="003842D2">
        <w:rPr>
          <w:rFonts w:ascii="Times New Roman" w:eastAsiaTheme="minorEastAsia" w:hAnsiTheme="minorEastAsia"/>
          <w:szCs w:val="21"/>
        </w:rPr>
        <w:t>（</w:t>
      </w:r>
      <w:r w:rsidR="00FA2C99">
        <w:rPr>
          <w:rFonts w:ascii="Times New Roman" w:eastAsiaTheme="minorEastAsia" w:hAnsi="Times New Roman" w:hint="eastAsia"/>
          <w:szCs w:val="21"/>
        </w:rPr>
        <w:t>9</w:t>
      </w:r>
      <w:r w:rsidR="002D5295" w:rsidRPr="003842D2">
        <w:rPr>
          <w:rFonts w:ascii="Times New Roman" w:eastAsiaTheme="minorEastAsia" w:hAnsiTheme="minorEastAsia"/>
          <w:szCs w:val="21"/>
        </w:rPr>
        <w:t>分）</w:t>
      </w:r>
      <w:r w:rsidR="00A67211" w:rsidRPr="003842D2">
        <w:rPr>
          <w:rFonts w:ascii="Times New Roman" w:eastAsiaTheme="minorEastAsia" w:hAnsiTheme="minorEastAsia"/>
          <w:szCs w:val="21"/>
        </w:rPr>
        <w:t>科研人员研究增施</w:t>
      </w:r>
      <w:r w:rsidR="00A67211" w:rsidRPr="003842D2">
        <w:rPr>
          <w:rFonts w:ascii="Times New Roman" w:eastAsiaTheme="minorEastAsia" w:hAnsi="Times New Roman"/>
          <w:szCs w:val="21"/>
        </w:rPr>
        <w:t>CO</w:t>
      </w:r>
      <w:r w:rsidR="00A67211" w:rsidRPr="003842D2">
        <w:rPr>
          <w:rFonts w:ascii="Times New Roman" w:eastAsiaTheme="minorEastAsia" w:hAnsi="Times New Roman"/>
          <w:szCs w:val="21"/>
          <w:vertAlign w:val="subscript"/>
        </w:rPr>
        <w:t>2</w:t>
      </w:r>
      <w:r w:rsidR="00A67211" w:rsidRPr="003842D2">
        <w:rPr>
          <w:rFonts w:ascii="Times New Roman" w:eastAsiaTheme="minorEastAsia" w:hAnsiTheme="minorEastAsia"/>
          <w:szCs w:val="21"/>
        </w:rPr>
        <w:t>对温室栽培草莓的光合速率的影响，测得不同处理后</w:t>
      </w:r>
    </w:p>
    <w:p w:rsidR="00FF3FDD" w:rsidRDefault="00AC3A3D" w:rsidP="00FF3FDD">
      <w:pPr>
        <w:spacing w:line="300" w:lineRule="auto"/>
        <w:ind w:firstLine="435"/>
        <w:rPr>
          <w:rFonts w:ascii="Times New Roman" w:eastAsiaTheme="minorEastAsia" w:hAnsiTheme="minorEastAsia"/>
          <w:noProof/>
          <w:szCs w:val="21"/>
        </w:rPr>
      </w:pPr>
      <w:r w:rsidRPr="003842D2">
        <w:rPr>
          <w:rFonts w:ascii="Times New Roman" w:eastAsiaTheme="minorEastAsia" w:hAnsiTheme="minorEastAsia"/>
          <w:szCs w:val="21"/>
        </w:rPr>
        <w:t>草莓的生长指标如下表所示，同时测得</w:t>
      </w:r>
      <w:r w:rsidRPr="003842D2">
        <w:rPr>
          <w:rFonts w:ascii="Times New Roman" w:eastAsiaTheme="minorEastAsia" w:hAnsiTheme="minorEastAsia"/>
          <w:noProof/>
          <w:szCs w:val="21"/>
        </w:rPr>
        <w:t>不同处理温室中草莓净光合速率日变化数据，</w:t>
      </w:r>
    </w:p>
    <w:p w:rsidR="00AC3A3D" w:rsidRPr="003842D2" w:rsidRDefault="00AC3A3D" w:rsidP="00FF3FDD">
      <w:pPr>
        <w:spacing w:line="300" w:lineRule="auto"/>
        <w:ind w:firstLine="435"/>
        <w:rPr>
          <w:rFonts w:ascii="Times New Roman" w:eastAsiaTheme="minorEastAsia" w:hAnsi="Times New Roman"/>
          <w:szCs w:val="21"/>
        </w:rPr>
      </w:pPr>
      <w:r w:rsidRPr="003842D2">
        <w:rPr>
          <w:rFonts w:ascii="Times New Roman" w:eastAsiaTheme="minorEastAsia" w:hAnsiTheme="minorEastAsia"/>
          <w:noProof/>
          <w:szCs w:val="21"/>
        </w:rPr>
        <w:t>绘制成的曲线如下图所示。</w:t>
      </w:r>
      <w:r w:rsidRPr="003842D2">
        <w:rPr>
          <w:rFonts w:ascii="Times New Roman" w:eastAsiaTheme="minorEastAsia" w:hAnsiTheme="minorEastAsia"/>
          <w:kern w:val="0"/>
          <w:szCs w:val="21"/>
        </w:rPr>
        <w:t>请分析并回答：</w:t>
      </w:r>
    </w:p>
    <w:p w:rsidR="00B87B44" w:rsidRPr="003842D2" w:rsidRDefault="00B87B44" w:rsidP="003F379F">
      <w:pPr>
        <w:spacing w:line="300" w:lineRule="auto"/>
        <w:ind w:leftChars="-51" w:left="-107" w:firstLineChars="50" w:firstLine="105"/>
        <w:rPr>
          <w:rFonts w:ascii="Times New Roman" w:eastAsiaTheme="minorEastAsia" w:hAnsi="Times New Roman"/>
          <w:szCs w:val="21"/>
        </w:rPr>
      </w:pPr>
      <w:r w:rsidRPr="003842D2">
        <w:rPr>
          <w:rFonts w:ascii="Times New Roman" w:eastAsiaTheme="minorEastAsia" w:hAnsi="Times New Roman"/>
          <w:szCs w:val="21"/>
        </w:rPr>
        <w:t xml:space="preserve">    </w:t>
      </w:r>
    </w:p>
    <w:tbl>
      <w:tblPr>
        <w:tblpPr w:leftFromText="180" w:rightFromText="180" w:vertAnchor="text" w:horzAnchor="page" w:tblpX="1464"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2"/>
        <w:gridCol w:w="784"/>
        <w:gridCol w:w="877"/>
        <w:gridCol w:w="709"/>
      </w:tblGrid>
      <w:tr w:rsidR="006727B3" w:rsidRPr="003842D2" w:rsidTr="006C7C7F">
        <w:tc>
          <w:tcPr>
            <w:tcW w:w="1032" w:type="dxa"/>
            <w:tcBorders>
              <w:top w:val="single" w:sz="4" w:space="0" w:color="auto"/>
              <w:left w:val="single" w:sz="4" w:space="0" w:color="auto"/>
              <w:bottom w:val="single" w:sz="4" w:space="0" w:color="auto"/>
              <w:right w:val="single" w:sz="4" w:space="0" w:color="auto"/>
            </w:tcBorders>
            <w:vAlign w:val="center"/>
            <w:hideMark/>
          </w:tcPr>
          <w:p w:rsidR="006727B3" w:rsidRPr="00FA2C99" w:rsidRDefault="006727B3" w:rsidP="006727B3">
            <w:pPr>
              <w:spacing w:line="300" w:lineRule="auto"/>
              <w:jc w:val="center"/>
              <w:rPr>
                <w:rFonts w:ascii="Times New Roman" w:eastAsiaTheme="minorEastAsia" w:hAnsi="Times New Roman"/>
                <w:sz w:val="18"/>
                <w:szCs w:val="18"/>
              </w:rPr>
            </w:pPr>
            <w:r w:rsidRPr="00FA2C99">
              <w:rPr>
                <w:rFonts w:ascii="Times New Roman" w:eastAsiaTheme="minorEastAsia" w:hAnsiTheme="minorEastAsia"/>
                <w:sz w:val="18"/>
                <w:szCs w:val="18"/>
              </w:rPr>
              <w:t>处理</w:t>
            </w:r>
          </w:p>
        </w:tc>
        <w:tc>
          <w:tcPr>
            <w:tcW w:w="784" w:type="dxa"/>
            <w:tcBorders>
              <w:top w:val="single" w:sz="4" w:space="0" w:color="auto"/>
              <w:left w:val="single" w:sz="4" w:space="0" w:color="auto"/>
              <w:bottom w:val="single" w:sz="4" w:space="0" w:color="auto"/>
              <w:right w:val="single" w:sz="4" w:space="0" w:color="auto"/>
            </w:tcBorders>
            <w:hideMark/>
          </w:tcPr>
          <w:p w:rsidR="006727B3" w:rsidRPr="00FA2C99" w:rsidRDefault="006727B3" w:rsidP="006C7C7F">
            <w:pPr>
              <w:jc w:val="center"/>
              <w:rPr>
                <w:rFonts w:ascii="Times New Roman" w:eastAsiaTheme="minorEastAsia" w:hAnsi="Times New Roman"/>
                <w:sz w:val="18"/>
                <w:szCs w:val="18"/>
              </w:rPr>
            </w:pPr>
            <w:r w:rsidRPr="00FA2C99">
              <w:rPr>
                <w:rFonts w:ascii="Times New Roman" w:eastAsiaTheme="minorEastAsia" w:hAnsiTheme="minorEastAsia"/>
                <w:sz w:val="18"/>
                <w:szCs w:val="18"/>
              </w:rPr>
              <w:t>叶面积</w:t>
            </w:r>
            <w:r w:rsidRPr="00FA2C99">
              <w:rPr>
                <w:rFonts w:ascii="Times New Roman" w:eastAsiaTheme="minorEastAsia" w:hAnsi="Times New Roman"/>
                <w:sz w:val="18"/>
                <w:szCs w:val="18"/>
              </w:rPr>
              <w:t>cm</w:t>
            </w:r>
            <w:r w:rsidRPr="00FA2C99">
              <w:rPr>
                <w:rFonts w:ascii="Times New Roman" w:eastAsiaTheme="minorEastAsia" w:hAnsi="Times New Roman"/>
                <w:sz w:val="18"/>
                <w:szCs w:val="18"/>
                <w:vertAlign w:val="superscript"/>
              </w:rPr>
              <w:t>2</w:t>
            </w:r>
          </w:p>
        </w:tc>
        <w:tc>
          <w:tcPr>
            <w:tcW w:w="877" w:type="dxa"/>
            <w:tcBorders>
              <w:top w:val="single" w:sz="4" w:space="0" w:color="auto"/>
              <w:left w:val="single" w:sz="4" w:space="0" w:color="auto"/>
              <w:bottom w:val="single" w:sz="4" w:space="0" w:color="auto"/>
              <w:right w:val="single" w:sz="4" w:space="0" w:color="auto"/>
            </w:tcBorders>
            <w:hideMark/>
          </w:tcPr>
          <w:p w:rsidR="006727B3" w:rsidRDefault="006727B3" w:rsidP="006C7C7F">
            <w:pPr>
              <w:jc w:val="center"/>
              <w:rPr>
                <w:rFonts w:ascii="Times New Roman" w:eastAsiaTheme="minorEastAsia" w:hAnsiTheme="minorEastAsia"/>
                <w:sz w:val="18"/>
                <w:szCs w:val="18"/>
              </w:rPr>
            </w:pPr>
            <w:r w:rsidRPr="00FA2C99">
              <w:rPr>
                <w:rFonts w:ascii="Times New Roman" w:eastAsiaTheme="minorEastAsia" w:hAnsiTheme="minorEastAsia"/>
                <w:sz w:val="18"/>
                <w:szCs w:val="18"/>
              </w:rPr>
              <w:t>叶绿素</w:t>
            </w:r>
          </w:p>
          <w:p w:rsidR="006C7C7F" w:rsidRPr="00FA2C99" w:rsidRDefault="006C7C7F" w:rsidP="006C7C7F">
            <w:pPr>
              <w:jc w:val="center"/>
              <w:rPr>
                <w:rFonts w:ascii="Times New Roman" w:eastAsiaTheme="minorEastAsia" w:hAnsi="Times New Roman"/>
                <w:sz w:val="18"/>
                <w:szCs w:val="18"/>
              </w:rPr>
            </w:pPr>
            <w:r>
              <w:rPr>
                <w:rFonts w:ascii="Times New Roman" w:eastAsiaTheme="minorEastAsia" w:hAnsiTheme="minorEastAsia" w:hint="eastAsia"/>
                <w:sz w:val="18"/>
                <w:szCs w:val="18"/>
              </w:rPr>
              <w:t>含量</w:t>
            </w:r>
          </w:p>
        </w:tc>
        <w:tc>
          <w:tcPr>
            <w:tcW w:w="709" w:type="dxa"/>
            <w:tcBorders>
              <w:top w:val="single" w:sz="4" w:space="0" w:color="auto"/>
              <w:left w:val="single" w:sz="4" w:space="0" w:color="auto"/>
              <w:right w:val="single" w:sz="4" w:space="0" w:color="auto"/>
            </w:tcBorders>
            <w:hideMark/>
          </w:tcPr>
          <w:p w:rsidR="006727B3" w:rsidRPr="00FA2C99" w:rsidRDefault="006727B3" w:rsidP="006C7C7F">
            <w:pPr>
              <w:jc w:val="center"/>
              <w:rPr>
                <w:rFonts w:ascii="Times New Roman" w:eastAsiaTheme="minorEastAsia" w:hAnsi="Times New Roman"/>
                <w:sz w:val="18"/>
                <w:szCs w:val="18"/>
              </w:rPr>
            </w:pPr>
            <w:r w:rsidRPr="00FA2C99">
              <w:rPr>
                <w:rFonts w:ascii="Times New Roman" w:eastAsiaTheme="minorEastAsia" w:hAnsiTheme="minorEastAsia"/>
                <w:sz w:val="18"/>
                <w:szCs w:val="18"/>
              </w:rPr>
              <w:t>干重</w:t>
            </w:r>
          </w:p>
          <w:p w:rsidR="006727B3" w:rsidRPr="00FA2C99" w:rsidRDefault="006727B3" w:rsidP="006C7C7F">
            <w:pPr>
              <w:jc w:val="center"/>
              <w:rPr>
                <w:rFonts w:ascii="Times New Roman" w:eastAsiaTheme="minorEastAsia" w:hAnsi="Times New Roman"/>
                <w:sz w:val="18"/>
                <w:szCs w:val="18"/>
              </w:rPr>
            </w:pPr>
            <w:r w:rsidRPr="00FA2C99">
              <w:rPr>
                <w:rFonts w:ascii="Times New Roman" w:eastAsiaTheme="minorEastAsia" w:hAnsi="Times New Roman"/>
                <w:sz w:val="18"/>
                <w:szCs w:val="18"/>
              </w:rPr>
              <w:t>g</w:t>
            </w:r>
          </w:p>
        </w:tc>
      </w:tr>
      <w:tr w:rsidR="006727B3" w:rsidRPr="003842D2" w:rsidTr="006C7C7F">
        <w:trPr>
          <w:trHeight w:val="245"/>
        </w:trPr>
        <w:tc>
          <w:tcPr>
            <w:tcW w:w="1032" w:type="dxa"/>
            <w:tcBorders>
              <w:top w:val="single" w:sz="4" w:space="0" w:color="auto"/>
              <w:left w:val="single" w:sz="4" w:space="0" w:color="auto"/>
              <w:bottom w:val="single" w:sz="4" w:space="0" w:color="auto"/>
              <w:right w:val="single" w:sz="4" w:space="0" w:color="auto"/>
            </w:tcBorders>
            <w:hideMark/>
          </w:tcPr>
          <w:p w:rsidR="006727B3" w:rsidRPr="00FA2C99" w:rsidRDefault="006727B3" w:rsidP="006C7C7F">
            <w:pPr>
              <w:spacing w:line="300" w:lineRule="auto"/>
              <w:jc w:val="center"/>
              <w:rPr>
                <w:rFonts w:ascii="Times New Roman" w:eastAsiaTheme="minorEastAsia" w:hAnsi="Times New Roman"/>
                <w:sz w:val="18"/>
                <w:szCs w:val="18"/>
              </w:rPr>
            </w:pPr>
            <w:r>
              <w:rPr>
                <w:rFonts w:ascii="Times New Roman" w:eastAsiaTheme="minorEastAsia" w:hAnsiTheme="minorEastAsia" w:hint="eastAsia"/>
                <w:sz w:val="18"/>
                <w:szCs w:val="18"/>
              </w:rPr>
              <w:t xml:space="preserve"> </w:t>
            </w:r>
            <w:r w:rsidRPr="00FA2C99">
              <w:rPr>
                <w:rFonts w:ascii="Times New Roman" w:eastAsiaTheme="minorEastAsia" w:hAnsiTheme="minorEastAsia"/>
                <w:sz w:val="18"/>
                <w:szCs w:val="18"/>
              </w:rPr>
              <w:t>施加</w:t>
            </w:r>
            <w:r w:rsidRPr="00FA2C99">
              <w:rPr>
                <w:rFonts w:ascii="Times New Roman" w:eastAsiaTheme="minorEastAsia" w:hAnsi="Times New Roman"/>
                <w:sz w:val="18"/>
                <w:szCs w:val="18"/>
              </w:rPr>
              <w:t>CO</w:t>
            </w:r>
            <w:r w:rsidRPr="00FA2C99">
              <w:rPr>
                <w:rFonts w:ascii="Times New Roman" w:eastAsiaTheme="minorEastAsia" w:hAnsi="Times New Roman"/>
                <w:sz w:val="18"/>
                <w:szCs w:val="18"/>
                <w:vertAlign w:val="subscript"/>
              </w:rPr>
              <w:t>2</w:t>
            </w:r>
          </w:p>
        </w:tc>
        <w:tc>
          <w:tcPr>
            <w:tcW w:w="784" w:type="dxa"/>
            <w:tcBorders>
              <w:top w:val="single" w:sz="4" w:space="0" w:color="auto"/>
              <w:left w:val="single" w:sz="4" w:space="0" w:color="auto"/>
              <w:bottom w:val="single" w:sz="4" w:space="0" w:color="auto"/>
              <w:right w:val="single" w:sz="4" w:space="0" w:color="auto"/>
            </w:tcBorders>
            <w:hideMark/>
          </w:tcPr>
          <w:p w:rsidR="006727B3" w:rsidRPr="00FA2C99" w:rsidRDefault="006727B3" w:rsidP="006727B3">
            <w:pPr>
              <w:spacing w:line="300" w:lineRule="auto"/>
              <w:jc w:val="center"/>
              <w:rPr>
                <w:rFonts w:ascii="Times New Roman" w:eastAsiaTheme="minorEastAsia" w:hAnsi="Times New Roman"/>
                <w:sz w:val="18"/>
                <w:szCs w:val="18"/>
              </w:rPr>
            </w:pPr>
            <w:r w:rsidRPr="00FA2C99">
              <w:rPr>
                <w:rFonts w:ascii="Times New Roman" w:eastAsiaTheme="minorEastAsia" w:hAnsi="Times New Roman"/>
                <w:sz w:val="18"/>
                <w:szCs w:val="18"/>
              </w:rPr>
              <w:t>85.62</w:t>
            </w:r>
          </w:p>
        </w:tc>
        <w:tc>
          <w:tcPr>
            <w:tcW w:w="877" w:type="dxa"/>
            <w:tcBorders>
              <w:top w:val="single" w:sz="4" w:space="0" w:color="auto"/>
              <w:left w:val="single" w:sz="4" w:space="0" w:color="auto"/>
              <w:bottom w:val="single" w:sz="4" w:space="0" w:color="auto"/>
              <w:right w:val="single" w:sz="4" w:space="0" w:color="auto"/>
            </w:tcBorders>
            <w:hideMark/>
          </w:tcPr>
          <w:p w:rsidR="006727B3" w:rsidRPr="00FA2C99" w:rsidRDefault="006727B3" w:rsidP="006727B3">
            <w:pPr>
              <w:spacing w:line="300" w:lineRule="auto"/>
              <w:jc w:val="center"/>
              <w:rPr>
                <w:rFonts w:ascii="Times New Roman" w:eastAsiaTheme="minorEastAsia" w:hAnsi="Times New Roman"/>
                <w:sz w:val="18"/>
                <w:szCs w:val="18"/>
              </w:rPr>
            </w:pPr>
            <w:r w:rsidRPr="00FA2C99">
              <w:rPr>
                <w:rFonts w:ascii="Times New Roman" w:eastAsiaTheme="minorEastAsia" w:hAnsi="Times New Roman"/>
                <w:sz w:val="18"/>
                <w:szCs w:val="18"/>
              </w:rPr>
              <w:t>48.33</w:t>
            </w:r>
          </w:p>
        </w:tc>
        <w:tc>
          <w:tcPr>
            <w:tcW w:w="709" w:type="dxa"/>
            <w:tcBorders>
              <w:left w:val="single" w:sz="4" w:space="0" w:color="auto"/>
              <w:right w:val="single" w:sz="4" w:space="0" w:color="auto"/>
            </w:tcBorders>
            <w:hideMark/>
          </w:tcPr>
          <w:p w:rsidR="006727B3" w:rsidRPr="00FA2C99" w:rsidRDefault="006727B3" w:rsidP="006727B3">
            <w:pPr>
              <w:spacing w:line="300" w:lineRule="auto"/>
              <w:jc w:val="center"/>
              <w:rPr>
                <w:rFonts w:ascii="Times New Roman" w:eastAsiaTheme="minorEastAsia" w:hAnsi="Times New Roman"/>
                <w:sz w:val="18"/>
                <w:szCs w:val="18"/>
              </w:rPr>
            </w:pPr>
            <w:r w:rsidRPr="00FA2C99">
              <w:rPr>
                <w:rFonts w:ascii="Times New Roman" w:eastAsiaTheme="minorEastAsia" w:hAnsi="Times New Roman"/>
                <w:sz w:val="18"/>
                <w:szCs w:val="18"/>
              </w:rPr>
              <w:t>0.61</w:t>
            </w:r>
          </w:p>
        </w:tc>
      </w:tr>
      <w:tr w:rsidR="006727B3" w:rsidRPr="003842D2" w:rsidTr="006C7C7F">
        <w:tc>
          <w:tcPr>
            <w:tcW w:w="1032" w:type="dxa"/>
            <w:tcBorders>
              <w:top w:val="single" w:sz="4" w:space="0" w:color="auto"/>
              <w:left w:val="single" w:sz="4" w:space="0" w:color="auto"/>
              <w:bottom w:val="single" w:sz="4" w:space="0" w:color="auto"/>
              <w:right w:val="single" w:sz="4" w:space="0" w:color="auto"/>
            </w:tcBorders>
            <w:hideMark/>
          </w:tcPr>
          <w:p w:rsidR="006727B3" w:rsidRPr="00FA2C99" w:rsidRDefault="006727B3" w:rsidP="006727B3">
            <w:pPr>
              <w:spacing w:line="300" w:lineRule="auto"/>
              <w:jc w:val="center"/>
              <w:rPr>
                <w:rFonts w:ascii="Times New Roman" w:eastAsiaTheme="minorEastAsia" w:hAnsi="Times New Roman"/>
                <w:sz w:val="18"/>
                <w:szCs w:val="18"/>
              </w:rPr>
            </w:pPr>
            <w:r>
              <w:rPr>
                <w:rFonts w:ascii="Times New Roman" w:eastAsiaTheme="minorEastAsia" w:hAnsiTheme="minorEastAsia" w:hint="eastAsia"/>
                <w:sz w:val="18"/>
                <w:szCs w:val="18"/>
              </w:rPr>
              <w:t xml:space="preserve"> </w:t>
            </w:r>
            <w:r w:rsidRPr="00FA2C99">
              <w:rPr>
                <w:rFonts w:ascii="Times New Roman" w:eastAsiaTheme="minorEastAsia" w:hAnsiTheme="minorEastAsia"/>
                <w:sz w:val="18"/>
                <w:szCs w:val="18"/>
              </w:rPr>
              <w:t>对照</w:t>
            </w:r>
          </w:p>
        </w:tc>
        <w:tc>
          <w:tcPr>
            <w:tcW w:w="784" w:type="dxa"/>
            <w:tcBorders>
              <w:top w:val="single" w:sz="4" w:space="0" w:color="auto"/>
              <w:left w:val="single" w:sz="4" w:space="0" w:color="auto"/>
              <w:bottom w:val="single" w:sz="4" w:space="0" w:color="auto"/>
              <w:right w:val="single" w:sz="4" w:space="0" w:color="auto"/>
            </w:tcBorders>
            <w:hideMark/>
          </w:tcPr>
          <w:p w:rsidR="006727B3" w:rsidRPr="00FA2C99" w:rsidRDefault="006727B3" w:rsidP="006727B3">
            <w:pPr>
              <w:spacing w:line="300" w:lineRule="auto"/>
              <w:jc w:val="center"/>
              <w:rPr>
                <w:rFonts w:ascii="Times New Roman" w:eastAsiaTheme="minorEastAsia" w:hAnsi="Times New Roman"/>
                <w:sz w:val="18"/>
                <w:szCs w:val="18"/>
              </w:rPr>
            </w:pPr>
            <w:r w:rsidRPr="00FA2C99">
              <w:rPr>
                <w:rFonts w:ascii="Times New Roman" w:eastAsiaTheme="minorEastAsia" w:hAnsi="Times New Roman"/>
                <w:sz w:val="18"/>
                <w:szCs w:val="18"/>
              </w:rPr>
              <w:t>77.41</w:t>
            </w:r>
          </w:p>
        </w:tc>
        <w:tc>
          <w:tcPr>
            <w:tcW w:w="877" w:type="dxa"/>
            <w:tcBorders>
              <w:top w:val="single" w:sz="4" w:space="0" w:color="auto"/>
              <w:left w:val="single" w:sz="4" w:space="0" w:color="auto"/>
              <w:bottom w:val="single" w:sz="4" w:space="0" w:color="auto"/>
              <w:right w:val="single" w:sz="4" w:space="0" w:color="auto"/>
            </w:tcBorders>
            <w:hideMark/>
          </w:tcPr>
          <w:p w:rsidR="006727B3" w:rsidRPr="00FA2C99" w:rsidRDefault="006727B3" w:rsidP="006727B3">
            <w:pPr>
              <w:spacing w:line="300" w:lineRule="auto"/>
              <w:jc w:val="center"/>
              <w:rPr>
                <w:rFonts w:ascii="Times New Roman" w:eastAsiaTheme="minorEastAsia" w:hAnsi="Times New Roman"/>
                <w:sz w:val="18"/>
                <w:szCs w:val="18"/>
              </w:rPr>
            </w:pPr>
            <w:r w:rsidRPr="00FA2C99">
              <w:rPr>
                <w:rFonts w:ascii="Times New Roman" w:eastAsiaTheme="minorEastAsia" w:hAnsi="Times New Roman"/>
                <w:sz w:val="18"/>
                <w:szCs w:val="18"/>
              </w:rPr>
              <w:t>43.51</w:t>
            </w:r>
          </w:p>
        </w:tc>
        <w:tc>
          <w:tcPr>
            <w:tcW w:w="709" w:type="dxa"/>
            <w:tcBorders>
              <w:left w:val="single" w:sz="4" w:space="0" w:color="auto"/>
              <w:right w:val="single" w:sz="4" w:space="0" w:color="auto"/>
            </w:tcBorders>
            <w:hideMark/>
          </w:tcPr>
          <w:p w:rsidR="006727B3" w:rsidRPr="00FA2C99" w:rsidRDefault="006727B3" w:rsidP="006727B3">
            <w:pPr>
              <w:spacing w:line="300" w:lineRule="auto"/>
              <w:jc w:val="center"/>
              <w:rPr>
                <w:rFonts w:ascii="Times New Roman" w:eastAsiaTheme="minorEastAsia" w:hAnsi="Times New Roman"/>
                <w:sz w:val="18"/>
                <w:szCs w:val="18"/>
              </w:rPr>
            </w:pPr>
            <w:r w:rsidRPr="00FA2C99">
              <w:rPr>
                <w:rFonts w:ascii="Times New Roman" w:eastAsiaTheme="minorEastAsia" w:hAnsi="Times New Roman"/>
                <w:sz w:val="18"/>
                <w:szCs w:val="18"/>
              </w:rPr>
              <w:t>0.46</w:t>
            </w:r>
          </w:p>
        </w:tc>
      </w:tr>
      <w:tr w:rsidR="006727B3" w:rsidRPr="003842D2" w:rsidTr="006727B3">
        <w:tc>
          <w:tcPr>
            <w:tcW w:w="3402" w:type="dxa"/>
            <w:gridSpan w:val="4"/>
            <w:tcBorders>
              <w:top w:val="single" w:sz="4" w:space="0" w:color="auto"/>
              <w:left w:val="single" w:sz="4" w:space="0" w:color="auto"/>
              <w:bottom w:val="single" w:sz="4" w:space="0" w:color="auto"/>
              <w:right w:val="single" w:sz="4" w:space="0" w:color="auto"/>
            </w:tcBorders>
            <w:hideMark/>
          </w:tcPr>
          <w:p w:rsidR="006727B3" w:rsidRPr="00FA2C99" w:rsidRDefault="006727B3" w:rsidP="006C7C7F">
            <w:pPr>
              <w:jc w:val="left"/>
              <w:rPr>
                <w:rFonts w:ascii="Times New Roman" w:eastAsiaTheme="minorEastAsia" w:hAnsi="Times New Roman"/>
                <w:sz w:val="18"/>
                <w:szCs w:val="18"/>
              </w:rPr>
            </w:pPr>
            <w:r w:rsidRPr="00FA2C99">
              <w:rPr>
                <w:rFonts w:ascii="Times New Roman" w:eastAsiaTheme="minorEastAsia" w:hAnsiTheme="minorEastAsia"/>
                <w:sz w:val="18"/>
                <w:szCs w:val="18"/>
              </w:rPr>
              <w:t>取两组草莓生长状况一致的叶片各</w:t>
            </w:r>
            <w:r w:rsidRPr="00FA2C99">
              <w:rPr>
                <w:rFonts w:ascii="Times New Roman" w:eastAsiaTheme="minorEastAsia" w:hAnsi="Times New Roman"/>
                <w:sz w:val="18"/>
                <w:szCs w:val="18"/>
              </w:rPr>
              <w:t>10</w:t>
            </w:r>
            <w:r w:rsidRPr="00FA2C99">
              <w:rPr>
                <w:rFonts w:ascii="Times New Roman" w:eastAsiaTheme="minorEastAsia" w:hAnsiTheme="minorEastAsia"/>
                <w:sz w:val="18"/>
                <w:szCs w:val="18"/>
              </w:rPr>
              <w:t>片测量，取平均值</w:t>
            </w:r>
          </w:p>
        </w:tc>
      </w:tr>
    </w:tbl>
    <w:p w:rsidR="00860A82" w:rsidRPr="003842D2" w:rsidRDefault="006727B3" w:rsidP="003F379F">
      <w:pPr>
        <w:spacing w:line="300" w:lineRule="auto"/>
        <w:ind w:leftChars="-51" w:left="-107" w:firstLineChars="50" w:firstLine="105"/>
        <w:rPr>
          <w:rFonts w:ascii="Times New Roman" w:eastAsiaTheme="minorEastAsia" w:hAnsi="Times New Roman"/>
          <w:noProof/>
          <w:szCs w:val="21"/>
        </w:rPr>
      </w:pPr>
      <w:r>
        <w:rPr>
          <w:rFonts w:ascii="Times New Roman" w:eastAsiaTheme="minorEastAsia" w:hAnsi="Times New Roman"/>
          <w:noProof/>
          <w:szCs w:val="21"/>
        </w:rPr>
        <w:drawing>
          <wp:anchor distT="0" distB="0" distL="114300" distR="114300" simplePos="0" relativeHeight="251723264" behindDoc="1" locked="0" layoutInCell="1" allowOverlap="1">
            <wp:simplePos x="0" y="0"/>
            <wp:positionH relativeFrom="column">
              <wp:posOffset>110490</wp:posOffset>
            </wp:positionH>
            <wp:positionV relativeFrom="paragraph">
              <wp:posOffset>51435</wp:posOffset>
            </wp:positionV>
            <wp:extent cx="2338705" cy="1549400"/>
            <wp:effectExtent l="19050" t="0" r="4445" b="0"/>
            <wp:wrapTight wrapText="bothSides">
              <wp:wrapPolygon edited="0">
                <wp:start x="-176" y="0"/>
                <wp:lineTo x="-176" y="21246"/>
                <wp:lineTo x="21641" y="21246"/>
                <wp:lineTo x="21641" y="0"/>
                <wp:lineTo x="-176" y="0"/>
              </wp:wrapPolygon>
            </wp:wrapTight>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2338705" cy="1549400"/>
                    </a:xfrm>
                    <a:prstGeom prst="rect">
                      <a:avLst/>
                    </a:prstGeom>
                    <a:noFill/>
                    <a:ln w="9525">
                      <a:noFill/>
                      <a:miter lim="800000"/>
                      <a:headEnd/>
                      <a:tailEnd/>
                    </a:ln>
                  </pic:spPr>
                </pic:pic>
              </a:graphicData>
            </a:graphic>
          </wp:anchor>
        </w:drawing>
      </w:r>
    </w:p>
    <w:p w:rsidR="009E36AC" w:rsidRPr="003842D2" w:rsidRDefault="009E36AC" w:rsidP="003F379F">
      <w:pPr>
        <w:pStyle w:val="a6"/>
        <w:spacing w:line="300" w:lineRule="auto"/>
        <w:rPr>
          <w:rFonts w:ascii="Times New Roman" w:eastAsiaTheme="minorEastAsia" w:hAnsi="Times New Roman"/>
          <w:kern w:val="0"/>
        </w:rPr>
      </w:pPr>
    </w:p>
    <w:p w:rsidR="006727B3" w:rsidRDefault="003F379F" w:rsidP="003F379F">
      <w:pPr>
        <w:pStyle w:val="a6"/>
        <w:spacing w:line="300" w:lineRule="auto"/>
        <w:rPr>
          <w:rFonts w:ascii="Times New Roman" w:eastAsiaTheme="minorEastAsia" w:hAnsi="Times New Roman"/>
          <w:kern w:val="0"/>
        </w:rPr>
      </w:pPr>
      <w:r w:rsidRPr="003842D2">
        <w:rPr>
          <w:rFonts w:ascii="Times New Roman" w:eastAsiaTheme="minorEastAsia" w:hAnsi="Times New Roman"/>
          <w:kern w:val="0"/>
        </w:rPr>
        <w:t xml:space="preserve">  </w:t>
      </w:r>
    </w:p>
    <w:p w:rsidR="006727B3" w:rsidRDefault="006727B3" w:rsidP="003F379F">
      <w:pPr>
        <w:pStyle w:val="a6"/>
        <w:spacing w:line="300" w:lineRule="auto"/>
        <w:rPr>
          <w:rFonts w:ascii="Times New Roman" w:eastAsiaTheme="minorEastAsia" w:hAnsi="Times New Roman"/>
          <w:kern w:val="0"/>
        </w:rPr>
      </w:pPr>
    </w:p>
    <w:p w:rsidR="006727B3" w:rsidRDefault="006727B3" w:rsidP="003F379F">
      <w:pPr>
        <w:pStyle w:val="a6"/>
        <w:spacing w:line="300" w:lineRule="auto"/>
        <w:rPr>
          <w:rFonts w:ascii="Times New Roman" w:eastAsiaTheme="minorEastAsia" w:hAnsi="Times New Roman"/>
          <w:kern w:val="0"/>
        </w:rPr>
      </w:pPr>
      <w:r>
        <w:rPr>
          <w:rFonts w:ascii="Times New Roman" w:eastAsiaTheme="minorEastAsia" w:hAnsi="Times New Roman" w:hint="eastAsia"/>
          <w:kern w:val="0"/>
        </w:rPr>
        <w:t xml:space="preserve">   </w:t>
      </w:r>
    </w:p>
    <w:p w:rsidR="006727B3" w:rsidRDefault="006727B3" w:rsidP="003F379F">
      <w:pPr>
        <w:pStyle w:val="a6"/>
        <w:spacing w:line="300" w:lineRule="auto"/>
        <w:rPr>
          <w:rFonts w:ascii="Times New Roman" w:eastAsiaTheme="minorEastAsia" w:hAnsi="Times New Roman"/>
          <w:kern w:val="0"/>
        </w:rPr>
      </w:pPr>
      <w:r>
        <w:rPr>
          <w:rFonts w:ascii="Times New Roman" w:eastAsiaTheme="minorEastAsia" w:hAnsi="Times New Roman" w:hint="eastAsia"/>
          <w:kern w:val="0"/>
        </w:rPr>
        <w:t xml:space="preserve">   </w:t>
      </w:r>
    </w:p>
    <w:p w:rsidR="006727B3" w:rsidRDefault="006727B3" w:rsidP="003F379F">
      <w:pPr>
        <w:pStyle w:val="a6"/>
        <w:spacing w:line="300" w:lineRule="auto"/>
        <w:rPr>
          <w:rFonts w:ascii="Times New Roman" w:eastAsiaTheme="minorEastAsia" w:hAnsi="Times New Roman"/>
          <w:kern w:val="0"/>
        </w:rPr>
      </w:pPr>
      <w:r>
        <w:rPr>
          <w:rFonts w:ascii="Times New Roman" w:eastAsiaTheme="minorEastAsia" w:hAnsi="Times New Roman" w:hint="eastAsia"/>
          <w:kern w:val="0"/>
        </w:rPr>
        <w:t xml:space="preserve">   </w:t>
      </w:r>
    </w:p>
    <w:p w:rsidR="009E36AC" w:rsidRPr="003842D2" w:rsidRDefault="006727B3" w:rsidP="003F379F">
      <w:pPr>
        <w:pStyle w:val="a6"/>
        <w:spacing w:line="300" w:lineRule="auto"/>
        <w:rPr>
          <w:rFonts w:ascii="Times New Roman" w:eastAsiaTheme="minorEastAsia" w:hAnsi="Times New Roman"/>
        </w:rPr>
      </w:pPr>
      <w:r>
        <w:rPr>
          <w:rFonts w:ascii="Times New Roman" w:eastAsiaTheme="minorEastAsia" w:hAnsi="Times New Roman" w:hint="eastAsia"/>
          <w:kern w:val="0"/>
        </w:rPr>
        <w:t xml:space="preserve">  </w:t>
      </w:r>
      <w:r w:rsidR="00EF705F" w:rsidRPr="003842D2">
        <w:rPr>
          <w:rFonts w:ascii="Times New Roman" w:eastAsiaTheme="minorEastAsia" w:hAnsiTheme="minorEastAsia"/>
          <w:kern w:val="0"/>
        </w:rPr>
        <w:t>（</w:t>
      </w:r>
      <w:r w:rsidR="00EF705F" w:rsidRPr="003842D2">
        <w:rPr>
          <w:rFonts w:ascii="Times New Roman" w:eastAsiaTheme="minorEastAsia" w:hAnsi="Times New Roman"/>
          <w:kern w:val="0"/>
        </w:rPr>
        <w:t>1</w:t>
      </w:r>
      <w:r w:rsidR="00EF705F" w:rsidRPr="003842D2">
        <w:rPr>
          <w:rFonts w:ascii="Times New Roman" w:eastAsiaTheme="minorEastAsia" w:hAnsiTheme="minorEastAsia"/>
          <w:kern w:val="0"/>
        </w:rPr>
        <w:t>）色素分子分布在叶绿体的</w:t>
      </w:r>
      <w:r w:rsidR="001D5F7E" w:rsidRPr="003842D2">
        <w:rPr>
          <w:rFonts w:ascii="Times New Roman" w:eastAsiaTheme="minorEastAsia" w:hAnsi="Times New Roman"/>
          <w:kern w:val="0"/>
          <w:u w:val="single"/>
        </w:rPr>
        <w:t xml:space="preserve">           </w:t>
      </w:r>
      <w:r w:rsidR="00EF705F" w:rsidRPr="003842D2">
        <w:rPr>
          <w:rFonts w:ascii="Times New Roman" w:eastAsiaTheme="minorEastAsia" w:hAnsiTheme="minorEastAsia"/>
          <w:kern w:val="0"/>
        </w:rPr>
        <w:t>上；</w:t>
      </w:r>
      <w:r w:rsidR="00FB6C4E" w:rsidRPr="003842D2">
        <w:rPr>
          <w:rFonts w:ascii="Times New Roman" w:eastAsiaTheme="minorEastAsia" w:hAnsiTheme="minorEastAsia"/>
        </w:rPr>
        <w:t>测定叶绿素含量，需先用</w:t>
      </w:r>
      <w:r w:rsidR="00FB6C4E" w:rsidRPr="003842D2">
        <w:rPr>
          <w:rFonts w:ascii="Times New Roman" w:eastAsiaTheme="minorEastAsia" w:hAnsi="Times New Roman"/>
          <w:u w:val="single"/>
        </w:rPr>
        <w:t xml:space="preserve">       </w:t>
      </w:r>
      <w:r w:rsidR="00FB6C4E" w:rsidRPr="003842D2">
        <w:rPr>
          <w:rFonts w:ascii="Times New Roman" w:eastAsiaTheme="minorEastAsia" w:hAnsiTheme="minorEastAsia"/>
        </w:rPr>
        <w:t>（填</w:t>
      </w:r>
      <w:r w:rsidR="009E36AC" w:rsidRPr="003842D2">
        <w:rPr>
          <w:rFonts w:ascii="Times New Roman" w:eastAsiaTheme="minorEastAsia" w:hAnsi="Times New Roman"/>
        </w:rPr>
        <w:t xml:space="preserve">  </w:t>
      </w:r>
    </w:p>
    <w:p w:rsidR="00911EFA" w:rsidRPr="003842D2" w:rsidRDefault="009E36AC" w:rsidP="003F379F">
      <w:pPr>
        <w:pStyle w:val="a6"/>
        <w:spacing w:line="300" w:lineRule="auto"/>
        <w:rPr>
          <w:rFonts w:ascii="Times New Roman" w:eastAsiaTheme="minorEastAsia" w:hAnsi="Times New Roman"/>
        </w:rPr>
      </w:pPr>
      <w:r w:rsidRPr="003842D2">
        <w:rPr>
          <w:rFonts w:ascii="Times New Roman" w:eastAsiaTheme="minorEastAsia" w:hAnsi="Times New Roman"/>
        </w:rPr>
        <w:t xml:space="preserve">       </w:t>
      </w:r>
      <w:r w:rsidR="00FB6C4E" w:rsidRPr="003842D2">
        <w:rPr>
          <w:rFonts w:ascii="Times New Roman" w:eastAsiaTheme="minorEastAsia" w:hAnsiTheme="minorEastAsia"/>
        </w:rPr>
        <w:t>溶剂名称）提取叶片中的色素。</w:t>
      </w:r>
    </w:p>
    <w:p w:rsidR="00FB6C4E" w:rsidRPr="003842D2" w:rsidRDefault="00911EFA" w:rsidP="003F379F">
      <w:pPr>
        <w:pStyle w:val="a6"/>
        <w:spacing w:line="300" w:lineRule="auto"/>
        <w:ind w:leftChars="100" w:left="735" w:hangingChars="250" w:hanging="525"/>
        <w:rPr>
          <w:rFonts w:ascii="Times New Roman" w:eastAsiaTheme="minorEastAsia" w:hAnsi="Times New Roman"/>
          <w:u w:val="single"/>
        </w:rPr>
      </w:pPr>
      <w:r w:rsidRPr="003842D2">
        <w:rPr>
          <w:rFonts w:ascii="Times New Roman" w:eastAsiaTheme="minorEastAsia" w:hAnsiTheme="minorEastAsia"/>
        </w:rPr>
        <w:t>（</w:t>
      </w:r>
      <w:r w:rsidRPr="003842D2">
        <w:rPr>
          <w:rFonts w:ascii="Times New Roman" w:eastAsiaTheme="minorEastAsia" w:hAnsi="Times New Roman"/>
        </w:rPr>
        <w:t>2</w:t>
      </w:r>
      <w:r w:rsidRPr="003842D2">
        <w:rPr>
          <w:rFonts w:ascii="Times New Roman" w:eastAsiaTheme="minorEastAsia" w:hAnsiTheme="minorEastAsia"/>
        </w:rPr>
        <w:t>）</w:t>
      </w:r>
      <w:r w:rsidR="00FB6C4E" w:rsidRPr="003842D2">
        <w:rPr>
          <w:rFonts w:ascii="Times New Roman" w:eastAsiaTheme="minorEastAsia" w:hAnsi="Times New Roman"/>
        </w:rPr>
        <w:t>CO</w:t>
      </w:r>
      <w:r w:rsidR="00FB6C4E" w:rsidRPr="003842D2">
        <w:rPr>
          <w:rFonts w:ascii="Times New Roman" w:eastAsiaTheme="minorEastAsia" w:hAnsi="Times New Roman"/>
          <w:vertAlign w:val="subscript"/>
        </w:rPr>
        <w:t>2</w:t>
      </w:r>
      <w:r w:rsidR="00FB6C4E" w:rsidRPr="003842D2">
        <w:rPr>
          <w:rFonts w:ascii="Times New Roman" w:eastAsiaTheme="minorEastAsia" w:hAnsiTheme="minorEastAsia"/>
        </w:rPr>
        <w:t>以</w:t>
      </w:r>
      <w:r w:rsidR="00FB6C4E" w:rsidRPr="003842D2">
        <w:rPr>
          <w:rFonts w:ascii="Times New Roman" w:eastAsiaTheme="minorEastAsia" w:hAnsi="Times New Roman"/>
          <w:u w:val="single"/>
        </w:rPr>
        <w:t xml:space="preserve">       </w:t>
      </w:r>
      <w:r w:rsidR="00FB6C4E" w:rsidRPr="003842D2">
        <w:rPr>
          <w:rFonts w:ascii="Times New Roman" w:eastAsiaTheme="minorEastAsia" w:hAnsiTheme="minorEastAsia"/>
        </w:rPr>
        <w:t>方式进入叶绿体后，与</w:t>
      </w:r>
      <w:r w:rsidR="00FB6C4E" w:rsidRPr="003842D2">
        <w:rPr>
          <w:rFonts w:ascii="Times New Roman" w:eastAsiaTheme="minorEastAsia" w:hAnsi="Times New Roman"/>
          <w:u w:val="single"/>
        </w:rPr>
        <w:t xml:space="preserve">        </w:t>
      </w:r>
      <w:r w:rsidR="00FB6C4E" w:rsidRPr="003842D2">
        <w:rPr>
          <w:rFonts w:ascii="Times New Roman" w:eastAsiaTheme="minorEastAsia" w:hAnsiTheme="minorEastAsia"/>
        </w:rPr>
        <w:t>结合而被固定，固定产物的还原需要光反应提供的</w:t>
      </w:r>
      <w:r w:rsidR="00FB6C4E" w:rsidRPr="003842D2">
        <w:rPr>
          <w:rFonts w:ascii="Times New Roman" w:eastAsiaTheme="minorEastAsia" w:hAnsi="Times New Roman"/>
          <w:u w:val="single"/>
        </w:rPr>
        <w:t xml:space="preserve">           </w:t>
      </w:r>
      <w:r w:rsidR="00FB6C4E" w:rsidRPr="003842D2">
        <w:rPr>
          <w:rFonts w:ascii="Times New Roman" w:eastAsiaTheme="minorEastAsia" w:hAnsiTheme="minorEastAsia"/>
        </w:rPr>
        <w:t>。</w:t>
      </w:r>
    </w:p>
    <w:p w:rsidR="00F44A54" w:rsidRDefault="00911EFA" w:rsidP="003F379F">
      <w:pPr>
        <w:pStyle w:val="0"/>
        <w:widowControl/>
        <w:snapToGrid w:val="0"/>
        <w:spacing w:line="300" w:lineRule="auto"/>
        <w:jc w:val="left"/>
        <w:rPr>
          <w:rFonts w:ascii="Times New Roman" w:eastAsiaTheme="minorEastAsia" w:hAnsi="Times New Roman"/>
          <w:szCs w:val="21"/>
        </w:rPr>
      </w:pPr>
      <w:r w:rsidRPr="003842D2">
        <w:rPr>
          <w:rFonts w:ascii="Times New Roman" w:eastAsiaTheme="minorEastAsia" w:hAnsi="Times New Roman"/>
          <w:szCs w:val="21"/>
        </w:rPr>
        <w:t xml:space="preserve">  </w:t>
      </w:r>
      <w:r w:rsidRPr="003842D2">
        <w:rPr>
          <w:rFonts w:ascii="Times New Roman" w:eastAsiaTheme="minorEastAsia" w:hAnsiTheme="minorEastAsia"/>
          <w:szCs w:val="21"/>
        </w:rPr>
        <w:t>（</w:t>
      </w:r>
      <w:r w:rsidRPr="003842D2">
        <w:rPr>
          <w:rFonts w:ascii="Times New Roman" w:eastAsiaTheme="minorEastAsia" w:hAnsi="Times New Roman"/>
          <w:szCs w:val="21"/>
        </w:rPr>
        <w:t>3</w:t>
      </w:r>
      <w:r w:rsidRPr="003842D2">
        <w:rPr>
          <w:rFonts w:ascii="Times New Roman" w:eastAsiaTheme="minorEastAsia" w:hAnsiTheme="minorEastAsia"/>
          <w:szCs w:val="21"/>
        </w:rPr>
        <w:t>）</w:t>
      </w:r>
      <w:r w:rsidR="00FB6C4E" w:rsidRPr="003842D2">
        <w:rPr>
          <w:rFonts w:ascii="Times New Roman" w:eastAsiaTheme="minorEastAsia" w:hAnsiTheme="minorEastAsia"/>
          <w:szCs w:val="21"/>
        </w:rPr>
        <w:t>与</w:t>
      </w:r>
      <w:r w:rsidRPr="003842D2">
        <w:rPr>
          <w:rFonts w:ascii="Times New Roman" w:eastAsiaTheme="minorEastAsia" w:hAnsiTheme="minorEastAsia"/>
          <w:szCs w:val="21"/>
        </w:rPr>
        <w:t>对照组</w:t>
      </w:r>
      <w:r w:rsidR="00FB6C4E" w:rsidRPr="003842D2">
        <w:rPr>
          <w:rFonts w:ascii="Times New Roman" w:eastAsiaTheme="minorEastAsia" w:hAnsiTheme="minorEastAsia"/>
          <w:szCs w:val="21"/>
        </w:rPr>
        <w:t>相比，</w:t>
      </w:r>
      <w:r w:rsidRPr="003842D2">
        <w:rPr>
          <w:rFonts w:ascii="Times New Roman" w:eastAsiaTheme="minorEastAsia" w:hAnsiTheme="minorEastAsia"/>
          <w:szCs w:val="21"/>
        </w:rPr>
        <w:t>增施</w:t>
      </w:r>
      <w:r w:rsidRPr="003842D2">
        <w:rPr>
          <w:rFonts w:ascii="Times New Roman" w:eastAsiaTheme="minorEastAsia" w:hAnsi="Times New Roman"/>
          <w:szCs w:val="21"/>
        </w:rPr>
        <w:t>CO</w:t>
      </w:r>
      <w:r w:rsidRPr="003842D2">
        <w:rPr>
          <w:rFonts w:ascii="Times New Roman" w:eastAsiaTheme="minorEastAsia" w:hAnsi="Times New Roman"/>
          <w:szCs w:val="21"/>
          <w:vertAlign w:val="subscript"/>
        </w:rPr>
        <w:t>2</w:t>
      </w:r>
      <w:r w:rsidRPr="003842D2">
        <w:rPr>
          <w:rFonts w:ascii="Times New Roman" w:eastAsiaTheme="minorEastAsia" w:hAnsiTheme="minorEastAsia"/>
          <w:szCs w:val="21"/>
        </w:rPr>
        <w:t>组</w:t>
      </w:r>
      <w:r w:rsidR="009E36AC" w:rsidRPr="003842D2">
        <w:rPr>
          <w:rFonts w:ascii="Times New Roman" w:eastAsiaTheme="minorEastAsia" w:hAnsiTheme="minorEastAsia"/>
          <w:szCs w:val="21"/>
        </w:rPr>
        <w:t>草莓叶片积累有机物的量比对照组多</w:t>
      </w:r>
      <w:r w:rsidR="000209A2" w:rsidRPr="003842D2">
        <w:rPr>
          <w:rFonts w:ascii="Times New Roman" w:eastAsiaTheme="minorEastAsia" w:hAnsi="Times New Roman"/>
          <w:szCs w:val="21"/>
          <w:u w:val="single"/>
        </w:rPr>
        <w:t xml:space="preserve">     </w:t>
      </w:r>
      <w:r w:rsidR="009E36AC" w:rsidRPr="003842D2">
        <w:rPr>
          <w:rFonts w:ascii="Times New Roman" w:eastAsiaTheme="minorEastAsia" w:hAnsi="Times New Roman"/>
          <w:szCs w:val="21"/>
        </w:rPr>
        <w:t>g/cm</w:t>
      </w:r>
      <w:r w:rsidR="009E36AC" w:rsidRPr="003842D2">
        <w:rPr>
          <w:rFonts w:ascii="Times New Roman" w:eastAsiaTheme="minorEastAsia" w:hAnsi="Times New Roman"/>
          <w:szCs w:val="21"/>
          <w:vertAlign w:val="superscript"/>
        </w:rPr>
        <w:t>2</w:t>
      </w:r>
      <w:r w:rsidR="00E2310F">
        <w:rPr>
          <w:rFonts w:ascii="Times New Roman" w:eastAsiaTheme="minorEastAsia" w:hAnsi="Times New Roman" w:hint="eastAsia"/>
          <w:szCs w:val="21"/>
        </w:rPr>
        <w:t>（</w:t>
      </w:r>
      <w:r w:rsidR="00F44A54">
        <w:rPr>
          <w:rFonts w:ascii="Times New Roman" w:eastAsiaTheme="minorEastAsia" w:hAnsi="Times New Roman" w:hint="eastAsia"/>
          <w:szCs w:val="21"/>
        </w:rPr>
        <w:t>保</w:t>
      </w:r>
    </w:p>
    <w:p w:rsidR="00EF705F" w:rsidRPr="003842D2" w:rsidRDefault="00F44A54" w:rsidP="003F379F">
      <w:pPr>
        <w:pStyle w:val="0"/>
        <w:widowControl/>
        <w:snapToGrid w:val="0"/>
        <w:spacing w:line="300" w:lineRule="auto"/>
        <w:jc w:val="left"/>
        <w:rPr>
          <w:rFonts w:ascii="Times New Roman" w:eastAsiaTheme="minorEastAsia" w:hAnsi="Times New Roman"/>
          <w:szCs w:val="21"/>
        </w:rPr>
      </w:pPr>
      <w:r>
        <w:rPr>
          <w:rFonts w:ascii="Times New Roman" w:eastAsiaTheme="minorEastAsia" w:hAnsi="Times New Roman" w:hint="eastAsia"/>
          <w:szCs w:val="21"/>
        </w:rPr>
        <w:t xml:space="preserve">       </w:t>
      </w:r>
      <w:r>
        <w:rPr>
          <w:rFonts w:ascii="Times New Roman" w:eastAsiaTheme="minorEastAsia" w:hAnsi="Times New Roman" w:hint="eastAsia"/>
          <w:szCs w:val="21"/>
        </w:rPr>
        <w:t>留小数点后</w:t>
      </w:r>
      <w:r w:rsidR="003E743C">
        <w:rPr>
          <w:rFonts w:ascii="Times New Roman" w:eastAsiaTheme="minorEastAsia" w:hAnsi="Times New Roman" w:hint="eastAsia"/>
          <w:szCs w:val="21"/>
        </w:rPr>
        <w:t>三</w:t>
      </w:r>
      <w:r>
        <w:rPr>
          <w:rFonts w:ascii="Times New Roman" w:eastAsiaTheme="minorEastAsia" w:hAnsi="Times New Roman" w:hint="eastAsia"/>
          <w:szCs w:val="21"/>
        </w:rPr>
        <w:t>位</w:t>
      </w:r>
      <w:r w:rsidR="00E2310F">
        <w:rPr>
          <w:rFonts w:ascii="Times New Roman" w:eastAsiaTheme="minorEastAsia" w:hAnsi="Times New Roman" w:hint="eastAsia"/>
          <w:szCs w:val="21"/>
        </w:rPr>
        <w:t>）</w:t>
      </w:r>
      <w:r w:rsidR="00FB6C4E" w:rsidRPr="003842D2">
        <w:rPr>
          <w:rFonts w:ascii="Times New Roman" w:eastAsiaTheme="minorEastAsia" w:hAnsiTheme="minorEastAsia"/>
          <w:szCs w:val="21"/>
        </w:rPr>
        <w:t>。</w:t>
      </w:r>
    </w:p>
    <w:p w:rsidR="00A87C95" w:rsidRDefault="00AE1862" w:rsidP="003F379F">
      <w:pPr>
        <w:pStyle w:val="0"/>
        <w:widowControl/>
        <w:snapToGrid w:val="0"/>
        <w:spacing w:line="300" w:lineRule="auto"/>
        <w:jc w:val="left"/>
        <w:rPr>
          <w:rFonts w:ascii="Times New Roman" w:eastAsiaTheme="minorEastAsia" w:hAnsiTheme="minorEastAsia"/>
          <w:noProof/>
          <w:szCs w:val="21"/>
        </w:rPr>
      </w:pPr>
      <w:r w:rsidRPr="003842D2">
        <w:rPr>
          <w:rFonts w:ascii="Times New Roman" w:eastAsiaTheme="minorEastAsia" w:hAnsi="Times New Roman"/>
          <w:szCs w:val="21"/>
        </w:rPr>
        <w:t xml:space="preserve">  </w:t>
      </w:r>
      <w:r w:rsidRPr="003842D2">
        <w:rPr>
          <w:rFonts w:ascii="Times New Roman" w:eastAsiaTheme="minorEastAsia" w:hAnsiTheme="minorEastAsia"/>
          <w:szCs w:val="21"/>
        </w:rPr>
        <w:t>（</w:t>
      </w:r>
      <w:r w:rsidRPr="003842D2">
        <w:rPr>
          <w:rFonts w:ascii="Times New Roman" w:eastAsiaTheme="minorEastAsia" w:hAnsi="Times New Roman"/>
          <w:szCs w:val="21"/>
        </w:rPr>
        <w:t>4</w:t>
      </w:r>
      <w:r w:rsidRPr="003842D2">
        <w:rPr>
          <w:rFonts w:ascii="Times New Roman" w:eastAsiaTheme="minorEastAsia" w:hAnsiTheme="minorEastAsia"/>
          <w:szCs w:val="21"/>
        </w:rPr>
        <w:t>）分析曲线可以得出，增</w:t>
      </w:r>
      <w:r w:rsidRPr="003842D2">
        <w:rPr>
          <w:rFonts w:ascii="Times New Roman" w:eastAsiaTheme="minorEastAsia" w:hAnsiTheme="minorEastAsia"/>
          <w:noProof/>
          <w:szCs w:val="21"/>
        </w:rPr>
        <w:t>施</w:t>
      </w:r>
      <w:r w:rsidRPr="003842D2">
        <w:rPr>
          <w:rFonts w:ascii="Times New Roman" w:eastAsiaTheme="minorEastAsia" w:hAnsi="Times New Roman"/>
          <w:noProof/>
          <w:szCs w:val="21"/>
        </w:rPr>
        <w:t>CO</w:t>
      </w:r>
      <w:r w:rsidRPr="003842D2">
        <w:rPr>
          <w:rFonts w:ascii="Times New Roman" w:eastAsiaTheme="minorEastAsia" w:hAnsi="Times New Roman"/>
          <w:noProof/>
          <w:szCs w:val="21"/>
          <w:vertAlign w:val="subscript"/>
        </w:rPr>
        <w:t>2</w:t>
      </w:r>
      <w:r w:rsidRPr="003842D2">
        <w:rPr>
          <w:rFonts w:ascii="Times New Roman" w:eastAsiaTheme="minorEastAsia" w:hAnsiTheme="minorEastAsia"/>
          <w:noProof/>
          <w:szCs w:val="21"/>
        </w:rPr>
        <w:t>组草莓的净光合速率日变化趋势和对照组</w:t>
      </w:r>
      <w:r w:rsidR="00A87C95">
        <w:rPr>
          <w:rFonts w:ascii="Times New Roman" w:eastAsiaTheme="minorEastAsia" w:hAnsiTheme="minorEastAsia" w:hint="eastAsia"/>
          <w:noProof/>
          <w:szCs w:val="21"/>
        </w:rPr>
        <w:t>的变化趋</w:t>
      </w:r>
    </w:p>
    <w:p w:rsidR="00A87C95" w:rsidRDefault="00A87C95" w:rsidP="003F379F">
      <w:pPr>
        <w:pStyle w:val="0"/>
        <w:widowControl/>
        <w:snapToGrid w:val="0"/>
        <w:spacing w:line="300" w:lineRule="auto"/>
        <w:jc w:val="left"/>
        <w:rPr>
          <w:rFonts w:ascii="Times New Roman" w:eastAsiaTheme="minorEastAsia" w:hAnsiTheme="minorEastAsia"/>
          <w:noProof/>
          <w:szCs w:val="21"/>
        </w:rPr>
      </w:pPr>
      <w:r>
        <w:rPr>
          <w:rFonts w:ascii="Times New Roman" w:eastAsiaTheme="minorEastAsia" w:hAnsiTheme="minorEastAsia" w:hint="eastAsia"/>
          <w:noProof/>
          <w:szCs w:val="21"/>
        </w:rPr>
        <w:t xml:space="preserve">       </w:t>
      </w:r>
      <w:r>
        <w:rPr>
          <w:rFonts w:ascii="Times New Roman" w:eastAsiaTheme="minorEastAsia" w:hAnsiTheme="minorEastAsia" w:hint="eastAsia"/>
          <w:noProof/>
          <w:szCs w:val="21"/>
        </w:rPr>
        <w:t>势</w:t>
      </w:r>
      <w:r w:rsidR="00AE1862" w:rsidRPr="003842D2">
        <w:rPr>
          <w:rFonts w:ascii="Times New Roman" w:eastAsiaTheme="minorEastAsia" w:hAnsi="Times New Roman"/>
          <w:noProof/>
          <w:szCs w:val="21"/>
          <w:u w:val="single"/>
        </w:rPr>
        <w:t xml:space="preserve">     </w:t>
      </w:r>
      <w:r w:rsidR="00AE1862" w:rsidRPr="003842D2">
        <w:rPr>
          <w:rFonts w:ascii="Times New Roman" w:eastAsiaTheme="minorEastAsia" w:hAnsiTheme="minorEastAsia"/>
          <w:noProof/>
          <w:szCs w:val="21"/>
        </w:rPr>
        <w:t>（相同</w:t>
      </w:r>
      <w:r w:rsidR="00AE1862" w:rsidRPr="003842D2">
        <w:rPr>
          <w:rFonts w:ascii="Times New Roman" w:eastAsiaTheme="minorEastAsia" w:hAnsi="Times New Roman"/>
          <w:noProof/>
          <w:szCs w:val="21"/>
        </w:rPr>
        <w:t>/</w:t>
      </w:r>
      <w:r w:rsidR="00AE1862" w:rsidRPr="003842D2">
        <w:rPr>
          <w:rFonts w:ascii="Times New Roman" w:eastAsiaTheme="minorEastAsia" w:hAnsiTheme="minorEastAsia"/>
          <w:noProof/>
          <w:szCs w:val="21"/>
        </w:rPr>
        <w:t>不同）</w:t>
      </w:r>
      <w:r w:rsidR="00B765D1" w:rsidRPr="003842D2">
        <w:rPr>
          <w:rFonts w:ascii="Times New Roman" w:eastAsiaTheme="minorEastAsia" w:hAnsiTheme="minorEastAsia"/>
          <w:noProof/>
          <w:szCs w:val="21"/>
        </w:rPr>
        <w:t>。</w:t>
      </w:r>
      <w:r w:rsidR="00B765D1" w:rsidRPr="003842D2">
        <w:rPr>
          <w:rFonts w:ascii="Times New Roman" w:eastAsiaTheme="minorEastAsia" w:hAnsi="Times New Roman"/>
          <w:noProof/>
          <w:szCs w:val="21"/>
        </w:rPr>
        <w:t>8</w:t>
      </w:r>
      <w:r w:rsidR="00B765D1" w:rsidRPr="003842D2">
        <w:rPr>
          <w:rFonts w:ascii="Times New Roman" w:eastAsiaTheme="minorEastAsia" w:hAnsiTheme="minorEastAsia"/>
          <w:noProof/>
          <w:szCs w:val="21"/>
        </w:rPr>
        <w:t>点到</w:t>
      </w:r>
      <w:r w:rsidR="00B765D1" w:rsidRPr="003842D2">
        <w:rPr>
          <w:rFonts w:ascii="Times New Roman" w:eastAsiaTheme="minorEastAsia" w:hAnsi="Times New Roman"/>
          <w:noProof/>
          <w:szCs w:val="21"/>
        </w:rPr>
        <w:t>10</w:t>
      </w:r>
      <w:r w:rsidR="00B765D1" w:rsidRPr="003842D2">
        <w:rPr>
          <w:rFonts w:ascii="Times New Roman" w:eastAsiaTheme="minorEastAsia" w:hAnsiTheme="minorEastAsia"/>
          <w:noProof/>
          <w:szCs w:val="21"/>
        </w:rPr>
        <w:t>点净光合速率逐渐增强的原因是</w:t>
      </w:r>
      <w:r w:rsidR="00B765D1" w:rsidRPr="003842D2">
        <w:rPr>
          <w:rFonts w:ascii="Times New Roman" w:eastAsiaTheme="minorEastAsia" w:hAnsi="Times New Roman"/>
          <w:noProof/>
          <w:szCs w:val="21"/>
          <w:u w:val="single"/>
        </w:rPr>
        <w:t xml:space="preserve">             </w:t>
      </w:r>
      <w:r w:rsidR="00B765D1" w:rsidRPr="003842D2">
        <w:rPr>
          <w:rFonts w:ascii="Times New Roman" w:eastAsiaTheme="minorEastAsia" w:hAnsiTheme="minorEastAsia"/>
          <w:noProof/>
          <w:szCs w:val="21"/>
        </w:rPr>
        <w:t>；</w:t>
      </w:r>
    </w:p>
    <w:p w:rsidR="00DB4C65" w:rsidRPr="003842D2" w:rsidRDefault="00A87C95" w:rsidP="00A510D1">
      <w:pPr>
        <w:pStyle w:val="0"/>
        <w:widowControl/>
        <w:snapToGrid w:val="0"/>
        <w:spacing w:line="300" w:lineRule="auto"/>
        <w:jc w:val="left"/>
        <w:rPr>
          <w:rFonts w:ascii="Times New Roman" w:eastAsiaTheme="minorEastAsia" w:hAnsi="Times New Roman"/>
          <w:noProof/>
          <w:szCs w:val="21"/>
        </w:rPr>
      </w:pPr>
      <w:r>
        <w:rPr>
          <w:rFonts w:ascii="Times New Roman" w:eastAsiaTheme="minorEastAsia" w:hAnsiTheme="minorEastAsia" w:hint="eastAsia"/>
          <w:noProof/>
          <w:szCs w:val="21"/>
        </w:rPr>
        <w:t xml:space="preserve">       </w:t>
      </w:r>
      <w:r>
        <w:rPr>
          <w:rFonts w:ascii="Times New Roman" w:eastAsiaTheme="minorEastAsia" w:hAnsi="Times New Roman" w:hint="eastAsia"/>
          <w:noProof/>
          <w:szCs w:val="21"/>
        </w:rPr>
        <w:t>10</w:t>
      </w:r>
      <w:r w:rsidR="00B765D1" w:rsidRPr="003842D2">
        <w:rPr>
          <w:rFonts w:ascii="Times New Roman" w:eastAsiaTheme="minorEastAsia" w:hAnsiTheme="minorEastAsia"/>
          <w:noProof/>
          <w:szCs w:val="21"/>
        </w:rPr>
        <w:t>点到</w:t>
      </w:r>
      <w:r w:rsidR="00B765D1" w:rsidRPr="003842D2">
        <w:rPr>
          <w:rFonts w:ascii="Times New Roman" w:eastAsiaTheme="minorEastAsia" w:hAnsi="Times New Roman"/>
          <w:noProof/>
          <w:szCs w:val="21"/>
        </w:rPr>
        <w:t>1</w:t>
      </w:r>
      <w:r>
        <w:rPr>
          <w:rFonts w:ascii="Times New Roman" w:eastAsiaTheme="minorEastAsia" w:hAnsi="Times New Roman" w:hint="eastAsia"/>
          <w:noProof/>
          <w:szCs w:val="21"/>
        </w:rPr>
        <w:t>3</w:t>
      </w:r>
      <w:r w:rsidR="00B765D1" w:rsidRPr="003842D2">
        <w:rPr>
          <w:rFonts w:ascii="Times New Roman" w:eastAsiaTheme="minorEastAsia" w:hAnsiTheme="minorEastAsia"/>
          <w:noProof/>
          <w:szCs w:val="21"/>
        </w:rPr>
        <w:t>点净光合速率逐渐减弱的原因是</w:t>
      </w:r>
      <w:r w:rsidR="00B765D1" w:rsidRPr="003842D2">
        <w:rPr>
          <w:rFonts w:ascii="Times New Roman" w:eastAsiaTheme="minorEastAsia" w:hAnsi="Times New Roman"/>
          <w:noProof/>
          <w:szCs w:val="21"/>
          <w:u w:val="single"/>
        </w:rPr>
        <w:t xml:space="preserve">             </w:t>
      </w:r>
      <w:r w:rsidR="00B765D1" w:rsidRPr="003842D2">
        <w:rPr>
          <w:rFonts w:ascii="Times New Roman" w:eastAsiaTheme="minorEastAsia" w:hAnsiTheme="minorEastAsia"/>
          <w:noProof/>
          <w:szCs w:val="21"/>
        </w:rPr>
        <w:t>。</w:t>
      </w:r>
    </w:p>
    <w:p w:rsidR="002B7E62" w:rsidRPr="003842D2" w:rsidRDefault="00AE431E" w:rsidP="003F379F">
      <w:pPr>
        <w:spacing w:line="300" w:lineRule="auto"/>
        <w:ind w:left="420" w:hangingChars="200" w:hanging="420"/>
        <w:rPr>
          <w:rFonts w:ascii="Times New Roman" w:eastAsiaTheme="minorEastAsia" w:hAnsi="Times New Roman"/>
          <w:szCs w:val="21"/>
        </w:rPr>
      </w:pPr>
      <w:r w:rsidRPr="003842D2">
        <w:rPr>
          <w:rFonts w:ascii="Times New Roman" w:eastAsiaTheme="minorEastAsia" w:hAnsi="Times New Roman"/>
          <w:szCs w:val="21"/>
        </w:rPr>
        <w:t>45</w:t>
      </w:r>
      <w:r w:rsidR="004C1460" w:rsidRPr="003842D2">
        <w:rPr>
          <w:rFonts w:ascii="Times New Roman" w:eastAsiaTheme="minorEastAsia" w:hAnsiTheme="minorEastAsia"/>
          <w:szCs w:val="21"/>
        </w:rPr>
        <w:t>．</w:t>
      </w:r>
      <w:r w:rsidR="002B7E62" w:rsidRPr="003842D2">
        <w:rPr>
          <w:rFonts w:ascii="Times New Roman" w:eastAsiaTheme="minorEastAsia" w:hAnsiTheme="minorEastAsia"/>
          <w:kern w:val="0"/>
          <w:szCs w:val="21"/>
        </w:rPr>
        <w:t>（</w:t>
      </w:r>
      <w:r w:rsidR="002B7E62" w:rsidRPr="003842D2">
        <w:rPr>
          <w:rFonts w:ascii="Times New Roman" w:eastAsiaTheme="minorEastAsia" w:hAnsi="Times New Roman"/>
          <w:kern w:val="0"/>
          <w:szCs w:val="21"/>
        </w:rPr>
        <w:t>7</w:t>
      </w:r>
      <w:r w:rsidR="002B7E62" w:rsidRPr="003842D2">
        <w:rPr>
          <w:rFonts w:ascii="Times New Roman" w:eastAsiaTheme="minorEastAsia" w:hAnsiTheme="minorEastAsia"/>
          <w:kern w:val="0"/>
          <w:szCs w:val="21"/>
        </w:rPr>
        <w:t>分）</w:t>
      </w:r>
      <w:r w:rsidR="002B7E62" w:rsidRPr="003842D2">
        <w:rPr>
          <w:rFonts w:ascii="Times New Roman" w:eastAsiaTheme="minorEastAsia" w:hAnsiTheme="minorEastAsia"/>
          <w:szCs w:val="21"/>
        </w:rPr>
        <w:t>下图中，甲图为某动物</w:t>
      </w:r>
      <w:r w:rsidR="002B7E62" w:rsidRPr="003842D2">
        <w:rPr>
          <w:rFonts w:ascii="Times New Roman" w:eastAsiaTheme="minorEastAsia" w:hAnsiTheme="minorEastAsia"/>
          <w:bCs/>
          <w:szCs w:val="21"/>
        </w:rPr>
        <w:t>体</w:t>
      </w:r>
      <w:r w:rsidR="002B7E62" w:rsidRPr="003842D2">
        <w:rPr>
          <w:rFonts w:ascii="Times New Roman" w:eastAsiaTheme="minorEastAsia" w:hAnsiTheme="minorEastAsia"/>
          <w:szCs w:val="21"/>
        </w:rPr>
        <w:t>细胞中染色体及其上的基因示意图，乙、丙图为该动物处于不同分裂时期的染色体示意图。请回答下列问题：</w:t>
      </w:r>
    </w:p>
    <w:p w:rsidR="002B7E62" w:rsidRPr="003842D2" w:rsidRDefault="00911FA5" w:rsidP="003F379F">
      <w:pPr>
        <w:spacing w:line="300" w:lineRule="auto"/>
        <w:jc w:val="center"/>
        <w:rPr>
          <w:rFonts w:ascii="Times New Roman" w:eastAsiaTheme="minorEastAsia" w:hAnsi="Times New Roman"/>
          <w:szCs w:val="21"/>
        </w:rPr>
      </w:pPr>
      <w:r>
        <w:rPr>
          <w:rFonts w:ascii="Times New Roman" w:eastAsiaTheme="minorEastAsia" w:hAnsi="Times New Roman"/>
          <w:noProof/>
          <w:szCs w:val="21"/>
        </w:rPr>
        <w:drawing>
          <wp:anchor distT="0" distB="0" distL="114300" distR="114300" simplePos="0" relativeHeight="251722240" behindDoc="1" locked="0" layoutInCell="1" allowOverlap="1">
            <wp:simplePos x="0" y="0"/>
            <wp:positionH relativeFrom="column">
              <wp:posOffset>385552</wp:posOffset>
            </wp:positionH>
            <wp:positionV relativeFrom="paragraph">
              <wp:posOffset>83276</wp:posOffset>
            </wp:positionV>
            <wp:extent cx="4362945" cy="1816924"/>
            <wp:effectExtent l="19050" t="0" r="0" b="0"/>
            <wp:wrapTight wrapText="bothSides">
              <wp:wrapPolygon edited="0">
                <wp:start x="-94" y="0"/>
                <wp:lineTo x="-94" y="21288"/>
                <wp:lineTo x="21598" y="21288"/>
                <wp:lineTo x="21598" y="0"/>
                <wp:lineTo x="-94" y="0"/>
              </wp:wrapPolygon>
            </wp:wrapTight>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4362945" cy="1816924"/>
                    </a:xfrm>
                    <a:prstGeom prst="rect">
                      <a:avLst/>
                    </a:prstGeom>
                    <a:noFill/>
                    <a:ln w="9525">
                      <a:noFill/>
                      <a:miter lim="800000"/>
                      <a:headEnd/>
                      <a:tailEnd/>
                    </a:ln>
                  </pic:spPr>
                </pic:pic>
              </a:graphicData>
            </a:graphic>
          </wp:anchor>
        </w:drawing>
      </w:r>
    </w:p>
    <w:p w:rsidR="002B7E62" w:rsidRPr="003842D2" w:rsidRDefault="002B7E62" w:rsidP="003F379F">
      <w:pPr>
        <w:spacing w:line="300" w:lineRule="auto"/>
        <w:ind w:leftChars="67" w:left="708" w:hangingChars="270" w:hanging="567"/>
        <w:rPr>
          <w:rFonts w:ascii="Times New Roman" w:eastAsiaTheme="minorEastAsia" w:hAnsi="Times New Roman"/>
          <w:szCs w:val="21"/>
        </w:rPr>
      </w:pPr>
      <w:r w:rsidRPr="003842D2">
        <w:rPr>
          <w:rFonts w:ascii="Times New Roman" w:eastAsiaTheme="minorEastAsia" w:hAnsiTheme="minorEastAsia"/>
          <w:szCs w:val="21"/>
        </w:rPr>
        <w:t>（</w:t>
      </w:r>
      <w:r w:rsidRPr="003842D2">
        <w:rPr>
          <w:rFonts w:ascii="Times New Roman" w:eastAsiaTheme="minorEastAsia" w:hAnsi="Times New Roman"/>
          <w:szCs w:val="21"/>
        </w:rPr>
        <w:t>1</w:t>
      </w:r>
      <w:r w:rsidRPr="003842D2">
        <w:rPr>
          <w:rFonts w:ascii="Times New Roman" w:eastAsiaTheme="minorEastAsia" w:hAnsiTheme="minorEastAsia"/>
          <w:szCs w:val="21"/>
        </w:rPr>
        <w:t>）该动物的性别为</w:t>
      </w:r>
      <w:r w:rsidRPr="003842D2">
        <w:rPr>
          <w:rFonts w:ascii="Times New Roman" w:eastAsiaTheme="minorEastAsia" w:hAnsi="Times New Roman"/>
          <w:szCs w:val="21"/>
          <w:u w:val="single"/>
        </w:rPr>
        <w:t xml:space="preserve">         </w:t>
      </w:r>
      <w:r w:rsidRPr="003842D2">
        <w:rPr>
          <w:rFonts w:ascii="Times New Roman" w:eastAsiaTheme="minorEastAsia" w:hAnsiTheme="minorEastAsia"/>
          <w:szCs w:val="21"/>
        </w:rPr>
        <w:t>，其体细胞中有</w:t>
      </w:r>
      <w:r w:rsidRPr="003842D2">
        <w:rPr>
          <w:rFonts w:ascii="Times New Roman" w:eastAsiaTheme="minorEastAsia" w:hAnsi="Times New Roman"/>
          <w:szCs w:val="21"/>
          <w:u w:val="single"/>
        </w:rPr>
        <w:t xml:space="preserve">      </w:t>
      </w:r>
      <w:r w:rsidRPr="003842D2">
        <w:rPr>
          <w:rFonts w:ascii="Times New Roman" w:eastAsiaTheme="minorEastAsia" w:hAnsiTheme="minorEastAsia"/>
          <w:szCs w:val="21"/>
        </w:rPr>
        <w:t>条染色体。</w:t>
      </w:r>
    </w:p>
    <w:p w:rsidR="002B7E62" w:rsidRPr="003842D2" w:rsidRDefault="002B7E62" w:rsidP="003F379F">
      <w:pPr>
        <w:spacing w:line="300" w:lineRule="auto"/>
        <w:ind w:leftChars="67" w:left="708" w:hangingChars="270" w:hanging="567"/>
        <w:rPr>
          <w:rFonts w:ascii="Times New Roman" w:eastAsiaTheme="minorEastAsia" w:hAnsi="Times New Roman"/>
          <w:szCs w:val="21"/>
        </w:rPr>
      </w:pPr>
      <w:r w:rsidRPr="003842D2">
        <w:rPr>
          <w:rFonts w:ascii="Times New Roman" w:eastAsiaTheme="minorEastAsia" w:hAnsiTheme="minorEastAsia"/>
          <w:szCs w:val="21"/>
        </w:rPr>
        <w:lastRenderedPageBreak/>
        <w:t>（</w:t>
      </w:r>
      <w:r w:rsidRPr="003842D2">
        <w:rPr>
          <w:rFonts w:ascii="Times New Roman" w:eastAsiaTheme="minorEastAsia" w:hAnsi="Times New Roman"/>
          <w:szCs w:val="21"/>
        </w:rPr>
        <w:t>2</w:t>
      </w:r>
      <w:r w:rsidRPr="003842D2">
        <w:rPr>
          <w:rFonts w:ascii="Times New Roman" w:eastAsiaTheme="minorEastAsia" w:hAnsiTheme="minorEastAsia"/>
          <w:szCs w:val="21"/>
        </w:rPr>
        <w:t>）乙、丙图中，表示体细胞分裂方式的是</w:t>
      </w:r>
      <w:r w:rsidRPr="003842D2">
        <w:rPr>
          <w:rFonts w:ascii="Times New Roman" w:eastAsiaTheme="minorEastAsia" w:hAnsi="Times New Roman"/>
          <w:szCs w:val="21"/>
          <w:u w:val="single"/>
        </w:rPr>
        <w:t xml:space="preserve">              </w:t>
      </w:r>
      <w:r w:rsidRPr="003842D2">
        <w:rPr>
          <w:rFonts w:ascii="Times New Roman" w:eastAsiaTheme="minorEastAsia" w:hAnsiTheme="minorEastAsia"/>
          <w:szCs w:val="21"/>
        </w:rPr>
        <w:t>图；表示发生同源染色体分离的细胞是</w:t>
      </w:r>
      <w:r w:rsidRPr="003842D2">
        <w:rPr>
          <w:rFonts w:ascii="Times New Roman" w:eastAsiaTheme="minorEastAsia" w:hAnsi="Times New Roman"/>
          <w:szCs w:val="21"/>
          <w:u w:val="single"/>
        </w:rPr>
        <w:t xml:space="preserve">           </w:t>
      </w:r>
      <w:r w:rsidRPr="003842D2">
        <w:rPr>
          <w:rFonts w:ascii="Times New Roman" w:eastAsiaTheme="minorEastAsia" w:hAnsiTheme="minorEastAsia"/>
          <w:szCs w:val="21"/>
        </w:rPr>
        <w:t>图，此细胞的名称为</w:t>
      </w:r>
      <w:r w:rsidRPr="003842D2">
        <w:rPr>
          <w:rFonts w:ascii="Times New Roman" w:eastAsiaTheme="minorEastAsia" w:hAnsi="Times New Roman"/>
          <w:szCs w:val="21"/>
          <w:u w:val="single"/>
        </w:rPr>
        <w:t xml:space="preserve">                </w:t>
      </w:r>
      <w:r w:rsidRPr="003842D2">
        <w:rPr>
          <w:rFonts w:ascii="Times New Roman" w:eastAsiaTheme="minorEastAsia" w:hAnsiTheme="minorEastAsia"/>
          <w:szCs w:val="21"/>
        </w:rPr>
        <w:t>。</w:t>
      </w:r>
    </w:p>
    <w:p w:rsidR="002B7E62" w:rsidRPr="003842D2" w:rsidRDefault="002B7E62" w:rsidP="003F379F">
      <w:pPr>
        <w:spacing w:line="300" w:lineRule="auto"/>
        <w:ind w:leftChars="67" w:left="708" w:hangingChars="270" w:hanging="567"/>
        <w:rPr>
          <w:rFonts w:ascii="Times New Roman" w:eastAsiaTheme="minorEastAsia" w:hAnsi="Times New Roman"/>
          <w:szCs w:val="21"/>
        </w:rPr>
      </w:pPr>
      <w:r w:rsidRPr="003842D2">
        <w:rPr>
          <w:rFonts w:ascii="Times New Roman" w:eastAsiaTheme="minorEastAsia" w:hAnsiTheme="minorEastAsia"/>
          <w:szCs w:val="21"/>
        </w:rPr>
        <w:t>（</w:t>
      </w:r>
      <w:r w:rsidRPr="003842D2">
        <w:rPr>
          <w:rFonts w:ascii="Times New Roman" w:eastAsiaTheme="minorEastAsia" w:hAnsi="Times New Roman"/>
          <w:szCs w:val="21"/>
        </w:rPr>
        <w:t>3</w:t>
      </w:r>
      <w:r w:rsidRPr="003842D2">
        <w:rPr>
          <w:rFonts w:ascii="Times New Roman" w:eastAsiaTheme="minorEastAsia" w:hAnsiTheme="minorEastAsia"/>
          <w:szCs w:val="21"/>
        </w:rPr>
        <w:t>）丙图所示细胞</w:t>
      </w:r>
      <w:r w:rsidR="009C18A8" w:rsidRPr="003842D2">
        <w:rPr>
          <w:rFonts w:ascii="Times New Roman" w:eastAsiaTheme="minorEastAsia" w:hAnsiTheme="minorEastAsia"/>
          <w:szCs w:val="21"/>
        </w:rPr>
        <w:t>中有</w:t>
      </w:r>
      <w:r w:rsidR="009C18A8" w:rsidRPr="003842D2">
        <w:rPr>
          <w:rFonts w:ascii="Times New Roman" w:eastAsiaTheme="minorEastAsia" w:hAnsi="Times New Roman"/>
          <w:szCs w:val="21"/>
          <w:u w:val="single"/>
        </w:rPr>
        <w:t xml:space="preserve">         </w:t>
      </w:r>
      <w:r w:rsidR="009C18A8" w:rsidRPr="003842D2">
        <w:rPr>
          <w:rFonts w:ascii="Times New Roman" w:eastAsiaTheme="minorEastAsia" w:hAnsiTheme="minorEastAsia"/>
          <w:szCs w:val="21"/>
        </w:rPr>
        <w:t>条染色单体，此细胞分裂</w:t>
      </w:r>
      <w:r w:rsidRPr="003842D2">
        <w:rPr>
          <w:rFonts w:ascii="Times New Roman" w:eastAsiaTheme="minorEastAsia" w:hAnsiTheme="minorEastAsia"/>
          <w:szCs w:val="21"/>
        </w:rPr>
        <w:t>产生的生殖细胞中基因组成为</w:t>
      </w:r>
      <w:r w:rsidRPr="003842D2">
        <w:rPr>
          <w:rFonts w:ascii="Times New Roman" w:eastAsiaTheme="minorEastAsia" w:hAnsi="Times New Roman"/>
          <w:szCs w:val="21"/>
          <w:u w:val="single"/>
        </w:rPr>
        <w:t xml:space="preserve">                  </w:t>
      </w:r>
      <w:r w:rsidRPr="003842D2">
        <w:rPr>
          <w:rFonts w:ascii="Times New Roman" w:eastAsiaTheme="minorEastAsia" w:hAnsiTheme="minorEastAsia"/>
          <w:szCs w:val="21"/>
        </w:rPr>
        <w:t>。</w:t>
      </w:r>
    </w:p>
    <w:p w:rsidR="00DB4C65" w:rsidRPr="003842D2" w:rsidRDefault="00DB4C65" w:rsidP="003F379F">
      <w:pPr>
        <w:spacing w:line="300" w:lineRule="auto"/>
        <w:rPr>
          <w:rFonts w:ascii="Times New Roman" w:eastAsiaTheme="minorEastAsia" w:hAnsi="Times New Roman"/>
          <w:szCs w:val="21"/>
        </w:rPr>
      </w:pPr>
    </w:p>
    <w:p w:rsidR="000209A2" w:rsidRPr="003842D2" w:rsidRDefault="00146232"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46</w:t>
      </w:r>
      <w:r w:rsidR="004C1460" w:rsidRPr="003842D2">
        <w:rPr>
          <w:rFonts w:ascii="Times New Roman" w:eastAsiaTheme="minorEastAsia" w:hAnsiTheme="minorEastAsia"/>
          <w:szCs w:val="21"/>
        </w:rPr>
        <w:t>．</w:t>
      </w:r>
      <w:r w:rsidR="00B77BF2" w:rsidRPr="003842D2">
        <w:rPr>
          <w:rFonts w:ascii="Times New Roman" w:eastAsiaTheme="minorEastAsia" w:hAnsiTheme="minorEastAsia"/>
          <w:szCs w:val="21"/>
        </w:rPr>
        <w:t>（</w:t>
      </w:r>
      <w:r w:rsidR="00EA70C7" w:rsidRPr="003842D2">
        <w:rPr>
          <w:rFonts w:ascii="Times New Roman" w:eastAsiaTheme="minorEastAsia" w:hAnsi="Times New Roman"/>
          <w:szCs w:val="21"/>
        </w:rPr>
        <w:t>7</w:t>
      </w:r>
      <w:r w:rsidR="00B77BF2" w:rsidRPr="003842D2">
        <w:rPr>
          <w:rFonts w:ascii="Times New Roman" w:eastAsiaTheme="minorEastAsia" w:hAnsiTheme="minorEastAsia"/>
          <w:szCs w:val="21"/>
        </w:rPr>
        <w:t>分）</w:t>
      </w:r>
      <w:r w:rsidR="002A50F8" w:rsidRPr="003842D2">
        <w:rPr>
          <w:rFonts w:ascii="Times New Roman" w:eastAsiaTheme="minorEastAsia" w:hAnsiTheme="minorEastAsia"/>
          <w:szCs w:val="21"/>
        </w:rPr>
        <w:t>利用遗传变异的原理培育农作物新品种</w:t>
      </w:r>
      <w:r w:rsidR="000209A2" w:rsidRPr="003842D2">
        <w:rPr>
          <w:rFonts w:ascii="Times New Roman" w:eastAsiaTheme="minorEastAsia" w:hAnsiTheme="minorEastAsia"/>
          <w:szCs w:val="21"/>
        </w:rPr>
        <w:t>，</w:t>
      </w:r>
      <w:r w:rsidR="002A50F8" w:rsidRPr="003842D2">
        <w:rPr>
          <w:rFonts w:ascii="Times New Roman" w:eastAsiaTheme="minorEastAsia" w:hAnsiTheme="minorEastAsia"/>
          <w:szCs w:val="21"/>
        </w:rPr>
        <w:t>在现代农业生产上得到广泛应用。</w:t>
      </w:r>
      <w:r w:rsidR="000209A2" w:rsidRPr="003842D2">
        <w:rPr>
          <w:rFonts w:ascii="Times New Roman" w:eastAsiaTheme="minorEastAsia" w:hAnsi="Times New Roman"/>
          <w:szCs w:val="21"/>
        </w:rPr>
        <w:t xml:space="preserve">   </w:t>
      </w:r>
    </w:p>
    <w:p w:rsidR="002A50F8" w:rsidRPr="003842D2" w:rsidRDefault="000209A2" w:rsidP="003F379F">
      <w:pPr>
        <w:spacing w:line="300" w:lineRule="auto"/>
        <w:rPr>
          <w:rFonts w:ascii="Times New Roman" w:eastAsiaTheme="minorEastAsia" w:hAnsi="Times New Roman"/>
          <w:szCs w:val="21"/>
        </w:rPr>
      </w:pPr>
      <w:r w:rsidRPr="003842D2">
        <w:rPr>
          <w:rFonts w:ascii="Times New Roman" w:eastAsiaTheme="minorEastAsia" w:hAnsi="Times New Roman"/>
          <w:szCs w:val="21"/>
        </w:rPr>
        <w:t xml:space="preserve">    </w:t>
      </w:r>
      <w:r w:rsidR="002A50F8" w:rsidRPr="003842D2">
        <w:rPr>
          <w:rFonts w:ascii="Times New Roman" w:eastAsiaTheme="minorEastAsia" w:hAnsiTheme="minorEastAsia"/>
          <w:szCs w:val="21"/>
        </w:rPr>
        <w:t>请回答下</w:t>
      </w:r>
      <w:r w:rsidR="00911FA5">
        <w:rPr>
          <w:rFonts w:ascii="Times New Roman" w:eastAsiaTheme="minorEastAsia" w:hAnsiTheme="minorEastAsia" w:hint="eastAsia"/>
          <w:szCs w:val="21"/>
        </w:rPr>
        <w:t>列</w:t>
      </w:r>
      <w:r w:rsidR="002A50F8" w:rsidRPr="003842D2">
        <w:rPr>
          <w:rFonts w:ascii="Times New Roman" w:eastAsiaTheme="minorEastAsia" w:hAnsiTheme="minorEastAsia"/>
          <w:szCs w:val="21"/>
        </w:rPr>
        <w:t>问题：</w:t>
      </w:r>
    </w:p>
    <w:p w:rsidR="002A50F8" w:rsidRPr="003842D2" w:rsidRDefault="002A50F8" w:rsidP="003F379F">
      <w:pPr>
        <w:spacing w:line="300" w:lineRule="auto"/>
        <w:ind w:leftChars="100" w:left="735" w:hangingChars="250" w:hanging="525"/>
        <w:rPr>
          <w:rFonts w:ascii="Times New Roman" w:eastAsiaTheme="minorEastAsia" w:hAnsi="Times New Roman"/>
          <w:szCs w:val="21"/>
        </w:rPr>
      </w:pPr>
      <w:r w:rsidRPr="003842D2">
        <w:rPr>
          <w:rFonts w:ascii="Times New Roman" w:eastAsiaTheme="minorEastAsia" w:hAnsiTheme="minorEastAsia"/>
          <w:szCs w:val="21"/>
        </w:rPr>
        <w:t>（</w:t>
      </w:r>
      <w:r w:rsidRPr="003842D2">
        <w:rPr>
          <w:rFonts w:ascii="Times New Roman" w:eastAsiaTheme="minorEastAsia" w:hAnsi="Times New Roman"/>
          <w:szCs w:val="21"/>
        </w:rPr>
        <w:t>1</w:t>
      </w:r>
      <w:r w:rsidRPr="003842D2">
        <w:rPr>
          <w:rFonts w:ascii="Times New Roman" w:eastAsiaTheme="minorEastAsia" w:hAnsiTheme="minorEastAsia"/>
          <w:szCs w:val="21"/>
        </w:rPr>
        <w:t>）水稻的穗大（</w:t>
      </w:r>
      <w:r w:rsidRPr="003842D2">
        <w:rPr>
          <w:rFonts w:ascii="Times New Roman" w:eastAsiaTheme="minorEastAsia" w:hAnsi="Times New Roman"/>
          <w:szCs w:val="21"/>
        </w:rPr>
        <w:t>A</w:t>
      </w:r>
      <w:r w:rsidRPr="003842D2">
        <w:rPr>
          <w:rFonts w:ascii="Times New Roman" w:eastAsiaTheme="minorEastAsia" w:hAnsiTheme="minorEastAsia"/>
          <w:szCs w:val="21"/>
        </w:rPr>
        <w:t>）对穗小（</w:t>
      </w:r>
      <w:r w:rsidRPr="003842D2">
        <w:rPr>
          <w:rFonts w:ascii="Times New Roman" w:eastAsiaTheme="minorEastAsia" w:hAnsi="Times New Roman"/>
          <w:szCs w:val="21"/>
        </w:rPr>
        <w:t>a</w:t>
      </w:r>
      <w:r w:rsidRPr="003842D2">
        <w:rPr>
          <w:rFonts w:ascii="Times New Roman" w:eastAsiaTheme="minorEastAsia" w:hAnsiTheme="minorEastAsia"/>
          <w:szCs w:val="21"/>
        </w:rPr>
        <w:t>）为显性。基因型为</w:t>
      </w:r>
      <w:r w:rsidRPr="003842D2">
        <w:rPr>
          <w:rFonts w:ascii="Times New Roman" w:eastAsiaTheme="minorEastAsia" w:hAnsi="Times New Roman"/>
          <w:szCs w:val="21"/>
        </w:rPr>
        <w:t>Aa</w:t>
      </w:r>
      <w:r w:rsidRPr="003842D2">
        <w:rPr>
          <w:rFonts w:ascii="Times New Roman" w:eastAsiaTheme="minorEastAsia" w:hAnsiTheme="minorEastAsia"/>
          <w:szCs w:val="21"/>
        </w:rPr>
        <w:t>的水稻自交</w:t>
      </w:r>
      <w:r w:rsidR="000209A2" w:rsidRPr="003842D2">
        <w:rPr>
          <w:rFonts w:ascii="Times New Roman" w:eastAsiaTheme="minorEastAsia" w:hAnsiTheme="minorEastAsia"/>
          <w:szCs w:val="21"/>
        </w:rPr>
        <w:t>，</w:t>
      </w:r>
      <w:r w:rsidRPr="003842D2">
        <w:rPr>
          <w:rFonts w:ascii="Times New Roman" w:eastAsiaTheme="minorEastAsia" w:hAnsiTheme="minorEastAsia"/>
          <w:szCs w:val="21"/>
        </w:rPr>
        <w:t>子一代中基因型为</w:t>
      </w:r>
      <w:r w:rsidRPr="003842D2">
        <w:rPr>
          <w:rFonts w:ascii="Times New Roman" w:eastAsiaTheme="minorEastAsia" w:hAnsiTheme="minorEastAsia"/>
          <w:szCs w:val="21"/>
          <w:u w:val="single"/>
        </w:rPr>
        <w:t xml:space="preserve">　　　</w:t>
      </w:r>
      <w:r w:rsidRPr="003842D2">
        <w:rPr>
          <w:rFonts w:ascii="Times New Roman" w:eastAsiaTheme="minorEastAsia" w:hAnsiTheme="minorEastAsia"/>
          <w:szCs w:val="21"/>
        </w:rPr>
        <w:t>的个体穗小</w:t>
      </w:r>
      <w:r w:rsidR="000209A2" w:rsidRPr="003842D2">
        <w:rPr>
          <w:rFonts w:ascii="Times New Roman" w:eastAsiaTheme="minorEastAsia" w:hAnsiTheme="minorEastAsia"/>
          <w:szCs w:val="21"/>
        </w:rPr>
        <w:t>，</w:t>
      </w:r>
      <w:r w:rsidRPr="003842D2">
        <w:rPr>
          <w:rFonts w:ascii="Times New Roman" w:eastAsiaTheme="minorEastAsia" w:hAnsiTheme="minorEastAsia"/>
          <w:szCs w:val="21"/>
        </w:rPr>
        <w:t>应淘汰；基因型为</w:t>
      </w:r>
      <w:r w:rsidRPr="003842D2">
        <w:rPr>
          <w:rFonts w:ascii="Times New Roman" w:eastAsiaTheme="minorEastAsia" w:hAnsiTheme="minorEastAsia"/>
          <w:szCs w:val="21"/>
          <w:u w:val="single"/>
        </w:rPr>
        <w:t xml:space="preserve">　　　</w:t>
      </w:r>
      <w:r w:rsidRPr="003842D2">
        <w:rPr>
          <w:rFonts w:ascii="Times New Roman" w:eastAsiaTheme="minorEastAsia" w:hAnsiTheme="minorEastAsia"/>
          <w:szCs w:val="21"/>
        </w:rPr>
        <w:t>的个体穗大</w:t>
      </w:r>
      <w:r w:rsidR="00911FA5">
        <w:rPr>
          <w:rFonts w:ascii="Times New Roman" w:eastAsiaTheme="minorEastAsia" w:hAnsi="Times New Roman" w:hint="eastAsia"/>
          <w:szCs w:val="21"/>
        </w:rPr>
        <w:t>，</w:t>
      </w:r>
      <w:r w:rsidRPr="003842D2">
        <w:rPr>
          <w:rFonts w:ascii="Times New Roman" w:eastAsiaTheme="minorEastAsia" w:hAnsiTheme="minorEastAsia"/>
          <w:szCs w:val="21"/>
        </w:rPr>
        <w:t>需进一步自交和选育。</w:t>
      </w:r>
    </w:p>
    <w:p w:rsidR="002A50F8" w:rsidRPr="003842D2" w:rsidRDefault="002A50F8" w:rsidP="003F379F">
      <w:pPr>
        <w:spacing w:line="300" w:lineRule="auto"/>
        <w:ind w:leftChars="100" w:left="735" w:hangingChars="250" w:hanging="525"/>
        <w:rPr>
          <w:rFonts w:ascii="Times New Roman" w:eastAsiaTheme="minorEastAsia" w:hAnsi="Times New Roman"/>
          <w:szCs w:val="21"/>
        </w:rPr>
      </w:pPr>
      <w:r w:rsidRPr="003842D2">
        <w:rPr>
          <w:rFonts w:ascii="Times New Roman" w:eastAsiaTheme="minorEastAsia" w:hAnsiTheme="minorEastAsia"/>
          <w:szCs w:val="21"/>
        </w:rPr>
        <w:t>（</w:t>
      </w:r>
      <w:r w:rsidRPr="003842D2">
        <w:rPr>
          <w:rFonts w:ascii="Times New Roman" w:eastAsiaTheme="minorEastAsia" w:hAnsi="Times New Roman"/>
          <w:szCs w:val="21"/>
        </w:rPr>
        <w:t>2</w:t>
      </w:r>
      <w:r w:rsidRPr="003842D2">
        <w:rPr>
          <w:rFonts w:ascii="Times New Roman" w:eastAsiaTheme="minorEastAsia" w:hAnsiTheme="minorEastAsia"/>
          <w:szCs w:val="21"/>
        </w:rPr>
        <w:t>）水稻的晚熟（</w:t>
      </w:r>
      <w:r w:rsidRPr="003842D2">
        <w:rPr>
          <w:rFonts w:ascii="Times New Roman" w:eastAsiaTheme="minorEastAsia" w:hAnsi="Times New Roman"/>
          <w:szCs w:val="21"/>
        </w:rPr>
        <w:t>B</w:t>
      </w:r>
      <w:r w:rsidRPr="003842D2">
        <w:rPr>
          <w:rFonts w:ascii="Times New Roman" w:eastAsiaTheme="minorEastAsia" w:hAnsiTheme="minorEastAsia"/>
          <w:szCs w:val="21"/>
        </w:rPr>
        <w:t>）对早熟（</w:t>
      </w:r>
      <w:r w:rsidRPr="003842D2">
        <w:rPr>
          <w:rFonts w:ascii="Times New Roman" w:eastAsiaTheme="minorEastAsia" w:hAnsi="Times New Roman"/>
          <w:szCs w:val="21"/>
        </w:rPr>
        <w:t>b</w:t>
      </w:r>
      <w:r w:rsidRPr="003842D2">
        <w:rPr>
          <w:rFonts w:ascii="Times New Roman" w:eastAsiaTheme="minorEastAsia" w:hAnsiTheme="minorEastAsia"/>
          <w:szCs w:val="21"/>
        </w:rPr>
        <w:t>）为显性，</w:t>
      </w:r>
      <w:r w:rsidR="006D4485" w:rsidRPr="003842D2">
        <w:rPr>
          <w:rFonts w:ascii="Times New Roman" w:eastAsiaTheme="minorEastAsia" w:hAnsiTheme="minorEastAsia"/>
          <w:szCs w:val="21"/>
        </w:rPr>
        <w:t>要</w:t>
      </w:r>
      <w:r w:rsidRPr="003842D2">
        <w:rPr>
          <w:rFonts w:ascii="Times New Roman" w:eastAsiaTheme="minorEastAsia" w:hAnsiTheme="minorEastAsia"/>
          <w:szCs w:val="21"/>
        </w:rPr>
        <w:t>利用现有纯合子水稻品种，通过杂交育种方法培育纯合大穗早熟水稻</w:t>
      </w:r>
      <w:r w:rsidR="006D4485" w:rsidRPr="003842D2">
        <w:rPr>
          <w:rFonts w:ascii="Times New Roman" w:eastAsiaTheme="minorEastAsia" w:hAnsiTheme="minorEastAsia"/>
          <w:szCs w:val="21"/>
        </w:rPr>
        <w:t>的</w:t>
      </w:r>
      <w:r w:rsidRPr="003842D2">
        <w:rPr>
          <w:rFonts w:ascii="Times New Roman" w:eastAsiaTheme="minorEastAsia" w:hAnsiTheme="minorEastAsia"/>
          <w:szCs w:val="21"/>
        </w:rPr>
        <w:t>新品种。</w:t>
      </w:r>
    </w:p>
    <w:p w:rsidR="002A50F8" w:rsidRPr="003842D2" w:rsidRDefault="002A50F8" w:rsidP="003F379F">
      <w:pPr>
        <w:spacing w:line="300" w:lineRule="auto"/>
        <w:ind w:leftChars="300" w:left="840" w:hangingChars="100" w:hanging="210"/>
        <w:rPr>
          <w:rFonts w:ascii="Times New Roman" w:eastAsiaTheme="minorEastAsia" w:hAnsi="Times New Roman"/>
          <w:szCs w:val="21"/>
        </w:rPr>
      </w:pPr>
      <w:r w:rsidRPr="003842D2">
        <w:rPr>
          <w:rFonts w:asciiTheme="minorEastAsia" w:eastAsiaTheme="minorEastAsia" w:hAnsiTheme="minorEastAsia"/>
          <w:szCs w:val="21"/>
        </w:rPr>
        <w:t>①</w:t>
      </w:r>
      <w:r w:rsidRPr="003842D2">
        <w:rPr>
          <w:rFonts w:ascii="Times New Roman" w:eastAsiaTheme="minorEastAsia" w:hAnsiTheme="minorEastAsia"/>
          <w:szCs w:val="21"/>
        </w:rPr>
        <w:t>培育纯合大穗早熟水稻新品种</w:t>
      </w:r>
      <w:r w:rsidR="006D4485" w:rsidRPr="003842D2">
        <w:rPr>
          <w:rFonts w:ascii="Times New Roman" w:eastAsiaTheme="minorEastAsia" w:hAnsiTheme="minorEastAsia"/>
          <w:szCs w:val="21"/>
        </w:rPr>
        <w:t>，</w:t>
      </w:r>
      <w:r w:rsidRPr="003842D2">
        <w:rPr>
          <w:rFonts w:ascii="Times New Roman" w:eastAsiaTheme="minorEastAsia" w:hAnsiTheme="minorEastAsia"/>
          <w:szCs w:val="21"/>
        </w:rPr>
        <w:t>选择的亲本基因型分别是</w:t>
      </w:r>
      <w:r w:rsidR="006D4485" w:rsidRPr="003842D2">
        <w:rPr>
          <w:rFonts w:ascii="Times New Roman" w:eastAsiaTheme="minorEastAsia" w:hAnsiTheme="minorEastAsia"/>
          <w:szCs w:val="21"/>
          <w:u w:val="single"/>
        </w:rPr>
        <w:t xml:space="preserve">　　　</w:t>
      </w:r>
      <w:r w:rsidRPr="003842D2">
        <w:rPr>
          <w:rFonts w:ascii="Times New Roman" w:eastAsiaTheme="minorEastAsia" w:hAnsiTheme="minorEastAsia"/>
          <w:szCs w:val="21"/>
        </w:rPr>
        <w:t>和</w:t>
      </w:r>
      <w:r w:rsidR="006D4485" w:rsidRPr="003842D2">
        <w:rPr>
          <w:rFonts w:ascii="Times New Roman" w:eastAsiaTheme="minorEastAsia" w:hAnsiTheme="minorEastAsia"/>
          <w:szCs w:val="21"/>
          <w:u w:val="single"/>
        </w:rPr>
        <w:t xml:space="preserve">　　　</w:t>
      </w:r>
      <w:r w:rsidRPr="003842D2">
        <w:rPr>
          <w:rFonts w:ascii="Times New Roman" w:eastAsiaTheme="minorEastAsia" w:hAnsiTheme="minorEastAsia"/>
          <w:szCs w:val="21"/>
        </w:rPr>
        <w:t>。</w:t>
      </w:r>
      <w:r w:rsidR="006D4485" w:rsidRPr="003842D2">
        <w:rPr>
          <w:rFonts w:ascii="Times New Roman" w:eastAsiaTheme="minorEastAsia" w:hAnsiTheme="minorEastAsia"/>
          <w:szCs w:val="21"/>
        </w:rPr>
        <w:t>让这</w:t>
      </w:r>
      <w:r w:rsidRPr="003842D2">
        <w:rPr>
          <w:rFonts w:ascii="Times New Roman" w:eastAsiaTheme="minorEastAsia" w:hAnsiTheme="minorEastAsia"/>
          <w:szCs w:val="21"/>
        </w:rPr>
        <w:t>两</w:t>
      </w:r>
      <w:r w:rsidR="006D4485" w:rsidRPr="003842D2">
        <w:rPr>
          <w:rFonts w:ascii="Times New Roman" w:eastAsiaTheme="minorEastAsia" w:hAnsiTheme="minorEastAsia"/>
          <w:szCs w:val="21"/>
        </w:rPr>
        <w:t>种</w:t>
      </w:r>
      <w:r w:rsidRPr="003842D2">
        <w:rPr>
          <w:rFonts w:ascii="Times New Roman" w:eastAsiaTheme="minorEastAsia" w:hAnsiTheme="minorEastAsia"/>
          <w:szCs w:val="21"/>
        </w:rPr>
        <w:t>亲本杂交的目的是</w:t>
      </w:r>
      <w:r w:rsidRPr="003842D2">
        <w:rPr>
          <w:rFonts w:ascii="Times New Roman" w:eastAsiaTheme="minorEastAsia" w:hAnsiTheme="minorEastAsia"/>
          <w:szCs w:val="21"/>
          <w:u w:val="single"/>
        </w:rPr>
        <w:t xml:space="preserve">　　　　　　　　　　　</w:t>
      </w:r>
      <w:r w:rsidRPr="003842D2">
        <w:rPr>
          <w:rFonts w:ascii="Times New Roman" w:eastAsiaTheme="minorEastAsia" w:hAnsiTheme="minorEastAsia"/>
          <w:szCs w:val="21"/>
        </w:rPr>
        <w:t>。</w:t>
      </w:r>
    </w:p>
    <w:p w:rsidR="002A50F8" w:rsidRPr="003842D2" w:rsidRDefault="002A50F8" w:rsidP="003F379F">
      <w:pPr>
        <w:spacing w:line="300" w:lineRule="auto"/>
        <w:ind w:leftChars="300" w:left="840" w:hangingChars="100" w:hanging="210"/>
        <w:rPr>
          <w:rFonts w:ascii="Times New Roman" w:eastAsiaTheme="minorEastAsia" w:hAnsi="Times New Roman"/>
          <w:szCs w:val="21"/>
        </w:rPr>
      </w:pPr>
      <w:r w:rsidRPr="003842D2">
        <w:rPr>
          <w:rFonts w:asciiTheme="minorEastAsia" w:eastAsiaTheme="minorEastAsia" w:hAnsiTheme="minorEastAsia"/>
          <w:szCs w:val="21"/>
        </w:rPr>
        <w:t>②</w:t>
      </w:r>
      <w:r w:rsidRPr="003842D2">
        <w:rPr>
          <w:rFonts w:ascii="Times New Roman" w:eastAsiaTheme="minorEastAsia" w:hAnsiTheme="minorEastAsia"/>
          <w:szCs w:val="21"/>
        </w:rPr>
        <w:t>将</w:t>
      </w:r>
      <w:r w:rsidRPr="003842D2">
        <w:rPr>
          <w:rFonts w:ascii="Times New Roman" w:eastAsiaTheme="minorEastAsia" w:hAnsi="Times New Roman"/>
          <w:szCs w:val="21"/>
        </w:rPr>
        <w:t>F</w:t>
      </w:r>
      <w:r w:rsidRPr="003842D2">
        <w:rPr>
          <w:rFonts w:ascii="Times New Roman" w:eastAsiaTheme="minorEastAsia" w:hAnsi="Times New Roman"/>
          <w:szCs w:val="21"/>
          <w:vertAlign w:val="subscript"/>
        </w:rPr>
        <w:t>1</w:t>
      </w:r>
      <w:r w:rsidRPr="003842D2">
        <w:rPr>
          <w:rFonts w:ascii="Times New Roman" w:eastAsiaTheme="minorEastAsia" w:hAnsiTheme="minorEastAsia"/>
          <w:szCs w:val="21"/>
        </w:rPr>
        <w:t>所结种子种下去，长出的水稻中表现为大穗早熟的概率是</w:t>
      </w:r>
      <w:r w:rsidRPr="003842D2">
        <w:rPr>
          <w:rFonts w:ascii="Times New Roman" w:eastAsiaTheme="minorEastAsia" w:hAnsiTheme="minorEastAsia"/>
          <w:szCs w:val="21"/>
          <w:u w:val="single"/>
        </w:rPr>
        <w:t xml:space="preserve">　　　　　</w:t>
      </w:r>
      <w:r w:rsidRPr="003842D2">
        <w:rPr>
          <w:rFonts w:ascii="Times New Roman" w:eastAsiaTheme="minorEastAsia" w:hAnsi="Times New Roman"/>
          <w:szCs w:val="21"/>
          <w:u w:val="single"/>
        </w:rPr>
        <w:t xml:space="preserve">  </w:t>
      </w:r>
      <w:r w:rsidRPr="003842D2">
        <w:rPr>
          <w:rFonts w:ascii="Times New Roman" w:eastAsiaTheme="minorEastAsia" w:hAnsiTheme="minorEastAsia"/>
          <w:szCs w:val="21"/>
          <w:u w:val="single"/>
        </w:rPr>
        <w:t xml:space="preserve">　</w:t>
      </w:r>
      <w:r w:rsidRPr="003842D2">
        <w:rPr>
          <w:rFonts w:ascii="Times New Roman" w:eastAsiaTheme="minorEastAsia" w:hAnsiTheme="minorEastAsia"/>
          <w:szCs w:val="21"/>
        </w:rPr>
        <w:t>，在这些大穗早熟植株中约有</w:t>
      </w:r>
      <w:r w:rsidRPr="003842D2">
        <w:rPr>
          <w:rFonts w:ascii="Times New Roman" w:eastAsiaTheme="minorEastAsia" w:hAnsiTheme="minorEastAsia"/>
          <w:szCs w:val="21"/>
          <w:u w:val="single"/>
        </w:rPr>
        <w:t xml:space="preserve">　　　　</w:t>
      </w:r>
      <w:r w:rsidRPr="003842D2">
        <w:rPr>
          <w:rFonts w:ascii="Times New Roman" w:eastAsiaTheme="minorEastAsia" w:hAnsi="Times New Roman"/>
          <w:szCs w:val="21"/>
          <w:u w:val="single"/>
        </w:rPr>
        <w:t xml:space="preserve">   </w:t>
      </w:r>
      <w:r w:rsidRPr="003842D2">
        <w:rPr>
          <w:rFonts w:ascii="Times New Roman" w:eastAsiaTheme="minorEastAsia" w:hAnsiTheme="minorEastAsia"/>
          <w:szCs w:val="21"/>
        </w:rPr>
        <w:t>是符合育种要求的。</w:t>
      </w:r>
      <w:r w:rsidRPr="003842D2">
        <w:rPr>
          <w:rFonts w:ascii="Times New Roman" w:eastAsiaTheme="minorEastAsia" w:hAnsi="Times New Roman"/>
          <w:szCs w:val="21"/>
        </w:rPr>
        <w:t xml:space="preserve"> </w:t>
      </w:r>
    </w:p>
    <w:p w:rsidR="00DB4C65" w:rsidRPr="003842D2" w:rsidRDefault="00DB4C65" w:rsidP="003F379F">
      <w:pPr>
        <w:snapToGrid w:val="0"/>
        <w:spacing w:line="300" w:lineRule="auto"/>
        <w:ind w:left="420" w:hangingChars="200" w:hanging="420"/>
        <w:rPr>
          <w:rFonts w:ascii="Times New Roman" w:eastAsiaTheme="minorEastAsia" w:hAnsi="Times New Roman"/>
          <w:szCs w:val="21"/>
        </w:rPr>
      </w:pPr>
    </w:p>
    <w:p w:rsidR="002B7E62" w:rsidRPr="003842D2" w:rsidRDefault="002B7E62" w:rsidP="003F379F">
      <w:pPr>
        <w:snapToGrid w:val="0"/>
        <w:spacing w:line="300" w:lineRule="auto"/>
        <w:ind w:left="420" w:hangingChars="200" w:hanging="420"/>
        <w:rPr>
          <w:rFonts w:ascii="Times New Roman" w:eastAsiaTheme="minorEastAsia" w:hAnsi="Times New Roman"/>
          <w:noProof/>
          <w:szCs w:val="21"/>
        </w:rPr>
      </w:pPr>
      <w:r w:rsidRPr="003842D2">
        <w:rPr>
          <w:rFonts w:ascii="Times New Roman" w:eastAsiaTheme="minorEastAsia" w:hAnsi="Times New Roman"/>
          <w:szCs w:val="21"/>
        </w:rPr>
        <w:t>4</w:t>
      </w:r>
      <w:r w:rsidR="00EA70C7" w:rsidRPr="003842D2">
        <w:rPr>
          <w:rFonts w:ascii="Times New Roman" w:eastAsiaTheme="minorEastAsia" w:hAnsi="Times New Roman"/>
          <w:szCs w:val="21"/>
        </w:rPr>
        <w:t>7</w:t>
      </w:r>
      <w:r w:rsidRPr="003842D2">
        <w:rPr>
          <w:rFonts w:ascii="Times New Roman" w:eastAsiaTheme="minorEastAsia" w:hAnsiTheme="minorEastAsia"/>
          <w:szCs w:val="21"/>
        </w:rPr>
        <w:t>．</w:t>
      </w:r>
      <w:r w:rsidRPr="003842D2">
        <w:rPr>
          <w:rFonts w:ascii="Times New Roman" w:eastAsiaTheme="minorEastAsia" w:hAnsiTheme="minorEastAsia"/>
          <w:noProof/>
          <w:szCs w:val="21"/>
        </w:rPr>
        <w:t>（</w:t>
      </w:r>
      <w:r w:rsidRPr="003842D2">
        <w:rPr>
          <w:rFonts w:ascii="Times New Roman" w:eastAsiaTheme="minorEastAsia" w:hAnsi="Times New Roman"/>
          <w:noProof/>
          <w:szCs w:val="21"/>
        </w:rPr>
        <w:t>7</w:t>
      </w:r>
      <w:r w:rsidRPr="003842D2">
        <w:rPr>
          <w:rFonts w:ascii="Times New Roman" w:eastAsiaTheme="minorEastAsia" w:hAnsiTheme="minorEastAsia"/>
          <w:noProof/>
          <w:szCs w:val="21"/>
        </w:rPr>
        <w:t>分）</w:t>
      </w:r>
      <w:r w:rsidRPr="003842D2">
        <w:rPr>
          <w:rFonts w:ascii="Times New Roman" w:eastAsiaTheme="minorEastAsia" w:hAnsiTheme="minorEastAsia"/>
          <w:szCs w:val="21"/>
        </w:rPr>
        <w:t>下图表示细胞内基因控制蛋白质合成的过程</w:t>
      </w:r>
      <w:r w:rsidR="002B2AEB">
        <w:rPr>
          <w:rFonts w:ascii="Times New Roman" w:eastAsiaTheme="minorEastAsia" w:hAnsiTheme="minorEastAsia" w:hint="eastAsia"/>
          <w:szCs w:val="21"/>
        </w:rPr>
        <w:t>。</w:t>
      </w:r>
      <w:r w:rsidRPr="003842D2">
        <w:rPr>
          <w:rFonts w:ascii="Times New Roman" w:eastAsiaTheme="minorEastAsia" w:hAnsiTheme="minorEastAsia"/>
          <w:szCs w:val="21"/>
        </w:rPr>
        <w:t>请据图回答下列问题：</w:t>
      </w:r>
    </w:p>
    <w:p w:rsidR="002B7E62" w:rsidRPr="003842D2" w:rsidRDefault="003D0D9A" w:rsidP="003F379F">
      <w:pPr>
        <w:snapToGrid w:val="0"/>
        <w:spacing w:line="300" w:lineRule="auto"/>
        <w:ind w:firstLine="435"/>
        <w:rPr>
          <w:rFonts w:ascii="Times New Roman" w:eastAsiaTheme="minorEastAsia" w:hAnsi="Times New Roman"/>
          <w:noProof/>
          <w:szCs w:val="21"/>
        </w:rPr>
      </w:pPr>
      <w:r>
        <w:rPr>
          <w:rFonts w:ascii="Times New Roman" w:eastAsiaTheme="minorEastAsia" w:hAnsi="Times New Roman"/>
          <w:noProof/>
          <w:szCs w:val="21"/>
        </w:rPr>
        <w:pict>
          <v:group id="_x0000_s2464" style="position:absolute;left:0;text-align:left;margin-left:43.35pt;margin-top:17.45pt;width:327.2pt;height:123.25pt;z-index:251695616" coordorigin="2001,5938" coordsize="6544,2465">
            <v:shape id="_x0000_s2465" style="position:absolute;left:5397;top:6822;width:634;height:564;mso-width-relative:margin;mso-height-relative:margin" coordsize="527,524" path="m38,89v19,21,58,74,105,124c190,263,267,338,318,388v51,50,107,114,133,125c477,524,527,521,476,454,425,387,210,186,143,113,76,40,94,28,71,14,48,,10,17,5,31,,45,31,83,38,97e">
              <o:extrusion v:ext="view" rotationangle=",5"/>
              <v:path arrowok="t"/>
            </v:shape>
            <v:shape id="_x0000_s2466" style="position:absolute;left:6274;top:7434;width:547;height:631;rotation:-1975745fd;mso-width-relative:margin;mso-height-relative:margin" coordsize="527,524" path="m38,89v19,21,58,74,105,124c190,263,267,338,318,388v51,50,107,114,133,125c477,524,527,521,476,454,425,387,210,186,143,113,76,40,94,28,71,14,48,,10,17,5,31,,45,31,83,38,97e">
              <o:extrusion v:ext="view" rotationangle=",5"/>
              <v:path arrowok="t"/>
            </v:shape>
            <v:shape id="_x0000_s2467" style="position:absolute;left:5261;top:6000;width:174;height:716;rotation:430554fd;mso-width-relative:margin;mso-height-relative:margin" coordsize="174,444" path="m,30c33,177,69,324,97,384v28,60,77,57,72,7c164,341,89,148,69,83,49,18,56,17,52,e" filled="f">
              <o:extrusion v:ext="view" rotationangle=",5"/>
              <v:path arrowok="t"/>
            </v:shape>
            <v:shape id="_x0000_s2468" style="position:absolute;left:6983;top:7975;width:744;height:95;rotation:1144333fd;mso-width-relative:margin;mso-height-relative:margin" coordsize="167,80" path="m167,c145,4,49,13,25,25,1,37,,66,23,73v23,7,112,-6,141,-8e" filled="f">
              <o:extrusion v:ext="view" rotationangle=",5"/>
              <v:path arrowok="t"/>
            </v:shape>
            <v:group id="_x0000_s2469" style="position:absolute;left:2634;top:6135;width:2154;height:2268" coordorigin="5948,4182" coordsize="1293,1318">
              <v:oval id="_x0000_s2470" style="position:absolute;left:5948;top:4182;width:1293;height:1234" filled="f"/>
              <v:oval id="_x0000_s2471" style="position:absolute;left:6061;top:4891;width:1068;height:609" filled="f"/>
              <v:oval id="_x0000_s2472" style="position:absolute;left:6066;top:4772;width:1063;height:697" strokecolor="white"/>
            </v:group>
            <v:shape id="_x0000_s2473" type="#_x0000_t202" style="position:absolute;left:5290;top:7975;width:238;height:293;mso-width-relative:margin;mso-height-relative:margin" filled="f" stroked="f">
              <v:textbox style="mso-next-textbox:#_x0000_s2473" inset="0,0,0,0">
                <w:txbxContent>
                  <w:p w:rsidR="00AF7617" w:rsidRPr="00BA29E1" w:rsidRDefault="00AF7617" w:rsidP="002B7E62">
                    <w:pPr>
                      <w:jc w:val="center"/>
                      <w:rPr>
                        <w:rFonts w:ascii="Times New Roman" w:hAnsi="Times New Roman"/>
                        <w:szCs w:val="21"/>
                      </w:rPr>
                    </w:pPr>
                    <w:r w:rsidRPr="00BA29E1">
                      <w:rPr>
                        <w:rFonts w:ascii="Times New Roman" w:hAnsi="Times New Roman"/>
                        <w:szCs w:val="21"/>
                      </w:rPr>
                      <w:t>d</w:t>
                    </w:r>
                  </w:p>
                </w:txbxContent>
              </v:textbox>
            </v:shape>
            <v:shape id="_x0000_s2474" type="#_x0000_t202" style="position:absolute;left:4684;top:5938;width:238;height:293;mso-width-relative:margin;mso-height-relative:margin" filled="f" stroked="f">
              <v:textbox style="mso-next-textbox:#_x0000_s2474" inset="0,0,0,0">
                <w:txbxContent>
                  <w:p w:rsidR="00AF7617" w:rsidRPr="00BA29E1" w:rsidRDefault="00AF7617" w:rsidP="002B7E62">
                    <w:pPr>
                      <w:jc w:val="center"/>
                      <w:rPr>
                        <w:rFonts w:ascii="Times New Roman" w:hAnsi="Times New Roman"/>
                        <w:szCs w:val="21"/>
                      </w:rPr>
                    </w:pPr>
                    <w:r w:rsidRPr="00BA29E1">
                      <w:rPr>
                        <w:rFonts w:ascii="Times New Roman" w:hAnsi="Times New Roman"/>
                        <w:szCs w:val="21"/>
                      </w:rPr>
                      <w:t>c</w:t>
                    </w:r>
                  </w:p>
                </w:txbxContent>
              </v:textbox>
            </v:shape>
            <v:shape id="_x0000_s2475" type="#_x0000_t202" style="position:absolute;left:6928;top:6190;width:238;height:293;mso-width-relative:margin;mso-height-relative:margin" filled="f" stroked="f">
              <v:textbox style="mso-next-textbox:#_x0000_s2475" inset="0,0,0,0">
                <w:txbxContent>
                  <w:p w:rsidR="00AF7617" w:rsidRPr="00BA29E1" w:rsidRDefault="00AF7617" w:rsidP="002B7E62">
                    <w:pPr>
                      <w:jc w:val="center"/>
                      <w:rPr>
                        <w:rFonts w:ascii="Times New Roman" w:hAnsi="Times New Roman"/>
                        <w:szCs w:val="21"/>
                      </w:rPr>
                    </w:pPr>
                    <w:r w:rsidRPr="00BA29E1">
                      <w:rPr>
                        <w:rFonts w:ascii="Times New Roman" w:hAnsi="Times New Roman"/>
                        <w:szCs w:val="21"/>
                      </w:rPr>
                      <w:t>a</w:t>
                    </w:r>
                  </w:p>
                </w:txbxContent>
              </v:textbox>
            </v:shape>
            <v:shape id="_x0000_s2476" type="#_x0000_t202" style="position:absolute;left:2794;top:7503;width:2384;height:299;mso-width-relative:margin;mso-height-relative:margin" filled="f" stroked="f">
              <v:textbox style="mso-next-textbox:#_x0000_s2476" inset="0,0,0,0">
                <w:txbxContent>
                  <w:p w:rsidR="00AF7617" w:rsidRPr="009E55F3" w:rsidRDefault="00AF7617" w:rsidP="002B7E62">
                    <w:pPr>
                      <w:jc w:val="left"/>
                      <w:rPr>
                        <w:rFonts w:ascii="Times New Roman" w:hAnsi="Times New Roman"/>
                        <w:spacing w:val="60"/>
                        <w:szCs w:val="21"/>
                      </w:rPr>
                    </w:pPr>
                    <w:r w:rsidRPr="009E55F3">
                      <w:rPr>
                        <w:rFonts w:ascii="Times New Roman" w:hAnsi="Times New Roman"/>
                        <w:spacing w:val="60"/>
                        <w:szCs w:val="21"/>
                      </w:rPr>
                      <w:t>AUGGCUUCUUAA</w:t>
                    </w:r>
                  </w:p>
                </w:txbxContent>
              </v:textbox>
            </v:shape>
            <v:shape id="_x0000_s2477" style="position:absolute;left:2553;top:7244;width:566;height:112;mso-width-relative:margin;mso-height-relative:margin" coordsize="566,112" path="m566,91v-25,3,-101,14,-150,17c367,111,320,112,274,108,228,104,187,101,141,83,95,65,29,17,,e" filled="f">
              <v:stroke endarrow="classic" endarrowwidth="narrow" endarrowlength="short"/>
              <o:extrusion v:ext="view" rotationangle=",5"/>
              <v:path arrowok="t"/>
            </v:shape>
            <v:shape id="_x0000_s2478" type="#_x0000_t202" style="position:absolute;left:2647;top:6077;width:238;height:293;mso-width-relative:margin;mso-height-relative:margin" filled="f" stroked="f">
              <v:textbox style="mso-next-textbox:#_x0000_s2478" inset="0,0,0,0">
                <w:txbxContent>
                  <w:p w:rsidR="00AF7617" w:rsidRPr="00BA29E1" w:rsidRDefault="00AF7617" w:rsidP="002B7E62">
                    <w:pPr>
                      <w:jc w:val="center"/>
                      <w:rPr>
                        <w:rFonts w:ascii="Times New Roman" w:hAnsi="Times New Roman"/>
                        <w:szCs w:val="21"/>
                      </w:rPr>
                    </w:pPr>
                    <w:r w:rsidRPr="00BA29E1">
                      <w:rPr>
                        <w:rFonts w:ascii="Times New Roman" w:hAnsi="Times New Roman"/>
                        <w:szCs w:val="21"/>
                      </w:rPr>
                      <w:t>e</w:t>
                    </w:r>
                  </w:p>
                </w:txbxContent>
              </v:textbox>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2479" type="#_x0000_t7" style="position:absolute;left:4562;top:6200;width:170;height:170;mso-width-relative:margin;mso-height-relative:margin">
              <o:extrusion v:ext="view" rotationangle=",5"/>
              <v:textbox style="mso-fit-shape-to-text:t"/>
            </v:shape>
            <v:shape id="_x0000_s2480" type="#_x0000_t202" style="position:absolute;left:3450;top:7808;width:238;height:293;mso-width-relative:margin;mso-height-relative:margin" filled="f" stroked="f">
              <v:textbox style="mso-next-textbox:#_x0000_s2480" inset="0,0,0,0">
                <w:txbxContent>
                  <w:p w:rsidR="00AF7617" w:rsidRPr="00BA29E1" w:rsidRDefault="00AF7617" w:rsidP="002B7E62">
                    <w:pPr>
                      <w:jc w:val="center"/>
                      <w:rPr>
                        <w:rFonts w:ascii="Times New Roman" w:hAnsi="Times New Roman"/>
                        <w:szCs w:val="21"/>
                      </w:rPr>
                    </w:pPr>
                    <w:r w:rsidRPr="00BA29E1">
                      <w:rPr>
                        <w:rFonts w:ascii="Times New Roman" w:hAnsi="Times New Roman"/>
                        <w:szCs w:val="21"/>
                      </w:rPr>
                      <w:t>f</w:t>
                    </w:r>
                  </w:p>
                </w:txbxContent>
              </v:textbox>
            </v:shape>
            <v:shape id="_x0000_s2481" type="#_x0000_t202" style="position:absolute;left:6469;top:6139;width:238;height:293;mso-width-relative:margin;mso-height-relative:margin" filled="f" stroked="f">
              <v:textbox style="mso-next-textbox:#_x0000_s2481"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A</w:t>
                    </w:r>
                  </w:p>
                </w:txbxContent>
              </v:textbox>
            </v:shape>
            <v:shape id="_x0000_s2482" type="#_x0000_t202" style="position:absolute;left:6333;top:6098;width:238;height:293;mso-width-relative:margin;mso-height-relative:margin" filled="f" stroked="f">
              <v:textbox style="mso-next-textbox:#_x0000_s2482"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T</w:t>
                    </w:r>
                  </w:p>
                </w:txbxContent>
              </v:textbox>
            </v:shape>
            <v:shape id="_x0000_s2483" type="#_x0000_t202" style="position:absolute;left:6597;top:6232;width:238;height:293;mso-width-relative:margin;mso-height-relative:margin" filled="f" stroked="f">
              <v:textbox style="mso-next-textbox:#_x0000_s2483"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C</w:t>
                    </w:r>
                  </w:p>
                </w:txbxContent>
              </v:textbox>
            </v:shape>
            <v:shape id="_x0000_s2484" type="#_x0000_t202" style="position:absolute;left:6140;top:6490;width:238;height:293;mso-width-relative:margin;mso-height-relative:margin" filled="f" stroked="f">
              <v:textbox style="mso-next-textbox:#_x0000_s2484"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G</w:t>
                    </w:r>
                  </w:p>
                </w:txbxContent>
              </v:textbox>
            </v:shape>
            <v:shape id="_x0000_s2485" type="#_x0000_t202" style="position:absolute;left:6734;top:6326;width:238;height:293;mso-width-relative:margin;mso-height-relative:margin" filled="f" stroked="f">
              <v:textbox style="mso-next-textbox:#_x0000_s2485"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C</w:t>
                    </w:r>
                  </w:p>
                </w:txbxContent>
              </v:textbox>
            </v:shape>
            <v:shape id="_x0000_s2486" type="#_x0000_t202" style="position:absolute;left:7004;top:6521;width:238;height:293;mso-width-relative:margin;mso-height-relative:margin" filled="f" stroked="f">
              <v:textbox style="mso-next-textbox:#_x0000_s2486"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A</w:t>
                    </w:r>
                  </w:p>
                </w:txbxContent>
              </v:textbox>
            </v:shape>
            <v:oval id="_x0000_s2487" style="position:absolute;left:4785;top:6260;width:227;height:170;rotation:-90"/>
            <v:shape id="_x0000_s2488" style="position:absolute;left:4283;top:7885;width:787;height:265;mso-width-relative:margin;mso-height-relative:margin" coordsize="787,265" path="m787,265c731,260,536,250,442,232,348,214,295,193,221,154,147,115,46,32,,e" filled="f">
              <v:stroke endarrow="classic" endarrowwidth="narrow" endarrowlength="short"/>
              <o:extrusion v:ext="view" rotationangle=",5"/>
              <v:path arrowok="t"/>
            </v:shape>
            <v:shape id="_x0000_s2489" type="#_x0000_t202" style="position:absolute;left:6034;top:6342;width:238;height:293;mso-width-relative:margin;mso-height-relative:margin" filled="f" stroked="f">
              <v:textbox style="mso-next-textbox:#_x0000_s2489"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T</w:t>
                    </w:r>
                  </w:p>
                </w:txbxContent>
              </v:textbox>
            </v:shape>
            <v:shape id="_x0000_s2490" type="#_x0000_t202" style="position:absolute;left:6280;top:6623;width:238;height:293;mso-width-relative:margin;mso-height-relative:margin" filled="f" stroked="f">
              <v:textbox style="mso-next-textbox:#_x0000_s2490"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G</w:t>
                    </w:r>
                  </w:p>
                </w:txbxContent>
              </v:textbox>
            </v:shape>
            <v:shape id="_x0000_s2491" type="#_x0000_t202" style="position:absolute;left:6867;top:6430;width:238;height:293;mso-width-relative:margin;mso-height-relative:margin" filled="f" stroked="f">
              <v:textbox style="mso-next-textbox:#_x0000_s2491"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G</w:t>
                    </w:r>
                  </w:p>
                </w:txbxContent>
              </v:textbox>
            </v:shape>
            <v:shape id="_x0000_s2492" type="#_x0000_t202" style="position:absolute;left:5994;top:6165;width:238;height:293;mso-width-relative:margin;mso-height-relative:margin" filled="f" stroked="f">
              <v:textbox style="mso-next-textbox:#_x0000_s2492"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A</w:t>
                    </w:r>
                  </w:p>
                </w:txbxContent>
              </v:textbox>
            </v:shape>
            <v:shape id="_x0000_s2493" style="position:absolute;left:5800;top:6086;width:2107;height:1728" coordsize="2107,1728" path="m,151c92,131,358,,552,32v194,32,438,203,615,313c1344,455,1498,576,1616,690v118,114,248,214,261,336c1890,1148,1654,1306,1692,1423v38,117,329,241,415,305e" filled="f" strokeweight="1.5pt">
              <v:path arrowok="t"/>
            </v:shape>
            <v:shape id="_x0000_s2494" style="position:absolute;left:5984;top:5976;width:2267;height:1483" coordsize="2267,1483" path="m174,c157,89,,353,76,535v76,182,340,401,553,556c842,1246,1166,1443,1357,1463v191,20,264,-228,416,-252c1925,1187,2164,1298,2267,1321e" filled="f" strokeweight="1.5pt">
              <v:path arrowok="t"/>
            </v:shape>
            <v:shape id="_x0000_s2495" type="#_x0000_t202" style="position:absolute;left:7136;top:6625;width:238;height:293;mso-width-relative:margin;mso-height-relative:margin" filled="f" stroked="f">
              <v:textbox style="mso-next-textbox:#_x0000_s2495"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A</w:t>
                    </w:r>
                  </w:p>
                </w:txbxContent>
              </v:textbox>
            </v:shape>
            <v:shape id="_x0000_s2496" type="#_x0000_t202" style="position:absolute;left:7257;top:6738;width:238;height:293;mso-width-relative:margin;mso-height-relative:margin" filled="f" stroked="f">
              <v:textbox style="mso-next-textbox:#_x0000_s2496"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G</w:t>
                    </w:r>
                  </w:p>
                </w:txbxContent>
              </v:textbox>
            </v:shape>
            <v:shapetype id="_x0000_t32" coordsize="21600,21600" o:spt="32" o:oned="t" path="m,l21600,21600e" filled="f">
              <v:path arrowok="t" fillok="f" o:connecttype="none"/>
              <o:lock v:ext="edit" shapetype="t"/>
            </v:shapetype>
            <v:shape id="_x0000_s2497" type="#_x0000_t32" style="position:absolute;left:6175;top:6251;width:203;height:97;flip:x;mso-width-relative:margin;mso-height-relative:margin" o:connectortype="straight">
              <o:extrusion v:ext="view" rotationangle=",5"/>
            </v:shape>
            <v:shape id="_x0000_s2498" type="#_x0000_t202" style="position:absolute;left:6404;top:6729;width:238;height:293;mso-width-relative:margin;mso-height-relative:margin" filled="f" stroked="f">
              <v:textbox style="mso-next-textbox:#_x0000_s2498"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C</w:t>
                    </w:r>
                  </w:p>
                </w:txbxContent>
              </v:textbox>
            </v:shape>
            <v:shape id="_x0000_s2499" type="#_x0000_t202" style="position:absolute;left:6715;top:6931;width:238;height:293;mso-width-relative:margin;mso-height-relative:margin" filled="f" stroked="f">
              <v:textbox style="mso-next-textbox:#_x0000_s2499"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T</w:t>
                    </w:r>
                  </w:p>
                </w:txbxContent>
              </v:textbox>
            </v:shape>
            <v:shape id="_x0000_s2500" type="#_x0000_t202" style="position:absolute;left:6551;top:6829;width:238;height:293;mso-width-relative:margin;mso-height-relative:margin" filled="f" stroked="f">
              <v:textbox style="mso-next-textbox:#_x0000_s2500"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T</w:t>
                    </w:r>
                  </w:p>
                </w:txbxContent>
              </v:textbox>
            </v:shape>
            <v:shape id="_x0000_s2501" type="#_x0000_t202" style="position:absolute;left:6861;top:7010;width:238;height:293;mso-width-relative:margin;mso-height-relative:margin" filled="f" stroked="f">
              <v:textbox style="mso-next-textbox:#_x0000_s2501"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C</w:t>
                    </w:r>
                  </w:p>
                </w:txbxContent>
              </v:textbox>
            </v:shape>
            <v:shape id="_x0000_s2502" type="#_x0000_t32" style="position:absolute;left:6349;top:6458;width:291;height:132;flip:x;mso-width-relative:margin;mso-height-relative:margin" o:connectortype="straight">
              <o:extrusion v:ext="view" rotationangle=",5"/>
            </v:shape>
            <v:shape id="_x0000_s2503" type="#_x0000_t32" style="position:absolute;left:6469;top:6543;width:311;height:157;flip:x;mso-width-relative:margin;mso-height-relative:margin" o:connectortype="straight">
              <o:extrusion v:ext="view" rotationangle=",5"/>
            </v:shape>
            <v:shape id="_x0000_s2504" type="#_x0000_t32" style="position:absolute;left:6238;top:6357;width:268;height:119;flip:x;mso-width-relative:margin;mso-height-relative:margin" o:connectortype="straight">
              <o:extrusion v:ext="view" rotationangle=",5"/>
            </v:shape>
            <v:shape id="_x0000_s2505" type="#_x0000_t202" style="position:absolute;left:7361;top:6857;width:238;height:293;mso-width-relative:margin;mso-height-relative:margin" filled="f" stroked="f">
              <v:textbox style="mso-next-textbox:#_x0000_s2505"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A</w:t>
                    </w:r>
                  </w:p>
                </w:txbxContent>
              </v:textbox>
            </v:shape>
            <v:shape id="_x0000_s2506" type="#_x0000_t202" style="position:absolute;left:7463;top:6964;width:238;height:293;mso-width-relative:margin;mso-height-relative:margin" filled="f" stroked="f">
              <v:textbox style="mso-next-textbox:#_x0000_s2506"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A</w:t>
                    </w:r>
                  </w:p>
                </w:txbxContent>
              </v:textbox>
            </v:shape>
            <v:shape id="_x0000_s2507" type="#_x0000_t202" style="position:absolute;left:7464;top:7335;width:238;height:293;mso-width-relative:margin;mso-height-relative:margin" filled="f" stroked="f">
              <v:textbox style="mso-next-textbox:#_x0000_s2507"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T</w:t>
                    </w:r>
                  </w:p>
                </w:txbxContent>
              </v:textbox>
            </v:shape>
            <v:shape id="_x0000_s2508" type="#_x0000_t202" style="position:absolute;left:7571;top:7428;width:238;height:293;mso-width-relative:margin;mso-height-relative:margin" filled="f" stroked="f">
              <v:textbox style="mso-next-textbox:#_x0000_s2508"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T</w:t>
                    </w:r>
                  </w:p>
                </w:txbxContent>
              </v:textbox>
            </v:shape>
            <v:shape id="_x0000_s2509" type="#_x0000_t202" style="position:absolute;left:7203;top:7169;width:238;height:293;mso-width-relative:margin;mso-height-relative:margin" filled="f" stroked="f">
              <v:textbox style="mso-next-textbox:#_x0000_s2509"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T</w:t>
                    </w:r>
                  </w:p>
                </w:txbxContent>
              </v:textbox>
            </v:shape>
            <v:shape id="_x0000_s2510" type="#_x0000_t202" style="position:absolute;left:7042;top:7088;width:238;height:293;mso-width-relative:margin;mso-height-relative:margin" filled="f" stroked="f">
              <v:textbox style="mso-next-textbox:#_x0000_s2510"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T</w:t>
                    </w:r>
                  </w:p>
                </w:txbxContent>
              </v:textbox>
            </v:shape>
            <v:shape id="_x0000_s2511" type="#_x0000_t202" style="position:absolute;left:7669;top:7116;width:238;height:293;mso-width-relative:margin;mso-height-relative:margin" filled="f" stroked="f">
              <v:textbox style="mso-next-textbox:#_x0000_s2511"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A</w:t>
                    </w:r>
                  </w:p>
                </w:txbxContent>
              </v:textbox>
            </v:shape>
            <v:shape id="_x0000_s2512" type="#_x0000_t202" style="position:absolute;left:7821;top:7192;width:238;height:293;mso-width-relative:margin;mso-height-relative:margin" filled="f" stroked="f">
              <v:textbox style="mso-next-textbox:#_x0000_s2512" inset="0,0,0,0">
                <w:txbxContent>
                  <w:p w:rsidR="00AF7617" w:rsidRPr="00005383" w:rsidRDefault="00AF7617" w:rsidP="002B7E62">
                    <w:pPr>
                      <w:jc w:val="center"/>
                      <w:rPr>
                        <w:rFonts w:ascii="Times New Roman" w:hAnsi="Times New Roman"/>
                        <w:sz w:val="18"/>
                        <w:szCs w:val="18"/>
                      </w:rPr>
                    </w:pPr>
                    <w:r w:rsidRPr="00005383">
                      <w:rPr>
                        <w:rFonts w:ascii="Times New Roman" w:hAnsi="Times New Roman"/>
                        <w:sz w:val="18"/>
                        <w:szCs w:val="18"/>
                      </w:rPr>
                      <w:t>A</w:t>
                    </w:r>
                  </w:p>
                </w:txbxContent>
              </v:textbox>
            </v:shape>
            <v:group id="_x0000_s2513" style="position:absolute;left:5073;top:7394;width:1637;height:325;rotation:-600868fd" coordorigin="5418,6932" coordsize="1637,325">
              <v:group id="_x0000_s2514" style="position:absolute;left:5432;top:7153;width:1623;height:104;rotation:22282452fd" coordorigin="5827,5117" coordsize="1652,61">
                <v:shape id="_x0000_s2515" type="#_x0000_t32" style="position:absolute;left:5827;top:5177;width:1331;height:0" o:connectortype="straight"/>
                <v:shape id="_x0000_s2516" type="#_x0000_t32" style="position:absolute;left:5922;top:5127;width:0;height:45" o:connectortype="straight"/>
                <v:shape id="_x0000_s2517" type="#_x0000_t32" style="position:absolute;left:5846;top:5177;width:1633;height:1" o:connectortype="straight"/>
                <v:shape id="_x0000_s2518" type="#_x0000_t32" style="position:absolute;left:7265;top:5117;width:1;height:57" o:connectortype="straight"/>
                <v:shape id="_x0000_s2519" type="#_x0000_t32" style="position:absolute;left:6052;top:5125;width:0;height:49" o:connectortype="straight"/>
                <v:shape id="_x0000_s2520" type="#_x0000_t32" style="position:absolute;left:6175;top:5121;width:0;height:49" o:connectortype="straight"/>
                <v:shape id="_x0000_s2521" type="#_x0000_t32" style="position:absolute;left:6302;top:5128;width:0;height:49" o:connectortype="straight"/>
                <v:shape id="_x0000_s2522" type="#_x0000_t32" style="position:absolute;left:6417;top:5128;width:0;height:49" o:connectortype="straight"/>
                <v:shape id="_x0000_s2523" type="#_x0000_t32" style="position:absolute;left:6544;top:5125;width:0;height:49" o:connectortype="straight"/>
                <v:shape id="_x0000_s2524" type="#_x0000_t32" style="position:absolute;left:6682;top:5129;width:0;height:49" o:connectortype="straight"/>
                <v:shape id="_x0000_s2525" type="#_x0000_t32" style="position:absolute;left:6794;top:5121;width:0;height:49" o:connectortype="straight"/>
                <v:shape id="_x0000_s2526" type="#_x0000_t32" style="position:absolute;left:6910;top:5128;width:0;height:49" o:connectortype="straight"/>
                <v:shape id="_x0000_s2527" type="#_x0000_t32" style="position:absolute;left:7028;top:5125;width:1;height:44" o:connectortype="straight"/>
                <v:shape id="_x0000_s2528" type="#_x0000_t32" style="position:absolute;left:7139;top:5125;width:1;height:44" o:connectortype="straigh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29" type="#_x0000_t75" style="position:absolute;left:5418;top:6932;width:1569;height:295;rotation:-1199732fd" wrapcoords="0 7560 -206 14040 19543 14040 19131 7560 0 7560">
                <v:imagedata r:id="rId18" o:title=""/>
              </v:shape>
            </v:group>
            <v:shape id="_x0000_s2530" type="#_x0000_t202" style="position:absolute;left:4788;top:7771;width:238;height:293;mso-width-relative:margin;mso-height-relative:margin" filled="f" stroked="f">
              <v:textbox style="mso-next-textbox:#_x0000_s2530" inset="0,0,0,0">
                <w:txbxContent>
                  <w:p w:rsidR="00AF7617" w:rsidRPr="00BA29E1" w:rsidRDefault="00AF7617" w:rsidP="002B7E62">
                    <w:pPr>
                      <w:jc w:val="center"/>
                      <w:rPr>
                        <w:rFonts w:ascii="Times New Roman" w:hAnsi="Times New Roman"/>
                        <w:szCs w:val="21"/>
                      </w:rPr>
                    </w:pPr>
                    <w:r w:rsidRPr="00BA29E1">
                      <w:rPr>
                        <w:rFonts w:ascii="Times New Roman" w:hAnsi="Times New Roman"/>
                        <w:szCs w:val="21"/>
                      </w:rPr>
                      <w:t>d</w:t>
                    </w:r>
                  </w:p>
                </w:txbxContent>
              </v:textbox>
            </v:shape>
            <v:group id="_x0000_s2531" style="position:absolute;left:4093;top:6515;width:397;height:850;rotation:296383fd" coordorigin="5564,1652" coordsize="234,498">
              <v:shape id="_x0000_s2532" style="position:absolute;left:5564;top:1652;width:234;height:452;mso-wrap-style:square;mso-wrap-distance-left:9pt;mso-wrap-distance-top:0;mso-wrap-distance-right:9pt;mso-wrap-distance-bottom:0;mso-position-horizontal-relative:text;mso-position-vertical-relative:text;v-text-anchor:top" coordsize="234,452" path="m131,c125,4,104,,98,22v-6,22,3,85,,108c95,153,95,159,82,163,69,167,36,150,22,152,8,154,,165,,174v,9,11,29,22,32c33,209,52,194,66,193v14,-1,35,-19,43,8c117,228,118,319,115,353v-3,34,-27,39,-27,54c88,422,103,440,114,446v11,6,27,4,39,-1c165,440,185,428,185,413v,-15,-26,-38,-32,-60c147,331,148,298,147,282v-1,-16,-4,-20,,-27c151,248,162,238,174,239v12,1,34,25,44,22c228,258,234,233,234,223v,-10,-6,-19,-16,-22c208,198,186,208,174,206v-12,-2,-22,7,-27,-16c142,167,143,91,142,65e" filled="f">
                <v:path arrowok="t"/>
              </v:shape>
              <v:shape id="_x0000_s2533" type="#_x0000_t32" style="position:absolute;left:5638;top:2090;width:32;height:45;flip:x" o:connectortype="straight"/>
              <v:shape id="_x0000_s2534" type="#_x0000_t32" style="position:absolute;left:5740;top:2095;width:32;height:34;flip:x y" o:connectortype="straight"/>
              <v:shape id="_x0000_s2535" type="#_x0000_t32" style="position:absolute;left:5702;top:2105;width:0;height:45" o:connectortype="straight"/>
            </v:group>
            <v:shape id="_x0000_s2536" type="#_x0000_t202" style="position:absolute;left:4022;top:7295;width:586;height:293;mso-width-relative:margin;mso-height-relative:margin" filled="f" stroked="f">
              <v:textbox style="mso-next-textbox:#_x0000_s2536" inset="0,0,0,0">
                <w:txbxContent>
                  <w:p w:rsidR="00AF7617" w:rsidRPr="009E55F3" w:rsidRDefault="00AF7617" w:rsidP="002B7E62">
                    <w:pPr>
                      <w:jc w:val="center"/>
                      <w:rPr>
                        <w:rFonts w:ascii="Times New Roman" w:hAnsi="Times New Roman"/>
                        <w:spacing w:val="30"/>
                        <w:szCs w:val="21"/>
                      </w:rPr>
                    </w:pPr>
                    <w:r w:rsidRPr="009E55F3">
                      <w:rPr>
                        <w:rFonts w:ascii="Times New Roman" w:hAnsi="Times New Roman"/>
                        <w:spacing w:val="30"/>
                        <w:szCs w:val="21"/>
                      </w:rPr>
                      <w:t>AGA</w:t>
                    </w:r>
                  </w:p>
                </w:txbxContent>
              </v:textbox>
            </v:shape>
            <v:group id="_x0000_s2537" style="position:absolute;left:3435;top:6529;width:397;height:850" coordorigin="5564,1652" coordsize="234,498">
              <v:shape id="_x0000_s2538" style="position:absolute;left:5564;top:1652;width:234;height:452;mso-wrap-style:square;mso-wrap-distance-left:9pt;mso-wrap-distance-top:0;mso-wrap-distance-right:9pt;mso-wrap-distance-bottom:0;mso-position-horizontal-relative:text;mso-position-vertical-relative:text;v-text-anchor:top" coordsize="234,452" path="m131,c125,4,104,,98,22v-6,22,3,85,,108c95,153,95,159,82,163,69,167,36,150,22,152,8,154,,165,,174v,9,11,29,22,32c33,209,52,194,66,193v14,-1,35,-19,43,8c117,228,118,319,115,353v-3,34,-27,39,-27,54c88,422,103,440,114,446v11,6,27,4,39,-1c165,440,185,428,185,413v,-15,-26,-38,-32,-60c147,331,148,298,147,282v-1,-16,-4,-20,,-27c151,248,162,238,174,239v12,1,34,25,44,22c228,258,234,233,234,223v,-10,-6,-19,-16,-22c208,198,186,208,174,206v-12,-2,-22,7,-27,-16c142,167,143,91,142,65e" filled="f">
                <v:path arrowok="t"/>
              </v:shape>
              <v:shape id="_x0000_s2539" type="#_x0000_t32" style="position:absolute;left:5638;top:2090;width:32;height:45;flip:x" o:connectortype="straight"/>
              <v:shape id="_x0000_s2540" type="#_x0000_t32" style="position:absolute;left:5740;top:2095;width:32;height:34;flip:x y" o:connectortype="straight"/>
              <v:shape id="_x0000_s2541" type="#_x0000_t32" style="position:absolute;left:5702;top:2105;width:0;height:45" o:connectortype="straight"/>
            </v:group>
            <v:shape id="_x0000_s2542" type="#_x0000_t202" style="position:absolute;left:3428;top:7313;width:543;height:245;mso-width-relative:margin;mso-height-relative:margin" filled="f" stroked="f">
              <v:textbox style="mso-next-textbox:#_x0000_s2542" inset="0,0,0,0">
                <w:txbxContent>
                  <w:p w:rsidR="00AF7617" w:rsidRPr="009E55F3" w:rsidRDefault="00AF7617" w:rsidP="002B7E62">
                    <w:pPr>
                      <w:jc w:val="center"/>
                      <w:rPr>
                        <w:rFonts w:ascii="Times New Roman" w:hAnsi="Times New Roman"/>
                        <w:spacing w:val="30"/>
                        <w:szCs w:val="21"/>
                      </w:rPr>
                    </w:pPr>
                    <w:r w:rsidRPr="009E55F3">
                      <w:rPr>
                        <w:rFonts w:ascii="Times New Roman" w:hAnsi="Times New Roman"/>
                        <w:spacing w:val="30"/>
                        <w:szCs w:val="21"/>
                      </w:rPr>
                      <w:t>CGA</w:t>
                    </w:r>
                  </w:p>
                </w:txbxContent>
              </v:textbox>
            </v:shape>
            <v:group id="_x0000_s2543" style="position:absolute;left:2059;top:6561;width:397;height:850" coordorigin="5564,1652" coordsize="234,498">
              <v:shape id="_x0000_s2544" style="position:absolute;left:5564;top:1652;width:234;height:452;mso-wrap-style:square;mso-wrap-distance-left:9pt;mso-wrap-distance-top:0;mso-wrap-distance-right:9pt;mso-wrap-distance-bottom:0;mso-position-horizontal-relative:text;mso-position-vertical-relative:text;v-text-anchor:top" coordsize="234,452" path="m131,c125,4,104,,98,22v-6,22,3,85,,108c95,153,95,159,82,163,69,167,36,150,22,152,8,154,,165,,174v,9,11,29,22,32c33,209,52,194,66,193v14,-1,35,-19,43,8c117,228,118,319,115,353v-3,34,-27,39,-27,54c88,422,103,440,114,446v11,6,27,4,39,-1c165,440,185,428,185,413v,-15,-26,-38,-32,-60c147,331,148,298,147,282v-1,-16,-4,-20,,-27c151,248,162,238,174,239v12,1,34,25,44,22c228,258,234,233,234,223v,-10,-6,-19,-16,-22c208,198,186,208,174,206v-12,-2,-22,7,-27,-16c142,167,143,91,142,65e" filled="f">
                <v:path arrowok="t"/>
              </v:shape>
              <v:shape id="_x0000_s2545" type="#_x0000_t32" style="position:absolute;left:5638;top:2090;width:32;height:45;flip:x" o:connectortype="straight"/>
              <v:shape id="_x0000_s2546" type="#_x0000_t32" style="position:absolute;left:5740;top:2095;width:32;height:34;flip:x y" o:connectortype="straight"/>
              <v:shape id="_x0000_s2547" type="#_x0000_t32" style="position:absolute;left:5702;top:2105;width:0;height:45" o:connectortype="straight"/>
            </v:group>
            <v:shape id="_x0000_s2548" type="#_x0000_t202" style="position:absolute;left:2019;top:7326;width:544;height:293;mso-width-relative:margin;mso-height-relative:margin" filled="f" stroked="f">
              <v:textbox style="mso-next-textbox:#_x0000_s2548" inset="0,0,0,0">
                <w:txbxContent>
                  <w:p w:rsidR="00AF7617" w:rsidRPr="00DE1329" w:rsidRDefault="00AF7617" w:rsidP="002B7E62">
                    <w:pPr>
                      <w:jc w:val="center"/>
                      <w:rPr>
                        <w:rFonts w:ascii="Times New Roman" w:hAnsi="Times New Roman"/>
                        <w:sz w:val="18"/>
                        <w:szCs w:val="18"/>
                      </w:rPr>
                    </w:pPr>
                    <w:r w:rsidRPr="00DE1329">
                      <w:rPr>
                        <w:rFonts w:ascii="Times New Roman" w:hAnsi="Times New Roman"/>
                        <w:sz w:val="18"/>
                        <w:szCs w:val="18"/>
                      </w:rPr>
                      <w:t>UAC</w:t>
                    </w:r>
                  </w:p>
                </w:txbxContent>
              </v:textbox>
            </v:shape>
            <v:shape id="_x0000_s2549" type="#_x0000_t202" style="position:absolute;left:2001;top:6918;width:238;height:293;mso-width-relative:margin;mso-height-relative:margin" filled="f" stroked="f">
              <v:textbox style="mso-next-textbox:#_x0000_s2549" inset="0,0,0,0">
                <w:txbxContent>
                  <w:p w:rsidR="00AF7617" w:rsidRPr="00DE1329" w:rsidRDefault="00AF7617" w:rsidP="002B7E62">
                    <w:pPr>
                      <w:jc w:val="center"/>
                      <w:rPr>
                        <w:rFonts w:ascii="Times New Roman" w:hAnsi="Times New Roman"/>
                        <w:sz w:val="18"/>
                        <w:szCs w:val="18"/>
                      </w:rPr>
                    </w:pPr>
                    <w:r w:rsidRPr="00DE1329">
                      <w:rPr>
                        <w:rFonts w:ascii="Times New Roman" w:hAnsi="Times New Roman"/>
                        <w:sz w:val="18"/>
                        <w:szCs w:val="18"/>
                      </w:rPr>
                      <w:t>b</w:t>
                    </w:r>
                  </w:p>
                </w:txbxContent>
              </v:textbox>
            </v:shape>
            <v:oval id="_x0000_s2550" style="position:absolute;left:4355;top:6462;width:207;height:113"/>
            <v:group id="_x0000_s2551" style="position:absolute;left:2734;top:6322;width:1069;height:233" coordorigin="2545,6352" coordsize="1069,233">
              <v:oval id="_x0000_s2552" style="position:absolute;left:2545;top:6354;width:175;height:170"/>
              <v:rect id="_x0000_s2553" style="position:absolute;left:2865;top:6370;width:170;height:170;mso-width-relative:margin;mso-height-relative:margin">
                <o:extrusion v:ext="view" rotationangle=",5"/>
                <v:textbox style="mso-fit-shape-to-text:t"/>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554" type="#_x0000_t5" style="position:absolute;left:3140;top:6352;width:170;height:170;mso-width-relative:margin;mso-height-relative:margin">
                <o:extrusion v:ext="view" rotationangle=",5"/>
                <v:textbox style="mso-fit-shape-to-text:t"/>
              </v:shape>
              <v:shapetype id="_x0000_t4" coordsize="21600,21600" o:spt="4" path="m10800,l,10800,10800,21600,21600,10800xe">
                <v:stroke joinstyle="miter"/>
                <v:path gradientshapeok="t" o:connecttype="rect" textboxrect="5400,5400,16200,16200"/>
              </v:shapetype>
              <v:shape id="_x0000_s2555" type="#_x0000_t4" style="position:absolute;left:3407;top:6358;width:207;height:227;mso-width-relative:margin;mso-height-relative:margin">
                <o:extrusion v:ext="view" rotationangle=",5"/>
                <v:textbox style="mso-fit-shape-to-text:t"/>
              </v:shape>
              <v:shape id="_x0000_s2556" type="#_x0000_t32" style="position:absolute;left:2724;top:6430;width:137;height:0;mso-width-relative:margin;mso-height-relative:margin" o:connectortype="straight">
                <o:extrusion v:ext="view" rotationangle=",5"/>
              </v:shape>
              <v:shape id="_x0000_s2557" type="#_x0000_t32" style="position:absolute;left:3035;top:6430;width:137;height:0;mso-width-relative:margin;mso-height-relative:margin" o:connectortype="straight">
                <o:extrusion v:ext="view" rotationangle=",5"/>
              </v:shape>
              <v:shape id="_x0000_s2558" type="#_x0000_t32" style="position:absolute;left:3266;top:6408;width:156;height:54;mso-width-relative:margin;mso-height-relative:margin" o:connectortype="straight">
                <o:extrusion v:ext="view" rotationangle=",5"/>
              </v:shape>
            </v:group>
            <v:shape id="_x0000_s2559" style="position:absolute;left:3962;top:6492;width:243;height:10;mso-width-relative:margin;mso-height-relative:margin" coordsize="200,10" path="m,9v14,,50,1,83,c116,8,176,2,200,e" filled="f">
              <v:stroke endarrow="classic" endarrowwidth="narrow" endarrowlength="short"/>
              <o:extrusion v:ext="view" rotationangle=",5"/>
              <v:path arrowok="t"/>
            </v:shape>
            <v:shape id="_x0000_s2560" type="#_x0000_t202" style="position:absolute;left:8307;top:7166;width:238;height:293;mso-width-relative:margin;mso-height-relative:margin" filled="f" stroked="f">
              <v:textbox style="mso-next-textbox:#_x0000_s2560" inset="0,0,0,0">
                <w:txbxContent>
                  <w:p w:rsidR="00AF7617" w:rsidRPr="00BA29E1" w:rsidRDefault="00AF7617" w:rsidP="002B7E62">
                    <w:pPr>
                      <w:rPr>
                        <w:szCs w:val="15"/>
                      </w:rPr>
                    </w:pPr>
                    <w:r w:rsidRPr="00BA29E1">
                      <w:rPr>
                        <w:rFonts w:ascii="Times New Roman" w:hAnsi="Times New Roman" w:hint="eastAsia"/>
                        <w:sz w:val="18"/>
                        <w:szCs w:val="18"/>
                      </w:rPr>
                      <w:t>①</w:t>
                    </w:r>
                  </w:p>
                </w:txbxContent>
              </v:textbox>
            </v:shape>
            <v:shape id="_x0000_s2561" type="#_x0000_t202" style="position:absolute;left:7968;top:7707;width:238;height:293;mso-width-relative:margin;mso-height-relative:margin" filled="f" stroked="f">
              <v:textbox style="mso-next-textbox:#_x0000_s2561" inset="0,0,0,0">
                <w:txbxContent>
                  <w:p w:rsidR="00AF7617" w:rsidRPr="00BA29E1" w:rsidRDefault="00AF7617" w:rsidP="002B7E62">
                    <w:pPr>
                      <w:rPr>
                        <w:szCs w:val="15"/>
                      </w:rPr>
                    </w:pPr>
                    <w:r w:rsidRPr="00BA29E1">
                      <w:rPr>
                        <w:rFonts w:ascii="Times New Roman" w:hAnsi="Times New Roman" w:hint="eastAsia"/>
                        <w:sz w:val="18"/>
                        <w:szCs w:val="18"/>
                      </w:rPr>
                      <w:t>②</w:t>
                    </w:r>
                  </w:p>
                </w:txbxContent>
              </v:textbox>
            </v:shape>
            <v:shape id="_x0000_s2562" type="#_x0000_t32" style="position:absolute;left:2835;top:7733;width:0;height:66" o:connectortype="straight"/>
            <v:shape id="_x0000_s2563" type="#_x0000_t32" style="position:absolute;left:4947;top:7736;width:1;height:68" o:connectortype="straight"/>
            <v:shape id="_x0000_s2564" type="#_x0000_t32" style="position:absolute;left:3074;top:7731;width:0;height:68" o:connectortype="straight"/>
            <v:shape id="_x0000_s2565" type="#_x0000_t32" style="position:absolute;left:3278;top:7736;width:0;height:68" o:connectortype="straight"/>
            <v:shape id="_x0000_s2566" type="#_x0000_t32" style="position:absolute;left:3495;top:7734;width:0;height:68" o:connectortype="straight"/>
            <v:shape id="_x0000_s2567" type="#_x0000_t32" style="position:absolute;left:3702;top:7730;width:0;height:68" o:connectortype="straight"/>
            <v:shape id="_x0000_s2568" type="#_x0000_t32" style="position:absolute;left:3900;top:7730;width:0;height:68" o:connectortype="straight"/>
            <v:shape id="_x0000_s2569" type="#_x0000_t32" style="position:absolute;left:4120;top:7731;width:0;height:68" o:connectortype="straight"/>
            <v:shape id="_x0000_s2570" type="#_x0000_t32" style="position:absolute;left:4320;top:7736;width:0;height:68" o:connectortype="straight"/>
            <v:shape id="_x0000_s2571" type="#_x0000_t32" style="position:absolute;left:4534;top:7732;width:2;height:65" o:connectortype="straight"/>
            <v:shape id="_x0000_s2572" type="#_x0000_t32" style="position:absolute;left:4732;top:7732;width:1;height:65" o:connectortype="straight"/>
            <v:shape id="_x0000_s2573" type="#_x0000_t32" style="position:absolute;left:2764;top:7802;width:2340;height:2;mso-width-relative:margin;mso-height-relative:margin" o:connectortype="straight">
              <o:extrusion v:ext="view" rotationangle=",5"/>
            </v:shape>
            <v:shape id="_x0000_s2574" type="#_x0000_t32" style="position:absolute;left:6583;top:6665;width:311;height:157;flip:x;mso-width-relative:margin;mso-height-relative:margin" o:connectortype="straight">
              <o:extrusion v:ext="view" rotationangle=",5"/>
            </v:shape>
            <v:shape id="_x0000_s2575" type="#_x0000_t32" style="position:absolute;left:6719;top:6761;width:311;height:157;flip:x;mso-width-relative:margin;mso-height-relative:margin" o:connectortype="straight">
              <o:extrusion v:ext="view" rotationangle=",5"/>
            </v:shape>
            <v:shape id="_x0000_s2576" type="#_x0000_t32" style="position:absolute;left:6900;top:6865;width:287;height:145;flip:x;mso-width-relative:margin;mso-height-relative:margin" o:connectortype="straight">
              <o:extrusion v:ext="view" rotationangle=",5"/>
            </v:shape>
            <v:shape id="_x0000_s2577" type="#_x0000_t32" style="position:absolute;left:7056;top:6976;width:263;height:146;flip:x;mso-width-relative:margin;mso-height-relative:margin" o:connectortype="straight">
              <o:extrusion v:ext="view" rotationangle=",5"/>
            </v:shape>
            <v:shape id="_x0000_s2578" type="#_x0000_t32" style="position:absolute;left:7215;top:7063;width:187;height:114;flip:x;mso-width-relative:margin;mso-height-relative:margin" o:connectortype="straight">
              <o:extrusion v:ext="view" rotationangle=",5"/>
            </v:shape>
            <v:shape id="_x0000_s2579" type="#_x0000_t32" style="position:absolute;left:7326;top:7141;width:192;height:116;flip:x;mso-width-relative:margin;mso-height-relative:margin" o:connectortype="straight">
              <o:extrusion v:ext="view" rotationangle=",5"/>
            </v:shape>
            <v:shape id="_x0000_s2580" type="#_x0000_t32" style="position:absolute;left:7593;top:7307;width:134;height:99;flip:x;mso-width-relative:margin;mso-height-relative:margin" o:connectortype="straight">
              <o:extrusion v:ext="view" rotationangle=",5"/>
            </v:shape>
            <v:shape id="_x0000_s2581" type="#_x0000_t32" style="position:absolute;left:7724;top:7386;width:134;height:99;flip:x;mso-width-relative:margin;mso-height-relative:margin" o:connectortype="straight">
              <o:extrusion v:ext="view" rotationangle=",5"/>
            </v:shape>
          </v:group>
        </w:pict>
      </w:r>
    </w:p>
    <w:p w:rsidR="002B7E62" w:rsidRPr="003842D2" w:rsidRDefault="002B7E62" w:rsidP="003F379F">
      <w:pPr>
        <w:snapToGrid w:val="0"/>
        <w:spacing w:line="300" w:lineRule="auto"/>
        <w:ind w:firstLine="435"/>
        <w:rPr>
          <w:rFonts w:ascii="Times New Roman" w:eastAsiaTheme="minorEastAsia" w:hAnsi="Times New Roman"/>
          <w:noProof/>
          <w:szCs w:val="21"/>
        </w:rPr>
      </w:pPr>
    </w:p>
    <w:p w:rsidR="002B7E62" w:rsidRPr="003842D2" w:rsidRDefault="002B7E62" w:rsidP="003F379F">
      <w:pPr>
        <w:snapToGrid w:val="0"/>
        <w:spacing w:line="300" w:lineRule="auto"/>
        <w:ind w:firstLine="435"/>
        <w:rPr>
          <w:rFonts w:ascii="Times New Roman" w:eastAsiaTheme="minorEastAsia" w:hAnsi="Times New Roman"/>
          <w:noProof/>
          <w:szCs w:val="21"/>
        </w:rPr>
      </w:pPr>
    </w:p>
    <w:p w:rsidR="002B7E62" w:rsidRPr="003842D2" w:rsidRDefault="002B7E62" w:rsidP="003F379F">
      <w:pPr>
        <w:snapToGrid w:val="0"/>
        <w:spacing w:line="300" w:lineRule="auto"/>
        <w:ind w:firstLine="435"/>
        <w:rPr>
          <w:rFonts w:ascii="Times New Roman" w:eastAsiaTheme="minorEastAsia" w:hAnsi="Times New Roman"/>
          <w:noProof/>
          <w:szCs w:val="21"/>
        </w:rPr>
      </w:pPr>
    </w:p>
    <w:p w:rsidR="002B7E62" w:rsidRPr="003842D2" w:rsidRDefault="002B7E62" w:rsidP="003F379F">
      <w:pPr>
        <w:snapToGrid w:val="0"/>
        <w:spacing w:line="300" w:lineRule="auto"/>
        <w:ind w:firstLine="435"/>
        <w:rPr>
          <w:rFonts w:ascii="Times New Roman" w:eastAsiaTheme="minorEastAsia" w:hAnsi="Times New Roman"/>
          <w:noProof/>
          <w:szCs w:val="21"/>
        </w:rPr>
      </w:pPr>
    </w:p>
    <w:p w:rsidR="002B7E62" w:rsidRPr="003842D2" w:rsidRDefault="002B7E62" w:rsidP="003F379F">
      <w:pPr>
        <w:snapToGrid w:val="0"/>
        <w:spacing w:line="300" w:lineRule="auto"/>
        <w:ind w:firstLine="435"/>
        <w:rPr>
          <w:rFonts w:ascii="Times New Roman" w:eastAsiaTheme="minorEastAsia" w:hAnsi="Times New Roman"/>
          <w:noProof/>
          <w:szCs w:val="21"/>
        </w:rPr>
      </w:pPr>
    </w:p>
    <w:p w:rsidR="002B7E62" w:rsidRPr="003842D2" w:rsidRDefault="002B7E62" w:rsidP="003F379F">
      <w:pPr>
        <w:snapToGrid w:val="0"/>
        <w:spacing w:line="300" w:lineRule="auto"/>
        <w:ind w:firstLine="435"/>
        <w:rPr>
          <w:rFonts w:ascii="Times New Roman" w:eastAsiaTheme="minorEastAsia" w:hAnsi="Times New Roman"/>
          <w:noProof/>
          <w:szCs w:val="21"/>
        </w:rPr>
      </w:pPr>
    </w:p>
    <w:p w:rsidR="002B7E62" w:rsidRPr="003842D2" w:rsidRDefault="002B7E62" w:rsidP="003F379F">
      <w:pPr>
        <w:snapToGrid w:val="0"/>
        <w:spacing w:line="300" w:lineRule="auto"/>
        <w:ind w:firstLine="435"/>
        <w:rPr>
          <w:rFonts w:ascii="Times New Roman" w:eastAsiaTheme="minorEastAsia" w:hAnsi="Times New Roman"/>
          <w:noProof/>
          <w:szCs w:val="21"/>
        </w:rPr>
      </w:pPr>
    </w:p>
    <w:p w:rsidR="002B7E62" w:rsidRPr="003842D2" w:rsidRDefault="002B7E62" w:rsidP="003F379F">
      <w:pPr>
        <w:snapToGrid w:val="0"/>
        <w:spacing w:line="300" w:lineRule="auto"/>
        <w:ind w:firstLine="435"/>
        <w:rPr>
          <w:rFonts w:ascii="Times New Roman" w:eastAsiaTheme="minorEastAsia" w:hAnsi="Times New Roman"/>
          <w:noProof/>
          <w:szCs w:val="21"/>
        </w:rPr>
      </w:pPr>
    </w:p>
    <w:p w:rsidR="003F379F" w:rsidRPr="003842D2" w:rsidRDefault="003F379F" w:rsidP="003F379F">
      <w:pPr>
        <w:snapToGrid w:val="0"/>
        <w:spacing w:line="300" w:lineRule="auto"/>
        <w:ind w:leftChars="200" w:left="840" w:hangingChars="200" w:hanging="420"/>
        <w:rPr>
          <w:rFonts w:ascii="Times New Roman" w:eastAsiaTheme="minorEastAsia" w:hAnsi="Times New Roman"/>
          <w:noProof/>
          <w:szCs w:val="21"/>
        </w:rPr>
      </w:pPr>
    </w:p>
    <w:p w:rsidR="006D4485" w:rsidRPr="003842D2" w:rsidRDefault="002B7E62" w:rsidP="003F379F">
      <w:pPr>
        <w:snapToGrid w:val="0"/>
        <w:spacing w:line="300" w:lineRule="auto"/>
        <w:ind w:leftChars="200" w:left="840" w:hangingChars="200" w:hanging="420"/>
        <w:rPr>
          <w:rFonts w:ascii="Times New Roman" w:eastAsiaTheme="minorEastAsia" w:hAnsi="Times New Roman"/>
          <w:szCs w:val="21"/>
        </w:rPr>
      </w:pPr>
      <w:r w:rsidRPr="003842D2">
        <w:rPr>
          <w:rFonts w:ascii="Times New Roman" w:eastAsiaTheme="minorEastAsia" w:hAnsiTheme="minorEastAsia"/>
          <w:noProof/>
          <w:szCs w:val="21"/>
        </w:rPr>
        <w:t>（</w:t>
      </w:r>
      <w:r w:rsidRPr="003842D2">
        <w:rPr>
          <w:rFonts w:ascii="Times New Roman" w:eastAsiaTheme="minorEastAsia" w:hAnsi="Times New Roman"/>
          <w:noProof/>
          <w:szCs w:val="21"/>
        </w:rPr>
        <w:t>1</w:t>
      </w:r>
      <w:r w:rsidRPr="003842D2">
        <w:rPr>
          <w:rFonts w:ascii="Times New Roman" w:eastAsiaTheme="minorEastAsia" w:hAnsiTheme="minorEastAsia"/>
          <w:noProof/>
          <w:szCs w:val="21"/>
        </w:rPr>
        <w:t>）</w:t>
      </w:r>
      <w:r w:rsidRPr="003842D2">
        <w:rPr>
          <w:rFonts w:ascii="Times New Roman" w:eastAsiaTheme="minorEastAsia" w:hAnsiTheme="minorEastAsia"/>
          <w:szCs w:val="21"/>
        </w:rPr>
        <w:t>图中</w:t>
      </w:r>
      <w:r w:rsidRPr="003842D2">
        <w:rPr>
          <w:rFonts w:ascii="Times New Roman" w:eastAsiaTheme="minorEastAsia" w:hAnsi="Times New Roman"/>
          <w:szCs w:val="21"/>
        </w:rPr>
        <w:t>d</w:t>
      </w:r>
      <w:r w:rsidRPr="003842D2">
        <w:rPr>
          <w:rFonts w:ascii="Times New Roman" w:eastAsiaTheme="minorEastAsia" w:hAnsiTheme="minorEastAsia"/>
          <w:szCs w:val="21"/>
        </w:rPr>
        <w:t>所示结构是</w:t>
      </w:r>
      <w:r w:rsidR="00911FA5">
        <w:rPr>
          <w:rFonts w:ascii="Times New Roman" w:eastAsiaTheme="minorEastAsia" w:hAnsi="Times New Roman" w:hint="eastAsia"/>
          <w:szCs w:val="21"/>
          <w:u w:val="single"/>
        </w:rPr>
        <w:t xml:space="preserve">          </w:t>
      </w:r>
      <w:r w:rsidRPr="003842D2">
        <w:rPr>
          <w:rFonts w:ascii="Times New Roman" w:eastAsiaTheme="minorEastAsia" w:hAnsiTheme="minorEastAsia"/>
          <w:szCs w:val="21"/>
        </w:rPr>
        <w:t>的一部分，它的合成是以</w:t>
      </w:r>
      <w:r w:rsidRPr="003842D2">
        <w:rPr>
          <w:rFonts w:ascii="Times New Roman" w:eastAsiaTheme="minorEastAsia" w:hAnsi="Times New Roman"/>
          <w:szCs w:val="21"/>
        </w:rPr>
        <w:t>a</w:t>
      </w:r>
      <w:r w:rsidRPr="003842D2">
        <w:rPr>
          <w:rFonts w:ascii="Times New Roman" w:eastAsiaTheme="minorEastAsia" w:hAnsiTheme="minorEastAsia"/>
          <w:szCs w:val="21"/>
        </w:rPr>
        <w:t>的</w:t>
      </w:r>
      <w:r w:rsidRPr="003842D2">
        <w:rPr>
          <w:rFonts w:ascii="Times New Roman" w:eastAsiaTheme="minorEastAsia" w:hAnsi="Times New Roman"/>
          <w:szCs w:val="21"/>
          <w:u w:val="single"/>
        </w:rPr>
        <w:t xml:space="preserve">       </w:t>
      </w:r>
      <w:r w:rsidRPr="003842D2">
        <w:rPr>
          <w:rFonts w:ascii="Times New Roman" w:eastAsiaTheme="minorEastAsia" w:hAnsiTheme="minorEastAsia"/>
          <w:szCs w:val="21"/>
        </w:rPr>
        <w:t>号链为</w:t>
      </w:r>
      <w:r w:rsidR="006D4485" w:rsidRPr="003842D2">
        <w:rPr>
          <w:rFonts w:ascii="Times New Roman" w:eastAsiaTheme="minorEastAsia" w:hAnsi="Times New Roman"/>
          <w:szCs w:val="21"/>
        </w:rPr>
        <w:t xml:space="preserve">  </w:t>
      </w:r>
    </w:p>
    <w:p w:rsidR="002B7E62" w:rsidRPr="003842D2" w:rsidRDefault="006D4485" w:rsidP="003F379F">
      <w:pPr>
        <w:snapToGrid w:val="0"/>
        <w:spacing w:line="300" w:lineRule="auto"/>
        <w:ind w:leftChars="200" w:left="840" w:hangingChars="200" w:hanging="420"/>
        <w:rPr>
          <w:rFonts w:ascii="Times New Roman" w:eastAsiaTheme="minorEastAsia" w:hAnsi="Times New Roman"/>
          <w:szCs w:val="21"/>
        </w:rPr>
      </w:pPr>
      <w:r w:rsidRPr="003842D2">
        <w:rPr>
          <w:rFonts w:ascii="Times New Roman" w:eastAsiaTheme="minorEastAsia" w:hAnsi="Times New Roman"/>
          <w:szCs w:val="21"/>
        </w:rPr>
        <w:t xml:space="preserve">     </w:t>
      </w:r>
      <w:r w:rsidR="002B7E62" w:rsidRPr="003842D2">
        <w:rPr>
          <w:rFonts w:ascii="Times New Roman" w:eastAsiaTheme="minorEastAsia" w:hAnsiTheme="minorEastAsia"/>
          <w:szCs w:val="21"/>
        </w:rPr>
        <w:t>模板，在</w:t>
      </w:r>
      <w:r w:rsidR="002B7E62" w:rsidRPr="003842D2">
        <w:rPr>
          <w:rFonts w:ascii="Times New Roman" w:eastAsiaTheme="minorEastAsia" w:hAnsi="Times New Roman"/>
          <w:szCs w:val="21"/>
          <w:u w:val="single"/>
        </w:rPr>
        <w:t xml:space="preserve">            </w:t>
      </w:r>
      <w:r w:rsidR="002B7E62" w:rsidRPr="003842D2">
        <w:rPr>
          <w:rFonts w:ascii="Times New Roman" w:eastAsiaTheme="minorEastAsia" w:hAnsiTheme="minorEastAsia"/>
          <w:szCs w:val="21"/>
        </w:rPr>
        <w:t>的催化下合成的。</w:t>
      </w:r>
    </w:p>
    <w:p w:rsidR="002B7E62" w:rsidRPr="003842D2" w:rsidRDefault="0020635C" w:rsidP="003F379F">
      <w:pPr>
        <w:shd w:val="clear" w:color="auto" w:fill="FFFFFF"/>
        <w:snapToGrid w:val="0"/>
        <w:spacing w:line="300" w:lineRule="auto"/>
        <w:ind w:leftChars="167" w:left="773" w:hangingChars="201" w:hanging="422"/>
        <w:rPr>
          <w:rFonts w:ascii="Times New Roman" w:eastAsiaTheme="minorEastAsia" w:hAnsi="Times New Roman"/>
          <w:szCs w:val="21"/>
        </w:rPr>
      </w:pPr>
      <w:r w:rsidRPr="003842D2">
        <w:rPr>
          <w:rFonts w:ascii="Times New Roman" w:eastAsiaTheme="minorEastAsia" w:hAnsi="Times New Roman"/>
          <w:szCs w:val="21"/>
        </w:rPr>
        <w:t xml:space="preserve"> </w:t>
      </w:r>
      <w:r w:rsidR="002B7E62" w:rsidRPr="003842D2">
        <w:rPr>
          <w:rFonts w:ascii="Times New Roman" w:eastAsiaTheme="minorEastAsia" w:hAnsiTheme="minorEastAsia"/>
          <w:szCs w:val="21"/>
        </w:rPr>
        <w:t>（</w:t>
      </w:r>
      <w:r w:rsidR="002B7E62" w:rsidRPr="003842D2">
        <w:rPr>
          <w:rFonts w:ascii="Times New Roman" w:eastAsiaTheme="minorEastAsia" w:hAnsi="Times New Roman"/>
          <w:szCs w:val="21"/>
        </w:rPr>
        <w:t>2</w:t>
      </w:r>
      <w:r w:rsidR="002B7E62" w:rsidRPr="003842D2">
        <w:rPr>
          <w:rFonts w:ascii="Times New Roman" w:eastAsiaTheme="minorEastAsia" w:hAnsiTheme="minorEastAsia"/>
          <w:szCs w:val="21"/>
        </w:rPr>
        <w:t>）图中以</w:t>
      </w:r>
      <w:r w:rsidR="002B7E62" w:rsidRPr="003842D2">
        <w:rPr>
          <w:rFonts w:ascii="Times New Roman" w:eastAsiaTheme="minorEastAsia" w:hAnsi="Times New Roman"/>
          <w:szCs w:val="21"/>
        </w:rPr>
        <w:t>d</w:t>
      </w:r>
      <w:r w:rsidR="002B7E62" w:rsidRPr="003842D2">
        <w:rPr>
          <w:rFonts w:ascii="Times New Roman" w:eastAsiaTheme="minorEastAsia" w:hAnsiTheme="minorEastAsia"/>
          <w:szCs w:val="21"/>
        </w:rPr>
        <w:t>为模板合成物质</w:t>
      </w:r>
      <w:r w:rsidR="002B7E62" w:rsidRPr="003842D2">
        <w:rPr>
          <w:rFonts w:ascii="Times New Roman" w:eastAsiaTheme="minorEastAsia" w:hAnsi="Times New Roman"/>
          <w:szCs w:val="21"/>
        </w:rPr>
        <w:t>e</w:t>
      </w:r>
      <w:r w:rsidR="002B7E62" w:rsidRPr="003842D2">
        <w:rPr>
          <w:rFonts w:ascii="Times New Roman" w:eastAsiaTheme="minorEastAsia" w:hAnsiTheme="minorEastAsia"/>
          <w:szCs w:val="21"/>
        </w:rPr>
        <w:t>的过程称为</w:t>
      </w:r>
      <w:r w:rsidR="002B7E62" w:rsidRPr="003842D2">
        <w:rPr>
          <w:rFonts w:ascii="Times New Roman" w:eastAsiaTheme="minorEastAsia" w:hAnsi="Times New Roman"/>
          <w:szCs w:val="21"/>
          <w:u w:val="single"/>
        </w:rPr>
        <w:t xml:space="preserve">       </w:t>
      </w:r>
      <w:r w:rsidR="002B7E62" w:rsidRPr="003842D2">
        <w:rPr>
          <w:rFonts w:ascii="Times New Roman" w:eastAsiaTheme="minorEastAsia" w:hAnsiTheme="minorEastAsia"/>
          <w:szCs w:val="21"/>
        </w:rPr>
        <w:t>，所需要的原料是</w:t>
      </w:r>
      <w:r w:rsidR="002B7E62" w:rsidRPr="003842D2">
        <w:rPr>
          <w:rFonts w:ascii="Times New Roman" w:eastAsiaTheme="minorEastAsia" w:hAnsi="Times New Roman"/>
          <w:szCs w:val="21"/>
          <w:u w:val="single"/>
        </w:rPr>
        <w:t xml:space="preserve">        </w:t>
      </w:r>
      <w:r w:rsidR="002B7E62" w:rsidRPr="003842D2">
        <w:rPr>
          <w:rFonts w:ascii="Times New Roman" w:eastAsiaTheme="minorEastAsia" w:hAnsiTheme="minorEastAsia"/>
          <w:szCs w:val="21"/>
        </w:rPr>
        <w:t>。</w:t>
      </w:r>
    </w:p>
    <w:p w:rsidR="002B7E62" w:rsidRPr="003842D2" w:rsidRDefault="0020635C" w:rsidP="003F379F">
      <w:pPr>
        <w:shd w:val="clear" w:color="auto" w:fill="FFFFFF"/>
        <w:snapToGrid w:val="0"/>
        <w:spacing w:line="300" w:lineRule="auto"/>
        <w:ind w:leftChars="167" w:left="563" w:hangingChars="101" w:hanging="212"/>
        <w:rPr>
          <w:rFonts w:ascii="Times New Roman" w:eastAsiaTheme="minorEastAsia" w:hAnsi="Times New Roman"/>
          <w:szCs w:val="21"/>
        </w:rPr>
      </w:pPr>
      <w:r w:rsidRPr="003842D2">
        <w:rPr>
          <w:rFonts w:ascii="Times New Roman" w:eastAsiaTheme="minorEastAsia" w:hAnsi="Times New Roman"/>
          <w:szCs w:val="21"/>
        </w:rPr>
        <w:t xml:space="preserve"> </w:t>
      </w:r>
      <w:r w:rsidR="002B7E62" w:rsidRPr="003842D2">
        <w:rPr>
          <w:rFonts w:ascii="Times New Roman" w:eastAsiaTheme="minorEastAsia" w:hAnsiTheme="minorEastAsia"/>
          <w:szCs w:val="21"/>
        </w:rPr>
        <w:t>（</w:t>
      </w:r>
      <w:r w:rsidR="002B7E62" w:rsidRPr="003842D2">
        <w:rPr>
          <w:rFonts w:ascii="Times New Roman" w:eastAsiaTheme="minorEastAsia" w:hAnsi="Times New Roman"/>
          <w:szCs w:val="21"/>
        </w:rPr>
        <w:t>3</w:t>
      </w:r>
      <w:r w:rsidR="002B7E62" w:rsidRPr="003842D2">
        <w:rPr>
          <w:rFonts w:ascii="Times New Roman" w:eastAsiaTheme="minorEastAsia" w:hAnsiTheme="minorEastAsia"/>
          <w:szCs w:val="21"/>
        </w:rPr>
        <w:t>）</w:t>
      </w:r>
      <w:r w:rsidR="002B7E62" w:rsidRPr="003842D2">
        <w:rPr>
          <w:rFonts w:ascii="Times New Roman" w:eastAsiaTheme="minorEastAsia" w:hAnsi="Times New Roman"/>
          <w:szCs w:val="21"/>
        </w:rPr>
        <w:t>b</w:t>
      </w:r>
      <w:r w:rsidR="002B7E62" w:rsidRPr="003842D2">
        <w:rPr>
          <w:rFonts w:ascii="Times New Roman" w:eastAsiaTheme="minorEastAsia" w:hAnsiTheme="minorEastAsia"/>
          <w:szCs w:val="21"/>
        </w:rPr>
        <w:t>表示</w:t>
      </w:r>
      <w:r w:rsidR="002B7E62" w:rsidRPr="003842D2">
        <w:rPr>
          <w:rFonts w:ascii="Times New Roman" w:eastAsiaTheme="minorEastAsia" w:hAnsi="Times New Roman"/>
          <w:szCs w:val="21"/>
          <w:u w:val="single"/>
        </w:rPr>
        <w:t xml:space="preserve">            </w:t>
      </w:r>
      <w:r w:rsidR="002B7E62" w:rsidRPr="003842D2">
        <w:rPr>
          <w:rFonts w:ascii="Times New Roman" w:eastAsiaTheme="minorEastAsia" w:hAnsiTheme="minorEastAsia"/>
          <w:szCs w:val="21"/>
        </w:rPr>
        <w:t>，其作用为</w:t>
      </w:r>
      <w:r w:rsidR="002B7E62" w:rsidRPr="003842D2">
        <w:rPr>
          <w:rFonts w:ascii="Times New Roman" w:eastAsiaTheme="minorEastAsia" w:hAnsi="Times New Roman"/>
          <w:szCs w:val="21"/>
          <w:u w:val="single"/>
        </w:rPr>
        <w:t xml:space="preserve">                     </w:t>
      </w:r>
      <w:r w:rsidR="00656BC8" w:rsidRPr="003842D2">
        <w:rPr>
          <w:rFonts w:ascii="Times New Roman" w:eastAsiaTheme="minorEastAsia" w:hAnsi="Times New Roman"/>
          <w:szCs w:val="21"/>
          <w:u w:val="single"/>
        </w:rPr>
        <w:t xml:space="preserve">           </w:t>
      </w:r>
      <w:r w:rsidR="002B7E62" w:rsidRPr="003842D2">
        <w:rPr>
          <w:rFonts w:ascii="Times New Roman" w:eastAsiaTheme="minorEastAsia" w:hAnsi="Times New Roman"/>
          <w:szCs w:val="21"/>
          <w:u w:val="single"/>
        </w:rPr>
        <w:t xml:space="preserve"> </w:t>
      </w:r>
      <w:r w:rsidR="002B7E62" w:rsidRPr="003842D2">
        <w:rPr>
          <w:rFonts w:ascii="Times New Roman" w:eastAsiaTheme="minorEastAsia" w:hAnsiTheme="minorEastAsia"/>
          <w:szCs w:val="21"/>
        </w:rPr>
        <w:t>。</w:t>
      </w:r>
    </w:p>
    <w:p w:rsidR="007E0C79" w:rsidRDefault="007E0C79" w:rsidP="00DB4C65">
      <w:pPr>
        <w:widowControl/>
        <w:adjustRightInd w:val="0"/>
        <w:snapToGrid w:val="0"/>
        <w:rPr>
          <w:rFonts w:ascii="Times New Roman" w:eastAsiaTheme="minorEastAsia" w:hAnsi="Times New Roman" w:hint="eastAsia"/>
          <w:kern w:val="0"/>
          <w:szCs w:val="21"/>
        </w:rPr>
      </w:pPr>
    </w:p>
    <w:p w:rsidR="00BB2680" w:rsidRDefault="00BB2680" w:rsidP="00DB4C65">
      <w:pPr>
        <w:widowControl/>
        <w:adjustRightInd w:val="0"/>
        <w:snapToGrid w:val="0"/>
        <w:rPr>
          <w:rFonts w:ascii="Times New Roman" w:eastAsiaTheme="minorEastAsia" w:hAnsi="Times New Roman" w:hint="eastAsia"/>
          <w:kern w:val="0"/>
          <w:szCs w:val="21"/>
        </w:rPr>
      </w:pPr>
    </w:p>
    <w:p w:rsidR="00BB2680" w:rsidRDefault="00BB2680" w:rsidP="00DB4C65">
      <w:pPr>
        <w:widowControl/>
        <w:adjustRightInd w:val="0"/>
        <w:snapToGrid w:val="0"/>
        <w:rPr>
          <w:rFonts w:ascii="Times New Roman" w:eastAsiaTheme="minorEastAsia" w:hAnsi="Times New Roman" w:hint="eastAsia"/>
          <w:kern w:val="0"/>
          <w:szCs w:val="21"/>
        </w:rPr>
      </w:pPr>
    </w:p>
    <w:p w:rsidR="00BB2680" w:rsidRPr="0031305F" w:rsidRDefault="00BB2680" w:rsidP="00BB2680">
      <w:pPr>
        <w:spacing w:line="480" w:lineRule="auto"/>
        <w:jc w:val="center"/>
        <w:rPr>
          <w:rFonts w:ascii="Times New Roman" w:eastAsia="仿宋" w:hAnsi="Times New Roman"/>
          <w:b/>
          <w:sz w:val="30"/>
          <w:szCs w:val="30"/>
        </w:rPr>
      </w:pPr>
      <w:r w:rsidRPr="0031305F">
        <w:rPr>
          <w:rFonts w:ascii="Times New Roman" w:eastAsia="仿宋" w:hAnsi="仿宋"/>
          <w:b/>
          <w:sz w:val="30"/>
          <w:szCs w:val="30"/>
        </w:rPr>
        <w:lastRenderedPageBreak/>
        <w:t>石景山区</w:t>
      </w:r>
      <w:r w:rsidRPr="0031305F">
        <w:rPr>
          <w:rFonts w:ascii="Times New Roman" w:eastAsia="仿宋" w:hAnsi="Times New Roman"/>
          <w:b/>
          <w:sz w:val="30"/>
          <w:szCs w:val="30"/>
        </w:rPr>
        <w:t>2015-2016</w:t>
      </w:r>
      <w:r w:rsidRPr="0031305F">
        <w:rPr>
          <w:rFonts w:ascii="Times New Roman" w:eastAsia="仿宋" w:hAnsi="仿宋"/>
          <w:b/>
          <w:sz w:val="30"/>
          <w:szCs w:val="30"/>
        </w:rPr>
        <w:t>学年第一学期高二期末</w:t>
      </w:r>
    </w:p>
    <w:p w:rsidR="00BB2680" w:rsidRPr="0031305F" w:rsidRDefault="00BB2680" w:rsidP="00BB2680">
      <w:pPr>
        <w:jc w:val="center"/>
        <w:rPr>
          <w:rFonts w:ascii="Times New Roman" w:eastAsia="黑体" w:hAnsi="Times New Roman"/>
          <w:b/>
          <w:sz w:val="32"/>
          <w:szCs w:val="32"/>
        </w:rPr>
      </w:pPr>
      <w:r w:rsidRPr="0031305F">
        <w:rPr>
          <w:rFonts w:ascii="Times New Roman" w:eastAsia="黑体" w:hAnsi="黑体"/>
          <w:b/>
          <w:sz w:val="32"/>
          <w:szCs w:val="32"/>
        </w:rPr>
        <w:t>生物试卷答案及评分参考</w:t>
      </w:r>
    </w:p>
    <w:p w:rsidR="00BB2680" w:rsidRPr="0031305F" w:rsidRDefault="00BB2680" w:rsidP="00BB2680">
      <w:pPr>
        <w:adjustRightInd w:val="0"/>
        <w:snapToGrid w:val="0"/>
        <w:rPr>
          <w:rFonts w:ascii="Times New Roman" w:eastAsia="黑体" w:hAnsi="Times New Roman"/>
          <w:b/>
          <w:bCs/>
          <w:szCs w:val="21"/>
        </w:rPr>
      </w:pPr>
      <w:r w:rsidRPr="0031305F">
        <w:rPr>
          <w:rFonts w:ascii="Times New Roman" w:eastAsia="黑体" w:hAnsi="Times New Roman"/>
          <w:b/>
          <w:bCs/>
          <w:szCs w:val="21"/>
        </w:rPr>
        <w:t>一、选择题（</w:t>
      </w:r>
      <w:r w:rsidRPr="0031305F">
        <w:rPr>
          <w:rFonts w:ascii="Times New Roman" w:eastAsia="黑体" w:hAnsi="Times New Roman"/>
          <w:bCs/>
          <w:szCs w:val="21"/>
        </w:rPr>
        <w:t>1</w:t>
      </w:r>
      <w:r w:rsidRPr="0031305F">
        <w:rPr>
          <w:rFonts w:ascii="Times New Roman" w:eastAsia="黑体" w:hAnsi="Times New Roman"/>
          <w:bCs/>
          <w:szCs w:val="21"/>
        </w:rPr>
        <w:t>～</w:t>
      </w:r>
      <w:r w:rsidRPr="0031305F">
        <w:rPr>
          <w:rFonts w:ascii="Times New Roman" w:eastAsia="黑体" w:hAnsi="Times New Roman"/>
          <w:bCs/>
          <w:szCs w:val="21"/>
        </w:rPr>
        <w:t>30</w:t>
      </w:r>
      <w:r w:rsidRPr="0031305F">
        <w:rPr>
          <w:rFonts w:ascii="Times New Roman" w:eastAsia="黑体" w:hAnsi="Times New Roman"/>
          <w:bCs/>
          <w:szCs w:val="21"/>
        </w:rPr>
        <w:t>题每小题</w:t>
      </w:r>
      <w:r w:rsidRPr="0031305F">
        <w:rPr>
          <w:rFonts w:ascii="Times New Roman" w:eastAsia="黑体" w:hAnsi="Times New Roman"/>
          <w:bCs/>
          <w:szCs w:val="21"/>
        </w:rPr>
        <w:t>1</w:t>
      </w:r>
      <w:r w:rsidRPr="0031305F">
        <w:rPr>
          <w:rFonts w:ascii="Times New Roman" w:eastAsia="黑体" w:hAnsi="Times New Roman"/>
          <w:bCs/>
          <w:szCs w:val="21"/>
        </w:rPr>
        <w:t>分，</w:t>
      </w:r>
      <w:r w:rsidRPr="0031305F">
        <w:rPr>
          <w:rFonts w:ascii="Times New Roman" w:eastAsia="黑体" w:hAnsi="Times New Roman"/>
          <w:bCs/>
          <w:szCs w:val="21"/>
        </w:rPr>
        <w:t>31</w:t>
      </w:r>
      <w:r w:rsidRPr="0031305F">
        <w:rPr>
          <w:rFonts w:ascii="Times New Roman" w:eastAsia="黑体" w:hAnsi="Times New Roman"/>
          <w:bCs/>
          <w:szCs w:val="21"/>
        </w:rPr>
        <w:t>～</w:t>
      </w:r>
      <w:r w:rsidRPr="0031305F">
        <w:rPr>
          <w:rFonts w:ascii="Times New Roman" w:eastAsia="黑体" w:hAnsi="Times New Roman"/>
          <w:bCs/>
          <w:szCs w:val="21"/>
        </w:rPr>
        <w:t>40</w:t>
      </w:r>
      <w:r w:rsidRPr="0031305F">
        <w:rPr>
          <w:rFonts w:ascii="Times New Roman" w:eastAsia="黑体" w:hAnsi="Times New Roman"/>
          <w:bCs/>
          <w:szCs w:val="21"/>
        </w:rPr>
        <w:t>题每小题</w:t>
      </w:r>
      <w:r w:rsidRPr="0031305F">
        <w:rPr>
          <w:rFonts w:ascii="Times New Roman" w:eastAsia="黑体" w:hAnsi="Times New Roman"/>
          <w:bCs/>
          <w:szCs w:val="21"/>
        </w:rPr>
        <w:t>2</w:t>
      </w:r>
      <w:r w:rsidRPr="0031305F">
        <w:rPr>
          <w:rFonts w:ascii="Times New Roman" w:eastAsia="黑体" w:hAnsi="Times New Roman"/>
          <w:bCs/>
          <w:szCs w:val="21"/>
        </w:rPr>
        <w:t>分，共</w:t>
      </w:r>
      <w:r w:rsidRPr="0031305F">
        <w:rPr>
          <w:rFonts w:ascii="Times New Roman" w:eastAsia="黑体" w:hAnsi="Times New Roman"/>
          <w:bCs/>
          <w:szCs w:val="21"/>
        </w:rPr>
        <w:t>50</w:t>
      </w:r>
      <w:r w:rsidRPr="0031305F">
        <w:rPr>
          <w:rFonts w:ascii="Times New Roman" w:eastAsia="黑体" w:hAnsi="Times New Roman"/>
          <w:bCs/>
          <w:szCs w:val="21"/>
        </w:rPr>
        <w:t>分）</w:t>
      </w:r>
    </w:p>
    <w:p w:rsidR="00BB2680" w:rsidRPr="0031305F" w:rsidRDefault="00BB2680" w:rsidP="00BB2680">
      <w:pPr>
        <w:widowControl/>
        <w:jc w:val="left"/>
        <w:rPr>
          <w:rFonts w:ascii="Times New Roman" w:hAnsi="Times New Roman"/>
          <w:szCs w:val="21"/>
        </w:rPr>
      </w:pPr>
      <w:r w:rsidRPr="0031305F">
        <w:rPr>
          <w:rFonts w:ascii="Times New Roman" w:hAnsi="Times New Roman"/>
          <w:szCs w:val="21"/>
        </w:rPr>
        <w:t xml:space="preserve">    1</w:t>
      </w:r>
      <w:r w:rsidRPr="0031305F">
        <w:rPr>
          <w:rFonts w:ascii="Times New Roman" w:hAnsi="Times New Roman"/>
          <w:szCs w:val="21"/>
        </w:rPr>
        <w:t>～</w:t>
      </w:r>
      <w:r w:rsidRPr="0031305F">
        <w:rPr>
          <w:rFonts w:ascii="Times New Roman" w:hAnsi="Times New Roman"/>
          <w:szCs w:val="21"/>
        </w:rPr>
        <w:t>5 BACAC    6</w:t>
      </w:r>
      <w:r w:rsidRPr="0031305F">
        <w:rPr>
          <w:rFonts w:ascii="Times New Roman" w:hAnsi="Times New Roman"/>
          <w:szCs w:val="21"/>
        </w:rPr>
        <w:t>～</w:t>
      </w:r>
      <w:r w:rsidRPr="0031305F">
        <w:rPr>
          <w:rFonts w:ascii="Times New Roman" w:hAnsi="Times New Roman"/>
          <w:szCs w:val="21"/>
        </w:rPr>
        <w:t>10 ACABB     11</w:t>
      </w:r>
      <w:r w:rsidRPr="0031305F">
        <w:rPr>
          <w:rFonts w:ascii="Times New Roman" w:hAnsi="Times New Roman"/>
          <w:szCs w:val="21"/>
        </w:rPr>
        <w:t>～</w:t>
      </w:r>
      <w:r w:rsidRPr="0031305F">
        <w:rPr>
          <w:rFonts w:ascii="Times New Roman" w:hAnsi="Times New Roman"/>
          <w:szCs w:val="21"/>
        </w:rPr>
        <w:t>15</w:t>
      </w:r>
      <w:r>
        <w:rPr>
          <w:rFonts w:ascii="Times New Roman" w:hAnsi="Times New Roman" w:hint="eastAsia"/>
          <w:szCs w:val="21"/>
        </w:rPr>
        <w:t>C</w:t>
      </w:r>
      <w:r w:rsidRPr="0031305F">
        <w:rPr>
          <w:rFonts w:ascii="Times New Roman" w:hAnsi="Times New Roman"/>
          <w:szCs w:val="21"/>
        </w:rPr>
        <w:t>ACBC   16</w:t>
      </w:r>
      <w:r w:rsidRPr="0031305F">
        <w:rPr>
          <w:rFonts w:ascii="Times New Roman" w:hAnsi="Times New Roman"/>
          <w:szCs w:val="21"/>
        </w:rPr>
        <w:t>～</w:t>
      </w:r>
      <w:r w:rsidRPr="0031305F">
        <w:rPr>
          <w:rFonts w:ascii="Times New Roman" w:hAnsi="Times New Roman"/>
          <w:szCs w:val="21"/>
        </w:rPr>
        <w:t>20D</w:t>
      </w:r>
      <w:r>
        <w:rPr>
          <w:rFonts w:ascii="Times New Roman" w:hAnsi="Times New Roman" w:hint="eastAsia"/>
          <w:szCs w:val="21"/>
        </w:rPr>
        <w:t>D</w:t>
      </w:r>
      <w:r w:rsidRPr="0031305F">
        <w:rPr>
          <w:rFonts w:ascii="Times New Roman" w:hAnsi="Times New Roman"/>
          <w:szCs w:val="21"/>
        </w:rPr>
        <w:t>BCD</w:t>
      </w:r>
    </w:p>
    <w:p w:rsidR="00BB2680" w:rsidRPr="0031305F" w:rsidRDefault="00BB2680" w:rsidP="00BB2680">
      <w:pPr>
        <w:widowControl/>
        <w:jc w:val="left"/>
        <w:rPr>
          <w:rFonts w:ascii="Times New Roman" w:hAnsi="Times New Roman"/>
          <w:szCs w:val="21"/>
        </w:rPr>
      </w:pPr>
      <w:r w:rsidRPr="0031305F">
        <w:rPr>
          <w:rFonts w:ascii="Times New Roman" w:hAnsi="Times New Roman"/>
          <w:szCs w:val="21"/>
        </w:rPr>
        <w:t xml:space="preserve">    21</w:t>
      </w:r>
      <w:r w:rsidRPr="0031305F">
        <w:rPr>
          <w:rFonts w:ascii="Times New Roman" w:hAnsi="Times New Roman"/>
          <w:szCs w:val="21"/>
        </w:rPr>
        <w:t>～</w:t>
      </w:r>
      <w:r w:rsidRPr="0031305F">
        <w:rPr>
          <w:rFonts w:ascii="Times New Roman" w:hAnsi="Times New Roman"/>
          <w:szCs w:val="21"/>
        </w:rPr>
        <w:t>25 CDDAB  26</w:t>
      </w:r>
      <w:r w:rsidRPr="0031305F">
        <w:rPr>
          <w:rFonts w:ascii="Times New Roman" w:hAnsi="Times New Roman"/>
          <w:szCs w:val="21"/>
        </w:rPr>
        <w:t>～</w:t>
      </w:r>
      <w:r w:rsidRPr="0031305F">
        <w:rPr>
          <w:rFonts w:ascii="Times New Roman" w:hAnsi="Times New Roman"/>
          <w:szCs w:val="21"/>
        </w:rPr>
        <w:t>30 BC</w:t>
      </w:r>
      <w:r>
        <w:rPr>
          <w:rFonts w:ascii="Times New Roman" w:hAnsi="Times New Roman" w:hint="eastAsia"/>
          <w:szCs w:val="21"/>
        </w:rPr>
        <w:t>D</w:t>
      </w:r>
      <w:r w:rsidRPr="0031305F">
        <w:rPr>
          <w:rFonts w:ascii="Times New Roman" w:hAnsi="Times New Roman"/>
          <w:szCs w:val="21"/>
        </w:rPr>
        <w:t>AC    31</w:t>
      </w:r>
      <w:r w:rsidRPr="0031305F">
        <w:rPr>
          <w:rFonts w:ascii="Times New Roman" w:hAnsi="Times New Roman"/>
          <w:szCs w:val="21"/>
        </w:rPr>
        <w:t>～</w:t>
      </w:r>
      <w:r w:rsidRPr="0031305F">
        <w:rPr>
          <w:rFonts w:ascii="Times New Roman" w:hAnsi="Times New Roman"/>
          <w:szCs w:val="21"/>
        </w:rPr>
        <w:t>35 ADDCB   36</w:t>
      </w:r>
      <w:r w:rsidRPr="0031305F">
        <w:rPr>
          <w:rFonts w:ascii="Times New Roman" w:hAnsi="Times New Roman"/>
          <w:szCs w:val="21"/>
        </w:rPr>
        <w:t>～</w:t>
      </w:r>
      <w:r w:rsidRPr="0031305F">
        <w:rPr>
          <w:rFonts w:ascii="Times New Roman" w:hAnsi="Times New Roman"/>
          <w:szCs w:val="21"/>
        </w:rPr>
        <w:t>40 BCCBA</w:t>
      </w:r>
    </w:p>
    <w:p w:rsidR="00BB2680" w:rsidRPr="0031305F" w:rsidRDefault="00BB2680" w:rsidP="00BB2680">
      <w:pPr>
        <w:rPr>
          <w:rFonts w:ascii="Times New Roman" w:eastAsia="黑体" w:hAnsi="Times New Roman"/>
          <w:b/>
          <w:bCs/>
          <w:szCs w:val="21"/>
        </w:rPr>
      </w:pPr>
    </w:p>
    <w:p w:rsidR="00BB2680" w:rsidRPr="0031305F" w:rsidRDefault="00BB2680" w:rsidP="00BB2680">
      <w:pPr>
        <w:rPr>
          <w:rFonts w:ascii="Times New Roman" w:hAnsi="Times New Roman"/>
          <w:szCs w:val="21"/>
        </w:rPr>
      </w:pPr>
      <w:r w:rsidRPr="0031305F">
        <w:rPr>
          <w:rFonts w:ascii="Times New Roman" w:eastAsia="黑体" w:hAnsi="Times New Roman"/>
          <w:b/>
          <w:bCs/>
          <w:szCs w:val="21"/>
        </w:rPr>
        <w:t>二、非选择题</w:t>
      </w:r>
      <w:r w:rsidRPr="0031305F">
        <w:rPr>
          <w:rFonts w:ascii="Times New Roman" w:hAnsi="Times New Roman"/>
          <w:szCs w:val="21"/>
        </w:rPr>
        <w:t xml:space="preserve"> </w:t>
      </w:r>
      <w:r w:rsidRPr="0031305F">
        <w:rPr>
          <w:rFonts w:ascii="Times New Roman" w:eastAsia="黑体" w:hAnsi="Times New Roman"/>
          <w:szCs w:val="21"/>
        </w:rPr>
        <w:t>（共</w:t>
      </w:r>
      <w:r w:rsidRPr="0031305F">
        <w:rPr>
          <w:rFonts w:ascii="Times New Roman" w:eastAsia="黑体" w:hAnsi="Times New Roman"/>
          <w:szCs w:val="21"/>
        </w:rPr>
        <w:t>50</w:t>
      </w:r>
      <w:r w:rsidRPr="0031305F">
        <w:rPr>
          <w:rFonts w:ascii="Times New Roman" w:eastAsia="黑体" w:hAnsi="Times New Roman"/>
          <w:szCs w:val="21"/>
        </w:rPr>
        <w:t>分）</w:t>
      </w:r>
    </w:p>
    <w:p w:rsidR="00BB2680" w:rsidRPr="0031305F" w:rsidRDefault="00BB2680" w:rsidP="00BB2680">
      <w:pPr>
        <w:rPr>
          <w:rFonts w:ascii="Times New Roman" w:eastAsiaTheme="minorEastAsia" w:hAnsi="Times New Roman"/>
          <w:szCs w:val="21"/>
        </w:rPr>
      </w:pPr>
      <w:r w:rsidRPr="0031305F">
        <w:rPr>
          <w:rFonts w:ascii="Times New Roman" w:eastAsiaTheme="minorEastAsia" w:hAnsi="Times New Roman"/>
          <w:szCs w:val="21"/>
        </w:rPr>
        <w:t>41</w:t>
      </w:r>
      <w:r w:rsidRPr="0031305F">
        <w:rPr>
          <w:rFonts w:ascii="Times New Roman" w:eastAsiaTheme="minorEastAsia" w:hAnsi="Times New Roman"/>
          <w:szCs w:val="21"/>
        </w:rPr>
        <w:t>．（</w:t>
      </w:r>
      <w:r w:rsidRPr="0031305F">
        <w:rPr>
          <w:rFonts w:ascii="Times New Roman" w:eastAsiaTheme="minorEastAsia" w:hAnsi="Times New Roman"/>
          <w:szCs w:val="21"/>
        </w:rPr>
        <w:t>8</w:t>
      </w:r>
      <w:r w:rsidRPr="0031305F">
        <w:rPr>
          <w:rFonts w:ascii="Times New Roman" w:eastAsiaTheme="minorEastAsia" w:hAnsi="Times New Roman"/>
          <w:szCs w:val="21"/>
        </w:rPr>
        <w:t>分）</w:t>
      </w:r>
    </w:p>
    <w:p w:rsidR="00BB2680" w:rsidRPr="0031305F" w:rsidRDefault="00BB2680" w:rsidP="00BB2680">
      <w:pPr>
        <w:rPr>
          <w:rFonts w:ascii="Times New Roman" w:eastAsiaTheme="minorEastAsia" w:hAnsi="Times New Roman"/>
          <w:szCs w:val="21"/>
        </w:rPr>
      </w:pPr>
      <w:r w:rsidRPr="0031305F">
        <w:rPr>
          <w:rFonts w:ascii="Times New Roman" w:eastAsiaTheme="minorEastAsia" w:hAnsi="Times New Roman"/>
          <w:szCs w:val="21"/>
        </w:rPr>
        <w:t xml:space="preserve">   </w:t>
      </w:r>
      <w:r w:rsidRPr="0031305F">
        <w:rPr>
          <w:rFonts w:ascii="Times New Roman" w:eastAsiaTheme="minorEastAsia" w:hAnsi="Times New Roman"/>
          <w:szCs w:val="21"/>
        </w:rPr>
        <w:t>（</w:t>
      </w:r>
      <w:r w:rsidRPr="0031305F">
        <w:rPr>
          <w:rFonts w:ascii="Times New Roman" w:eastAsiaTheme="minorEastAsia" w:hAnsi="Times New Roman"/>
          <w:szCs w:val="21"/>
        </w:rPr>
        <w:t>1</w:t>
      </w:r>
      <w:r w:rsidRPr="0031305F">
        <w:rPr>
          <w:rFonts w:ascii="Times New Roman" w:eastAsiaTheme="minorEastAsia" w:hAnsi="Times New Roman"/>
          <w:szCs w:val="21"/>
        </w:rPr>
        <w:t>）流动性</w:t>
      </w:r>
      <w:r w:rsidRPr="0031305F">
        <w:rPr>
          <w:rFonts w:ascii="Times New Roman" w:eastAsiaTheme="minorEastAsia" w:hAnsi="Times New Roman"/>
          <w:szCs w:val="21"/>
        </w:rPr>
        <w:t xml:space="preserve">  </w:t>
      </w:r>
      <w:r w:rsidRPr="0031305F">
        <w:rPr>
          <w:rFonts w:ascii="Times New Roman" w:eastAsiaTheme="minorEastAsia" w:hAnsi="Times New Roman"/>
          <w:szCs w:val="21"/>
        </w:rPr>
        <w:t>磷脂</w:t>
      </w:r>
      <w:r w:rsidRPr="0031305F">
        <w:rPr>
          <w:rFonts w:ascii="Times New Roman" w:eastAsiaTheme="minorEastAsia" w:hAnsi="Times New Roman"/>
          <w:szCs w:val="21"/>
        </w:rPr>
        <w:t xml:space="preserve">  </w:t>
      </w:r>
      <w:r w:rsidRPr="0031305F">
        <w:rPr>
          <w:rFonts w:ascii="Times New Roman" w:eastAsiaTheme="minorEastAsia" w:hAnsi="Times New Roman"/>
          <w:szCs w:val="21"/>
        </w:rPr>
        <w:t>蛋白质</w:t>
      </w:r>
    </w:p>
    <w:p w:rsidR="00BB2680" w:rsidRPr="0031305F" w:rsidRDefault="00BB2680" w:rsidP="00BB2680">
      <w:pPr>
        <w:rPr>
          <w:rFonts w:ascii="Times New Roman" w:hAnsi="Times New Roman"/>
          <w:szCs w:val="21"/>
        </w:rPr>
      </w:pPr>
      <w:r w:rsidRPr="0031305F">
        <w:rPr>
          <w:rFonts w:ascii="Times New Roman" w:eastAsiaTheme="minorEastAsia" w:hAnsi="Times New Roman"/>
          <w:szCs w:val="21"/>
        </w:rPr>
        <w:t xml:space="preserve">   </w:t>
      </w:r>
      <w:r w:rsidRPr="0031305F">
        <w:rPr>
          <w:rFonts w:ascii="Times New Roman" w:eastAsiaTheme="minorEastAsia" w:hAnsi="Times New Roman"/>
          <w:szCs w:val="21"/>
        </w:rPr>
        <w:t>（</w:t>
      </w:r>
      <w:r w:rsidRPr="0031305F">
        <w:rPr>
          <w:rFonts w:ascii="Times New Roman" w:eastAsiaTheme="minorEastAsia" w:hAnsi="Times New Roman"/>
          <w:szCs w:val="21"/>
        </w:rPr>
        <w:t>2</w:t>
      </w:r>
      <w:r w:rsidRPr="0031305F">
        <w:rPr>
          <w:rFonts w:ascii="Times New Roman" w:eastAsiaTheme="minorEastAsia" w:hAnsi="Times New Roman"/>
          <w:szCs w:val="21"/>
        </w:rPr>
        <w:t>）</w:t>
      </w:r>
      <w:r w:rsidRPr="0031305F">
        <w:rPr>
          <w:rFonts w:ascii="Times New Roman" w:hAnsi="Times New Roman"/>
          <w:szCs w:val="21"/>
        </w:rPr>
        <w:fldChar w:fldCharType="begin"/>
      </w:r>
      <w:r w:rsidRPr="0031305F">
        <w:rPr>
          <w:rFonts w:ascii="Times New Roman" w:hAnsi="Times New Roman"/>
          <w:szCs w:val="21"/>
        </w:rPr>
        <w:instrText xml:space="preserve"> = 4 \* GB3 </w:instrText>
      </w:r>
      <w:r w:rsidRPr="0031305F">
        <w:rPr>
          <w:rFonts w:ascii="Times New Roman" w:hAnsi="Times New Roman"/>
          <w:szCs w:val="21"/>
        </w:rPr>
        <w:fldChar w:fldCharType="separate"/>
      </w:r>
      <w:r w:rsidRPr="0031305F">
        <w:rPr>
          <w:rFonts w:ascii="宋体" w:hAnsi="宋体"/>
          <w:noProof/>
          <w:szCs w:val="21"/>
        </w:rPr>
        <w:t>④</w:t>
      </w:r>
      <w:r w:rsidRPr="0031305F">
        <w:rPr>
          <w:rFonts w:ascii="Times New Roman" w:hAnsi="Times New Roman"/>
          <w:szCs w:val="21"/>
        </w:rPr>
        <w:fldChar w:fldCharType="end"/>
      </w:r>
      <w:r w:rsidRPr="0031305F">
        <w:rPr>
          <w:rFonts w:ascii="Times New Roman" w:hAnsi="宋体"/>
          <w:szCs w:val="21"/>
        </w:rPr>
        <w:t>核糖体</w:t>
      </w:r>
      <w:r w:rsidRPr="0031305F">
        <w:rPr>
          <w:rFonts w:ascii="Times New Roman" w:hAnsi="Times New Roman"/>
          <w:szCs w:val="21"/>
        </w:rPr>
        <w:t xml:space="preserve">   </w:t>
      </w:r>
      <w:r w:rsidRPr="0031305F">
        <w:rPr>
          <w:rFonts w:ascii="Times New Roman" w:hAnsi="Times New Roman"/>
          <w:szCs w:val="21"/>
        </w:rPr>
        <w:fldChar w:fldCharType="begin"/>
      </w:r>
      <w:r w:rsidRPr="0031305F">
        <w:rPr>
          <w:rFonts w:ascii="Times New Roman" w:hAnsi="Times New Roman"/>
          <w:szCs w:val="21"/>
        </w:rPr>
        <w:instrText xml:space="preserve"> = 1 \* GB3 </w:instrText>
      </w:r>
      <w:r w:rsidRPr="0031305F">
        <w:rPr>
          <w:rFonts w:ascii="Times New Roman" w:hAnsi="Times New Roman"/>
          <w:szCs w:val="21"/>
        </w:rPr>
        <w:fldChar w:fldCharType="separate"/>
      </w:r>
      <w:r w:rsidRPr="0031305F">
        <w:rPr>
          <w:rFonts w:ascii="宋体" w:hAnsi="宋体"/>
          <w:noProof/>
          <w:szCs w:val="21"/>
        </w:rPr>
        <w:t>①</w:t>
      </w:r>
      <w:r w:rsidRPr="0031305F">
        <w:rPr>
          <w:rFonts w:ascii="Times New Roman" w:hAnsi="Times New Roman"/>
          <w:szCs w:val="21"/>
        </w:rPr>
        <w:fldChar w:fldCharType="end"/>
      </w:r>
      <w:r w:rsidRPr="0031305F">
        <w:rPr>
          <w:rFonts w:ascii="Times New Roman" w:hAnsi="宋体"/>
          <w:szCs w:val="21"/>
        </w:rPr>
        <w:t>高尔基体</w:t>
      </w:r>
      <w:r w:rsidRPr="0031305F">
        <w:rPr>
          <w:rFonts w:ascii="Times New Roman" w:hAnsi="Times New Roman"/>
          <w:szCs w:val="21"/>
        </w:rPr>
        <w:t xml:space="preserve">   </w:t>
      </w:r>
      <w:r w:rsidRPr="0031305F">
        <w:rPr>
          <w:rFonts w:ascii="Times New Roman" w:hAnsi="Times New Roman"/>
          <w:szCs w:val="21"/>
        </w:rPr>
        <w:fldChar w:fldCharType="begin"/>
      </w:r>
      <w:r w:rsidRPr="0031305F">
        <w:rPr>
          <w:rFonts w:ascii="Times New Roman" w:hAnsi="Times New Roman"/>
          <w:szCs w:val="21"/>
        </w:rPr>
        <w:instrText xml:space="preserve"> = 2 \* GB3 </w:instrText>
      </w:r>
      <w:r w:rsidRPr="0031305F">
        <w:rPr>
          <w:rFonts w:ascii="Times New Roman" w:hAnsi="Times New Roman"/>
          <w:szCs w:val="21"/>
        </w:rPr>
        <w:fldChar w:fldCharType="separate"/>
      </w:r>
      <w:r w:rsidRPr="0031305F">
        <w:rPr>
          <w:rFonts w:ascii="宋体" w:hAnsi="宋体"/>
          <w:noProof/>
          <w:szCs w:val="21"/>
        </w:rPr>
        <w:t>②</w:t>
      </w:r>
      <w:r w:rsidRPr="0031305F">
        <w:rPr>
          <w:rFonts w:ascii="Times New Roman" w:hAnsi="Times New Roman"/>
          <w:szCs w:val="21"/>
        </w:rPr>
        <w:fldChar w:fldCharType="end"/>
      </w:r>
      <w:r w:rsidRPr="0031305F">
        <w:rPr>
          <w:rFonts w:ascii="Times New Roman" w:hAnsi="宋体"/>
          <w:szCs w:val="21"/>
        </w:rPr>
        <w:t>线粒体（序号和名称一致才给分）</w:t>
      </w:r>
    </w:p>
    <w:p w:rsidR="00BB2680" w:rsidRPr="0031305F" w:rsidRDefault="00BB2680" w:rsidP="00BB2680">
      <w:pPr>
        <w:rPr>
          <w:rFonts w:ascii="Times New Roman" w:eastAsiaTheme="minorEastAsia" w:hAnsi="Times New Roman"/>
          <w:noProof/>
          <w:szCs w:val="21"/>
        </w:rPr>
      </w:pPr>
      <w:r w:rsidRPr="0031305F">
        <w:rPr>
          <w:rFonts w:ascii="Times New Roman" w:hAnsi="Times New Roman"/>
          <w:szCs w:val="21"/>
        </w:rPr>
        <w:t xml:space="preserve">   </w:t>
      </w:r>
      <w:r w:rsidRPr="0031305F">
        <w:rPr>
          <w:rFonts w:ascii="Times New Roman" w:hAnsi="宋体"/>
          <w:szCs w:val="21"/>
        </w:rPr>
        <w:t>（</w:t>
      </w:r>
      <w:r w:rsidRPr="0031305F">
        <w:rPr>
          <w:rFonts w:ascii="Times New Roman" w:hAnsi="Times New Roman"/>
          <w:szCs w:val="21"/>
        </w:rPr>
        <w:t>3</w:t>
      </w:r>
      <w:r w:rsidRPr="0031305F">
        <w:rPr>
          <w:rFonts w:ascii="Times New Roman" w:hAnsi="宋体"/>
          <w:szCs w:val="21"/>
        </w:rPr>
        <w:t>）叶绿体</w:t>
      </w:r>
      <w:r w:rsidRPr="0031305F">
        <w:rPr>
          <w:rFonts w:ascii="Times New Roman" w:hAnsi="Times New Roman"/>
          <w:szCs w:val="21"/>
        </w:rPr>
        <w:t xml:space="preserve">  </w:t>
      </w:r>
      <w:r w:rsidRPr="0031305F">
        <w:rPr>
          <w:rFonts w:ascii="Times New Roman" w:hAnsi="宋体"/>
          <w:szCs w:val="21"/>
        </w:rPr>
        <w:t>液泡</w:t>
      </w:r>
      <w:r w:rsidRPr="0031305F">
        <w:rPr>
          <w:rFonts w:ascii="Times New Roman" w:hAnsi="Times New Roman"/>
          <w:szCs w:val="21"/>
        </w:rPr>
        <w:t xml:space="preserve">   </w:t>
      </w:r>
    </w:p>
    <w:p w:rsidR="00BB2680" w:rsidRDefault="00BB2680" w:rsidP="00BB2680">
      <w:pPr>
        <w:rPr>
          <w:rFonts w:ascii="Times New Roman" w:hAnsi="Times New Roman"/>
        </w:rPr>
      </w:pPr>
    </w:p>
    <w:p w:rsidR="00BB2680" w:rsidRPr="0031305F" w:rsidRDefault="00BB2680" w:rsidP="00BB2680">
      <w:pPr>
        <w:rPr>
          <w:rFonts w:ascii="Times New Roman" w:hAnsi="Times New Roman"/>
        </w:rPr>
      </w:pPr>
      <w:r w:rsidRPr="0031305F">
        <w:rPr>
          <w:rFonts w:ascii="Times New Roman" w:hAnsi="Times New Roman"/>
        </w:rPr>
        <w:t>42</w:t>
      </w:r>
      <w:r w:rsidRPr="0031305F">
        <w:rPr>
          <w:rFonts w:ascii="Times New Roman"/>
        </w:rPr>
        <w:t>．（</w:t>
      </w:r>
      <w:r w:rsidRPr="0031305F">
        <w:rPr>
          <w:rFonts w:ascii="Times New Roman" w:hAnsi="Times New Roman"/>
        </w:rPr>
        <w:t>5</w:t>
      </w:r>
      <w:r w:rsidRPr="0031305F">
        <w:rPr>
          <w:rFonts w:ascii="Times New Roman"/>
        </w:rPr>
        <w:t>分）</w:t>
      </w:r>
    </w:p>
    <w:p w:rsidR="00BB2680" w:rsidRPr="0031305F" w:rsidRDefault="00BB2680" w:rsidP="00BB2680">
      <w:pPr>
        <w:widowControl/>
        <w:spacing w:line="400" w:lineRule="exact"/>
        <w:jc w:val="left"/>
        <w:rPr>
          <w:rFonts w:ascii="Times New Roman" w:hAnsi="Times New Roman"/>
          <w:szCs w:val="21"/>
        </w:rPr>
      </w:pPr>
      <w:r w:rsidRPr="0031305F">
        <w:rPr>
          <w:rFonts w:ascii="Times New Roman" w:hAnsi="Times New Roman"/>
        </w:rPr>
        <w:t xml:space="preserve">  </w:t>
      </w:r>
      <w:r>
        <w:rPr>
          <w:rFonts w:ascii="Times New Roman" w:hAnsi="Times New Roman" w:hint="eastAsia"/>
        </w:rPr>
        <w:t xml:space="preserve"> </w:t>
      </w:r>
      <w:r w:rsidRPr="0031305F">
        <w:rPr>
          <w:rFonts w:ascii="Times New Roman"/>
        </w:rPr>
        <w:t>（</w:t>
      </w:r>
      <w:r w:rsidRPr="0031305F">
        <w:rPr>
          <w:rFonts w:ascii="Times New Roman" w:hAnsi="Times New Roman"/>
        </w:rPr>
        <w:t>1</w:t>
      </w:r>
      <w:r w:rsidRPr="0031305F">
        <w:rPr>
          <w:rFonts w:ascii="Times New Roman"/>
        </w:rPr>
        <w:t>）最适温度</w:t>
      </w:r>
      <w:r w:rsidRPr="0031305F">
        <w:rPr>
          <w:rFonts w:ascii="Times New Roman" w:hAnsi="Times New Roman"/>
          <w:szCs w:val="21"/>
        </w:rPr>
        <w:t xml:space="preserve">     </w:t>
      </w:r>
    </w:p>
    <w:p w:rsidR="00BB2680" w:rsidRPr="0031305F" w:rsidRDefault="00BB2680" w:rsidP="00BB2680">
      <w:pPr>
        <w:widowControl/>
        <w:spacing w:line="400" w:lineRule="exact"/>
        <w:jc w:val="left"/>
        <w:rPr>
          <w:rFonts w:ascii="Times New Roman" w:hAnsi="Times New Roman"/>
          <w:szCs w:val="21"/>
          <w:vertAlign w:val="superscript"/>
        </w:rPr>
      </w:pPr>
      <w:r w:rsidRPr="0031305F">
        <w:rPr>
          <w:rFonts w:ascii="Times New Roman" w:hAnsi="Times New Roman"/>
          <w:szCs w:val="21"/>
        </w:rPr>
        <w:t xml:space="preserve">  </w:t>
      </w:r>
      <w:r>
        <w:rPr>
          <w:rFonts w:ascii="Times New Roman" w:hAnsi="Times New Roman" w:hint="eastAsia"/>
          <w:szCs w:val="21"/>
        </w:rPr>
        <w:t xml:space="preserve"> </w:t>
      </w:r>
      <w:r w:rsidRPr="0031305F">
        <w:rPr>
          <w:rFonts w:ascii="Times New Roman"/>
          <w:szCs w:val="21"/>
        </w:rPr>
        <w:t>（</w:t>
      </w:r>
      <w:r w:rsidRPr="0031305F">
        <w:rPr>
          <w:rFonts w:ascii="Times New Roman" w:hAnsi="Times New Roman"/>
          <w:szCs w:val="21"/>
        </w:rPr>
        <w:t>2</w:t>
      </w:r>
      <w:r w:rsidRPr="0031305F">
        <w:rPr>
          <w:rFonts w:ascii="Times New Roman"/>
          <w:szCs w:val="21"/>
        </w:rPr>
        <w:t>）对照</w:t>
      </w:r>
      <w:r w:rsidRPr="0031305F">
        <w:rPr>
          <w:rFonts w:ascii="Times New Roman" w:hAnsi="Times New Roman"/>
          <w:szCs w:val="21"/>
        </w:rPr>
        <w:t xml:space="preserve">    </w:t>
      </w:r>
      <w:r w:rsidRPr="0031305F">
        <w:rPr>
          <w:rFonts w:ascii="Times New Roman" w:hAnsi="Times New Roman"/>
          <w:szCs w:val="21"/>
          <w:vertAlign w:val="superscript"/>
        </w:rPr>
        <w:t xml:space="preserve">   </w:t>
      </w:r>
    </w:p>
    <w:p w:rsidR="00BB2680" w:rsidRPr="0031305F" w:rsidRDefault="00BB2680" w:rsidP="00BB2680">
      <w:pPr>
        <w:widowControl/>
        <w:spacing w:line="400" w:lineRule="exact"/>
        <w:jc w:val="left"/>
        <w:rPr>
          <w:rFonts w:ascii="Times New Roman" w:hAnsi="Times New Roman"/>
          <w:szCs w:val="21"/>
          <w:vertAlign w:val="superscript"/>
        </w:rPr>
      </w:pPr>
      <w:r w:rsidRPr="0031305F">
        <w:rPr>
          <w:rFonts w:ascii="Times New Roman" w:hAnsi="Times New Roman"/>
          <w:szCs w:val="21"/>
          <w:vertAlign w:val="superscript"/>
        </w:rPr>
        <w:t xml:space="preserve">   </w:t>
      </w:r>
      <w:r>
        <w:rPr>
          <w:rFonts w:ascii="Times New Roman" w:hAnsi="Times New Roman" w:hint="eastAsia"/>
          <w:szCs w:val="21"/>
          <w:vertAlign w:val="superscript"/>
        </w:rPr>
        <w:t xml:space="preserve"> </w:t>
      </w:r>
      <w:r w:rsidRPr="0031305F">
        <w:rPr>
          <w:rFonts w:ascii="Times New Roman"/>
          <w:szCs w:val="21"/>
        </w:rPr>
        <w:t>（</w:t>
      </w:r>
      <w:r w:rsidRPr="0031305F">
        <w:rPr>
          <w:rFonts w:ascii="Times New Roman" w:hAnsi="Times New Roman"/>
          <w:szCs w:val="21"/>
        </w:rPr>
        <w:t>3</w:t>
      </w:r>
      <w:r w:rsidRPr="0031305F">
        <w:rPr>
          <w:rFonts w:ascii="Times New Roman"/>
          <w:szCs w:val="21"/>
        </w:rPr>
        <w:t>）</w:t>
      </w:r>
      <w:r w:rsidRPr="0031305F">
        <w:rPr>
          <w:rFonts w:ascii="Times New Roman" w:hAnsi="Times New Roman"/>
          <w:szCs w:val="21"/>
        </w:rPr>
        <w:t>Mg</w:t>
      </w:r>
      <w:r w:rsidRPr="0031305F">
        <w:rPr>
          <w:rFonts w:ascii="Times New Roman" w:hAnsi="Times New Roman"/>
          <w:szCs w:val="21"/>
          <w:vertAlign w:val="superscript"/>
        </w:rPr>
        <w:t>2+</w:t>
      </w:r>
      <w:r w:rsidRPr="0031305F">
        <w:rPr>
          <w:rFonts w:ascii="Times New Roman"/>
          <w:szCs w:val="21"/>
        </w:rPr>
        <w:t>对唾液淀粉酶活性无影响</w:t>
      </w:r>
      <w:r w:rsidRPr="0031305F">
        <w:rPr>
          <w:rFonts w:ascii="Times New Roman" w:hAnsi="Times New Roman"/>
          <w:szCs w:val="21"/>
        </w:rPr>
        <w:t xml:space="preserve">    Cu</w:t>
      </w:r>
      <w:r w:rsidRPr="0031305F">
        <w:rPr>
          <w:rFonts w:ascii="Times New Roman" w:hAnsi="Times New Roman"/>
          <w:szCs w:val="21"/>
          <w:vertAlign w:val="superscript"/>
        </w:rPr>
        <w:t>2+</w:t>
      </w:r>
      <w:r w:rsidRPr="0031305F">
        <w:rPr>
          <w:rFonts w:ascii="Times New Roman" w:hAnsi="Times New Roman"/>
          <w:szCs w:val="21"/>
        </w:rPr>
        <w:t xml:space="preserve">    Cl</w:t>
      </w:r>
      <w:r w:rsidRPr="0031305F">
        <w:rPr>
          <w:rFonts w:ascii="Times New Roman" w:hAnsi="Times New Roman"/>
          <w:szCs w:val="21"/>
          <w:vertAlign w:val="superscript"/>
        </w:rPr>
        <w:t>—</w:t>
      </w:r>
    </w:p>
    <w:p w:rsidR="00BB2680" w:rsidRPr="0031305F" w:rsidRDefault="00BB2680" w:rsidP="00BB2680">
      <w:pPr>
        <w:tabs>
          <w:tab w:val="left" w:pos="420"/>
          <w:tab w:val="left" w:pos="2310"/>
          <w:tab w:val="left" w:pos="4200"/>
          <w:tab w:val="left" w:pos="6090"/>
          <w:tab w:val="left" w:pos="7560"/>
        </w:tabs>
        <w:ind w:right="-73"/>
        <w:rPr>
          <w:rFonts w:ascii="Times New Roman" w:eastAsiaTheme="minorEastAsia" w:hAnsi="Times New Roman"/>
          <w:szCs w:val="21"/>
        </w:rPr>
      </w:pPr>
      <w:r w:rsidRPr="0031305F">
        <w:rPr>
          <w:rFonts w:ascii="Times New Roman" w:eastAsiaTheme="minorEastAsia" w:hAnsi="Times New Roman"/>
          <w:szCs w:val="21"/>
        </w:rPr>
        <w:t xml:space="preserve"> </w:t>
      </w:r>
    </w:p>
    <w:p w:rsidR="00BB2680" w:rsidRPr="0031305F" w:rsidRDefault="00BB2680" w:rsidP="00BB2680">
      <w:pPr>
        <w:ind w:left="315" w:hangingChars="150" w:hanging="315"/>
        <w:rPr>
          <w:rFonts w:ascii="Times New Roman" w:eastAsiaTheme="minorEastAsia" w:hAnsi="Times New Roman"/>
          <w:szCs w:val="21"/>
        </w:rPr>
      </w:pPr>
      <w:r w:rsidRPr="0031305F">
        <w:rPr>
          <w:rFonts w:ascii="Times New Roman" w:eastAsiaTheme="minorEastAsia" w:hAnsi="Times New Roman"/>
          <w:szCs w:val="21"/>
        </w:rPr>
        <w:t>43</w:t>
      </w:r>
      <w:r w:rsidRPr="0031305F">
        <w:rPr>
          <w:rFonts w:ascii="Times New Roman" w:eastAsiaTheme="minorEastAsia" w:hAnsi="Times New Roman"/>
          <w:szCs w:val="21"/>
        </w:rPr>
        <w:t>．（</w:t>
      </w:r>
      <w:r w:rsidRPr="0031305F">
        <w:rPr>
          <w:rFonts w:ascii="Times New Roman" w:eastAsiaTheme="minorEastAsia" w:hAnsi="Times New Roman"/>
          <w:szCs w:val="21"/>
        </w:rPr>
        <w:t>7</w:t>
      </w:r>
      <w:r w:rsidRPr="0031305F">
        <w:rPr>
          <w:rFonts w:ascii="Times New Roman" w:eastAsiaTheme="minorEastAsia" w:hAnsi="Times New Roman"/>
          <w:szCs w:val="21"/>
        </w:rPr>
        <w:t>分）</w:t>
      </w:r>
    </w:p>
    <w:p w:rsidR="00BB2680" w:rsidRPr="0031305F" w:rsidRDefault="00BB2680" w:rsidP="00BB2680">
      <w:pPr>
        <w:ind w:left="315" w:hangingChars="150" w:hanging="315"/>
        <w:rPr>
          <w:rFonts w:ascii="Times New Roman" w:eastAsiaTheme="minorEastAsia" w:hAnsi="Times New Roman"/>
          <w:szCs w:val="21"/>
        </w:rPr>
      </w:pPr>
      <w:r w:rsidRPr="0031305F">
        <w:rPr>
          <w:rFonts w:ascii="Times New Roman" w:eastAsiaTheme="minorEastAsia" w:hAnsi="Times New Roman"/>
          <w:szCs w:val="21"/>
        </w:rPr>
        <w:t xml:space="preserve">   </w:t>
      </w:r>
      <w:r w:rsidRPr="0031305F">
        <w:rPr>
          <w:rFonts w:ascii="Times New Roman" w:eastAsiaTheme="minorEastAsia" w:hAnsi="Times New Roman"/>
          <w:szCs w:val="21"/>
        </w:rPr>
        <w:t>（</w:t>
      </w:r>
      <w:r w:rsidRPr="0031305F">
        <w:rPr>
          <w:rFonts w:ascii="Times New Roman" w:eastAsiaTheme="minorEastAsia" w:hAnsi="Times New Roman"/>
          <w:szCs w:val="21"/>
        </w:rPr>
        <w:t>1</w:t>
      </w:r>
      <w:r w:rsidRPr="0031305F">
        <w:rPr>
          <w:rFonts w:ascii="Times New Roman" w:eastAsiaTheme="minorEastAsia" w:hAnsi="Times New Roman"/>
          <w:szCs w:val="21"/>
        </w:rPr>
        <w:t>）细胞质基质</w:t>
      </w:r>
      <w:r w:rsidRPr="0031305F">
        <w:rPr>
          <w:rFonts w:ascii="Times New Roman" w:eastAsiaTheme="minorEastAsia" w:hAnsi="Times New Roman"/>
          <w:szCs w:val="21"/>
        </w:rPr>
        <w:t xml:space="preserve">   CO</w:t>
      </w:r>
      <w:r w:rsidRPr="0031305F">
        <w:rPr>
          <w:rFonts w:ascii="Times New Roman" w:eastAsiaTheme="minorEastAsia" w:hAnsi="Times New Roman"/>
          <w:szCs w:val="21"/>
          <w:vertAlign w:val="subscript"/>
        </w:rPr>
        <w:t xml:space="preserve">2 </w:t>
      </w:r>
      <w:r w:rsidRPr="0031305F">
        <w:rPr>
          <w:rFonts w:ascii="Times New Roman" w:eastAsiaTheme="minorEastAsia" w:hAnsi="Times New Roman"/>
          <w:szCs w:val="21"/>
        </w:rPr>
        <w:t xml:space="preserve">  </w:t>
      </w:r>
      <w:r w:rsidRPr="0031305F">
        <w:rPr>
          <w:rFonts w:ascii="Times New Roman" w:eastAsiaTheme="minorEastAsia" w:hAnsi="Times New Roman"/>
          <w:szCs w:val="21"/>
        </w:rPr>
        <w:t>水</w:t>
      </w:r>
    </w:p>
    <w:p w:rsidR="00BB2680" w:rsidRPr="0031305F" w:rsidRDefault="00BB2680" w:rsidP="00BB2680">
      <w:pPr>
        <w:ind w:left="315" w:hangingChars="150" w:hanging="315"/>
        <w:rPr>
          <w:rFonts w:ascii="Times New Roman" w:hAnsi="Times New Roman"/>
          <w:color w:val="000000"/>
          <w:szCs w:val="21"/>
        </w:rPr>
      </w:pPr>
      <w:r w:rsidRPr="0031305F">
        <w:rPr>
          <w:rFonts w:ascii="Times New Roman" w:eastAsiaTheme="minorEastAsia" w:hAnsi="Times New Roman"/>
          <w:szCs w:val="21"/>
        </w:rPr>
        <w:t xml:space="preserve">   </w:t>
      </w:r>
      <w:r w:rsidRPr="0031305F">
        <w:rPr>
          <w:rFonts w:ascii="Times New Roman" w:eastAsiaTheme="minorEastAsia" w:hAnsi="Times New Roman"/>
          <w:szCs w:val="21"/>
        </w:rPr>
        <w:t>（</w:t>
      </w:r>
      <w:r w:rsidRPr="0031305F">
        <w:rPr>
          <w:rFonts w:ascii="Times New Roman" w:eastAsiaTheme="minorEastAsia" w:hAnsi="Times New Roman"/>
          <w:szCs w:val="21"/>
        </w:rPr>
        <w:t>2</w:t>
      </w:r>
      <w:r w:rsidRPr="0031305F">
        <w:rPr>
          <w:rFonts w:ascii="Times New Roman" w:eastAsiaTheme="minorEastAsia" w:hAnsi="Times New Roman"/>
          <w:szCs w:val="21"/>
        </w:rPr>
        <w:t>）</w:t>
      </w:r>
      <w:r w:rsidRPr="0031305F">
        <w:rPr>
          <w:rFonts w:ascii="Times New Roman" w:eastAsiaTheme="minorEastAsia" w:hAnsiTheme="minorEastAsia"/>
          <w:color w:val="333333"/>
          <w:szCs w:val="21"/>
        </w:rPr>
        <w:t>①</w:t>
      </w:r>
      <w:r w:rsidRPr="0031305F">
        <w:rPr>
          <w:rFonts w:ascii="Times New Roman" w:hAnsi="宋体"/>
          <w:color w:val="000000"/>
          <w:szCs w:val="21"/>
        </w:rPr>
        <w:t>②③</w:t>
      </w:r>
      <w:r w:rsidRPr="0031305F">
        <w:rPr>
          <w:rFonts w:ascii="Times New Roman" w:hAnsi="Times New Roman"/>
          <w:color w:val="000000"/>
          <w:szCs w:val="21"/>
        </w:rPr>
        <w:t xml:space="preserve">  </w:t>
      </w:r>
      <w:r w:rsidRPr="0031305F">
        <w:rPr>
          <w:rFonts w:ascii="Times New Roman" w:hAnsi="宋体"/>
          <w:color w:val="000000"/>
          <w:szCs w:val="21"/>
        </w:rPr>
        <w:t>③</w:t>
      </w:r>
    </w:p>
    <w:p w:rsidR="00BB2680" w:rsidRPr="0031305F" w:rsidRDefault="00BB2680" w:rsidP="00BB2680">
      <w:pPr>
        <w:ind w:left="315" w:hangingChars="150" w:hanging="315"/>
        <w:rPr>
          <w:rFonts w:ascii="Times New Roman" w:hAnsi="Times New Roman"/>
          <w:color w:val="000000"/>
          <w:szCs w:val="21"/>
        </w:rPr>
      </w:pPr>
      <w:r w:rsidRPr="0031305F">
        <w:rPr>
          <w:rFonts w:ascii="Times New Roman" w:hAnsi="Times New Roman"/>
          <w:color w:val="000000"/>
          <w:szCs w:val="21"/>
        </w:rPr>
        <w:t xml:space="preserve">   </w:t>
      </w:r>
      <w:r w:rsidRPr="0031305F">
        <w:rPr>
          <w:rFonts w:ascii="Times New Roman" w:hAnsi="宋体"/>
          <w:color w:val="000000"/>
          <w:szCs w:val="21"/>
        </w:rPr>
        <w:t>（</w:t>
      </w:r>
      <w:r w:rsidRPr="0031305F">
        <w:rPr>
          <w:rFonts w:ascii="Times New Roman" w:hAnsi="Times New Roman"/>
          <w:color w:val="000000"/>
          <w:szCs w:val="21"/>
        </w:rPr>
        <w:t>3</w:t>
      </w:r>
      <w:r w:rsidRPr="0031305F">
        <w:rPr>
          <w:rFonts w:ascii="Times New Roman" w:hAnsi="宋体"/>
          <w:color w:val="000000"/>
          <w:szCs w:val="21"/>
        </w:rPr>
        <w:t>）维持体温</w:t>
      </w:r>
    </w:p>
    <w:p w:rsidR="00BB2680" w:rsidRPr="0031305F" w:rsidRDefault="00BB2680" w:rsidP="00BB2680">
      <w:pPr>
        <w:ind w:left="315" w:hangingChars="150" w:hanging="315"/>
        <w:rPr>
          <w:rFonts w:ascii="Times New Roman" w:eastAsiaTheme="minorEastAsia" w:hAnsi="Times New Roman"/>
          <w:szCs w:val="21"/>
        </w:rPr>
      </w:pPr>
      <w:r w:rsidRPr="0031305F">
        <w:rPr>
          <w:rFonts w:ascii="Times New Roman" w:hAnsi="Times New Roman"/>
          <w:color w:val="000000"/>
          <w:szCs w:val="21"/>
        </w:rPr>
        <w:t xml:space="preserve">   </w:t>
      </w:r>
      <w:r w:rsidRPr="0031305F">
        <w:rPr>
          <w:rFonts w:ascii="Times New Roman" w:hAnsi="宋体"/>
          <w:color w:val="000000"/>
          <w:szCs w:val="21"/>
        </w:rPr>
        <w:t>（</w:t>
      </w:r>
      <w:r w:rsidRPr="0031305F">
        <w:rPr>
          <w:rFonts w:ascii="Times New Roman" w:hAnsi="Times New Roman"/>
          <w:color w:val="000000"/>
          <w:szCs w:val="21"/>
        </w:rPr>
        <w:t>4</w:t>
      </w:r>
      <w:r w:rsidRPr="0031305F">
        <w:rPr>
          <w:rFonts w:ascii="Times New Roman" w:hAnsi="宋体"/>
          <w:color w:val="000000"/>
          <w:szCs w:val="21"/>
        </w:rPr>
        <w:t>）乳酸</w:t>
      </w:r>
    </w:p>
    <w:p w:rsidR="00BB2680" w:rsidRDefault="00BB2680" w:rsidP="00BB2680">
      <w:pPr>
        <w:pStyle w:val="0"/>
        <w:widowControl/>
        <w:snapToGrid w:val="0"/>
        <w:jc w:val="left"/>
        <w:rPr>
          <w:rFonts w:ascii="Times New Roman" w:hAnsi="Times New Roman"/>
          <w:kern w:val="0"/>
          <w:szCs w:val="21"/>
        </w:rPr>
      </w:pPr>
    </w:p>
    <w:p w:rsidR="00BB2680" w:rsidRPr="0031305F" w:rsidRDefault="00BB2680" w:rsidP="00BB2680">
      <w:pPr>
        <w:pStyle w:val="0"/>
        <w:widowControl/>
        <w:snapToGrid w:val="0"/>
        <w:jc w:val="left"/>
        <w:rPr>
          <w:rFonts w:ascii="Times New Roman" w:hAnsi="Times New Roman"/>
          <w:kern w:val="0"/>
          <w:szCs w:val="21"/>
        </w:rPr>
      </w:pPr>
      <w:r w:rsidRPr="0031305F">
        <w:rPr>
          <w:rFonts w:ascii="Times New Roman" w:hAnsi="Times New Roman"/>
          <w:kern w:val="0"/>
          <w:szCs w:val="21"/>
        </w:rPr>
        <w:t>44.</w:t>
      </w:r>
      <w:r w:rsidRPr="0031305F">
        <w:rPr>
          <w:rFonts w:ascii="Times New Roman" w:hAnsi="宋体"/>
          <w:kern w:val="0"/>
          <w:szCs w:val="21"/>
        </w:rPr>
        <w:t>（</w:t>
      </w:r>
      <w:r w:rsidRPr="0031305F">
        <w:rPr>
          <w:rFonts w:ascii="Times New Roman" w:hAnsi="Times New Roman"/>
          <w:kern w:val="0"/>
          <w:szCs w:val="21"/>
        </w:rPr>
        <w:t>9</w:t>
      </w:r>
      <w:r w:rsidRPr="0031305F">
        <w:rPr>
          <w:rFonts w:ascii="Times New Roman" w:hAnsi="宋体"/>
          <w:kern w:val="0"/>
          <w:szCs w:val="21"/>
        </w:rPr>
        <w:t>分）</w:t>
      </w:r>
      <w:r w:rsidRPr="0031305F">
        <w:rPr>
          <w:rFonts w:ascii="Times New Roman" w:hAnsi="Times New Roman"/>
          <w:kern w:val="0"/>
          <w:szCs w:val="21"/>
        </w:rPr>
        <w:t xml:space="preserve">  </w:t>
      </w:r>
    </w:p>
    <w:p w:rsidR="00BB2680" w:rsidRPr="0031305F" w:rsidRDefault="00BB2680" w:rsidP="00BB2680">
      <w:pPr>
        <w:widowControl/>
        <w:rPr>
          <w:rFonts w:ascii="Times New Roman" w:eastAsiaTheme="minorEastAsia" w:hAnsi="Times New Roman"/>
          <w:szCs w:val="21"/>
        </w:rPr>
      </w:pPr>
      <w:r w:rsidRPr="0031305F">
        <w:rPr>
          <w:rFonts w:ascii="Times New Roman" w:eastAsiaTheme="minorEastAsia" w:hAnsi="Times New Roman"/>
          <w:szCs w:val="21"/>
        </w:rPr>
        <w:t xml:space="preserve">   </w:t>
      </w:r>
      <w:r w:rsidRPr="0031305F">
        <w:rPr>
          <w:rFonts w:ascii="Times New Roman" w:eastAsiaTheme="minorEastAsia" w:hAnsiTheme="minorEastAsia"/>
          <w:szCs w:val="21"/>
        </w:rPr>
        <w:t>（</w:t>
      </w:r>
      <w:r w:rsidRPr="0031305F">
        <w:rPr>
          <w:rFonts w:ascii="Times New Roman" w:eastAsiaTheme="minorEastAsia" w:hAnsi="Times New Roman"/>
          <w:szCs w:val="21"/>
        </w:rPr>
        <w:t>1</w:t>
      </w:r>
      <w:r w:rsidRPr="0031305F">
        <w:rPr>
          <w:rFonts w:ascii="Times New Roman" w:eastAsiaTheme="minorEastAsia" w:hAnsiTheme="minorEastAsia"/>
          <w:szCs w:val="21"/>
        </w:rPr>
        <w:t>）类囊体膜</w:t>
      </w:r>
      <w:r w:rsidRPr="0031305F">
        <w:rPr>
          <w:rFonts w:ascii="Times New Roman" w:eastAsiaTheme="minorEastAsia" w:hAnsi="Times New Roman"/>
          <w:szCs w:val="21"/>
        </w:rPr>
        <w:t xml:space="preserve">    </w:t>
      </w:r>
      <w:r w:rsidRPr="0031305F">
        <w:rPr>
          <w:rFonts w:ascii="Times New Roman" w:eastAsiaTheme="minorEastAsia" w:hAnsiTheme="minorEastAsia"/>
          <w:szCs w:val="21"/>
        </w:rPr>
        <w:t>无水酒精</w:t>
      </w:r>
      <w:r w:rsidRPr="0031305F">
        <w:rPr>
          <w:rFonts w:ascii="Times New Roman" w:eastAsiaTheme="minorEastAsia" w:hAnsi="Times New Roman"/>
          <w:szCs w:val="21"/>
        </w:rPr>
        <w:t xml:space="preserve">    </w:t>
      </w:r>
    </w:p>
    <w:p w:rsidR="00BB2680" w:rsidRPr="0031305F" w:rsidRDefault="00BB2680" w:rsidP="00BB2680">
      <w:pPr>
        <w:widowControl/>
        <w:ind w:firstLineChars="150" w:firstLine="315"/>
        <w:rPr>
          <w:rFonts w:ascii="Times New Roman" w:eastAsiaTheme="minorEastAsia" w:hAnsi="Times New Roman"/>
          <w:szCs w:val="21"/>
        </w:rPr>
      </w:pPr>
      <w:r w:rsidRPr="0031305F">
        <w:rPr>
          <w:rFonts w:ascii="Times New Roman" w:eastAsiaTheme="minorEastAsia" w:hAnsiTheme="minorEastAsia"/>
          <w:szCs w:val="21"/>
        </w:rPr>
        <w:t>（</w:t>
      </w:r>
      <w:r w:rsidRPr="0031305F">
        <w:rPr>
          <w:rFonts w:ascii="Times New Roman" w:eastAsiaTheme="minorEastAsia" w:hAnsi="Times New Roman"/>
          <w:szCs w:val="21"/>
        </w:rPr>
        <w:t>2</w:t>
      </w:r>
      <w:r w:rsidRPr="0031305F">
        <w:rPr>
          <w:rFonts w:ascii="Times New Roman" w:eastAsiaTheme="minorEastAsia" w:hAnsiTheme="minorEastAsia"/>
          <w:szCs w:val="21"/>
        </w:rPr>
        <w:t>）自由扩散</w:t>
      </w:r>
      <w:r w:rsidRPr="0031305F">
        <w:rPr>
          <w:rFonts w:ascii="Times New Roman" w:eastAsiaTheme="minorEastAsia" w:hAnsi="Times New Roman"/>
          <w:szCs w:val="21"/>
        </w:rPr>
        <w:t xml:space="preserve">    </w:t>
      </w:r>
      <w:r w:rsidRPr="0031305F">
        <w:rPr>
          <w:rFonts w:ascii="Times New Roman" w:eastAsiaTheme="minorEastAsia" w:hAnsiTheme="minorEastAsia"/>
          <w:szCs w:val="21"/>
        </w:rPr>
        <w:t>五碳化合物</w:t>
      </w:r>
      <w:r w:rsidRPr="0031305F">
        <w:rPr>
          <w:rFonts w:ascii="Times New Roman" w:eastAsiaTheme="minorEastAsia" w:hAnsi="Times New Roman"/>
          <w:szCs w:val="21"/>
        </w:rPr>
        <w:t xml:space="preserve">    NADPH</w:t>
      </w:r>
      <w:r w:rsidRPr="0031305F">
        <w:rPr>
          <w:rFonts w:ascii="Times New Roman" w:eastAsiaTheme="minorEastAsia" w:hAnsiTheme="minorEastAsia"/>
          <w:szCs w:val="21"/>
        </w:rPr>
        <w:t>和</w:t>
      </w:r>
      <w:r w:rsidRPr="0031305F">
        <w:rPr>
          <w:rFonts w:ascii="Times New Roman" w:eastAsiaTheme="minorEastAsia" w:hAnsi="Times New Roman"/>
          <w:szCs w:val="21"/>
        </w:rPr>
        <w:t>ATP</w:t>
      </w:r>
      <w:r w:rsidRPr="0031305F">
        <w:rPr>
          <w:rFonts w:ascii="Times New Roman" w:eastAsiaTheme="minorEastAsia" w:hAnsi="Times New Roman"/>
          <w:noProof/>
          <w:szCs w:val="21"/>
        </w:rPr>
        <w:drawing>
          <wp:anchor distT="0" distB="0" distL="114300" distR="114300" simplePos="0" relativeHeight="251726336" behindDoc="1" locked="0" layoutInCell="1" allowOverlap="1">
            <wp:simplePos x="0" y="0"/>
            <wp:positionH relativeFrom="page">
              <wp:posOffset>1466215</wp:posOffset>
            </wp:positionH>
            <wp:positionV relativeFrom="page">
              <wp:posOffset>9503410</wp:posOffset>
            </wp:positionV>
            <wp:extent cx="5027930" cy="2353945"/>
            <wp:effectExtent l="19050" t="0" r="1270" b="0"/>
            <wp:wrapTight wrapText="bothSides">
              <wp:wrapPolygon edited="0">
                <wp:start x="-82" y="0"/>
                <wp:lineTo x="-82" y="21501"/>
                <wp:lineTo x="21605" y="21501"/>
                <wp:lineTo x="21605" y="0"/>
                <wp:lineTo x="-82" y="0"/>
              </wp:wrapPolygon>
            </wp:wrapTight>
            <wp:docPr id="5" name="图片 46"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 descr="高中试卷网 http://sj.fjjy.org"/>
                    <pic:cNvPicPr>
                      <a:picLocks noChangeAspect="1" noChangeArrowheads="1"/>
                    </pic:cNvPicPr>
                  </pic:nvPicPr>
                  <pic:blipFill>
                    <a:blip r:embed="rId19"/>
                    <a:srcRect/>
                    <a:stretch>
                      <a:fillRect/>
                    </a:stretch>
                  </pic:blipFill>
                  <pic:spPr bwMode="auto">
                    <a:xfrm>
                      <a:off x="0" y="0"/>
                      <a:ext cx="5027930" cy="2353945"/>
                    </a:xfrm>
                    <a:prstGeom prst="rect">
                      <a:avLst/>
                    </a:prstGeom>
                    <a:noFill/>
                    <a:ln w="9525">
                      <a:noFill/>
                      <a:miter lim="800000"/>
                      <a:headEnd/>
                      <a:tailEnd/>
                    </a:ln>
                  </pic:spPr>
                </pic:pic>
              </a:graphicData>
            </a:graphic>
          </wp:anchor>
        </w:drawing>
      </w:r>
      <w:r w:rsidRPr="0031305F">
        <w:rPr>
          <w:rFonts w:ascii="Times New Roman" w:eastAsiaTheme="minorEastAsia" w:hAnsi="Times New Roman"/>
          <w:szCs w:val="21"/>
        </w:rPr>
        <w:t xml:space="preserve"> </w:t>
      </w:r>
      <w:r w:rsidRPr="0031305F">
        <w:rPr>
          <w:rFonts w:ascii="Times New Roman" w:eastAsiaTheme="minorEastAsia" w:hAnsiTheme="minorEastAsia"/>
          <w:szCs w:val="21"/>
        </w:rPr>
        <w:t>（缺一不给分）</w:t>
      </w:r>
      <w:r w:rsidRPr="0031305F">
        <w:rPr>
          <w:rFonts w:ascii="Times New Roman" w:eastAsiaTheme="minorEastAsia" w:hAnsi="Times New Roman"/>
          <w:szCs w:val="21"/>
        </w:rPr>
        <w:t xml:space="preserve">  </w:t>
      </w:r>
    </w:p>
    <w:p w:rsidR="00BB2680" w:rsidRPr="0031305F" w:rsidRDefault="00BB2680" w:rsidP="00BB2680">
      <w:pPr>
        <w:widowControl/>
        <w:ind w:firstLineChars="150" w:firstLine="315"/>
        <w:rPr>
          <w:rFonts w:ascii="Times New Roman" w:eastAsiaTheme="minorEastAsia" w:hAnsi="Times New Roman"/>
          <w:szCs w:val="21"/>
        </w:rPr>
      </w:pPr>
      <w:r w:rsidRPr="0031305F">
        <w:rPr>
          <w:rFonts w:ascii="Times New Roman" w:eastAsiaTheme="minorEastAsia" w:hAnsiTheme="minorEastAsia"/>
          <w:szCs w:val="21"/>
        </w:rPr>
        <w:t>（</w:t>
      </w:r>
      <w:r w:rsidRPr="0031305F">
        <w:rPr>
          <w:rFonts w:ascii="Times New Roman" w:eastAsiaTheme="minorEastAsia" w:hAnsi="Times New Roman"/>
          <w:szCs w:val="21"/>
        </w:rPr>
        <w:t>3</w:t>
      </w:r>
      <w:r w:rsidRPr="0031305F">
        <w:rPr>
          <w:rFonts w:ascii="Times New Roman" w:eastAsiaTheme="minorEastAsia" w:hAnsiTheme="minorEastAsia"/>
          <w:szCs w:val="21"/>
        </w:rPr>
        <w:t>）</w:t>
      </w:r>
      <w:r w:rsidRPr="0031305F">
        <w:rPr>
          <w:rFonts w:ascii="Times New Roman" w:eastAsiaTheme="minorEastAsia" w:hAnsi="Times New Roman"/>
          <w:szCs w:val="21"/>
        </w:rPr>
        <w:t>0.001</w:t>
      </w:r>
      <w:r w:rsidRPr="0031305F">
        <w:rPr>
          <w:rFonts w:ascii="Times New Roman" w:eastAsiaTheme="minorEastAsia" w:hAnsiTheme="minorEastAsia"/>
          <w:szCs w:val="21"/>
        </w:rPr>
        <w:t xml:space="preserve">　</w:t>
      </w:r>
    </w:p>
    <w:p w:rsidR="00BB2680" w:rsidRPr="0031305F" w:rsidRDefault="00BB2680" w:rsidP="00BB2680">
      <w:pPr>
        <w:widowControl/>
        <w:ind w:firstLineChars="150" w:firstLine="315"/>
        <w:rPr>
          <w:rFonts w:ascii="Times New Roman" w:eastAsiaTheme="minorEastAsia" w:hAnsi="Times New Roman"/>
          <w:szCs w:val="21"/>
        </w:rPr>
      </w:pPr>
      <w:r w:rsidRPr="0031305F">
        <w:rPr>
          <w:rFonts w:ascii="Times New Roman" w:eastAsiaTheme="minorEastAsia" w:hAnsiTheme="minorEastAsia"/>
          <w:szCs w:val="21"/>
        </w:rPr>
        <w:t>（</w:t>
      </w:r>
      <w:r w:rsidRPr="0031305F">
        <w:rPr>
          <w:rFonts w:ascii="Times New Roman" w:eastAsiaTheme="minorEastAsia" w:hAnsi="Times New Roman"/>
          <w:szCs w:val="21"/>
        </w:rPr>
        <w:t>4</w:t>
      </w:r>
      <w:r w:rsidRPr="0031305F">
        <w:rPr>
          <w:rFonts w:ascii="Times New Roman" w:eastAsiaTheme="minorEastAsia" w:hAnsiTheme="minorEastAsia"/>
          <w:szCs w:val="21"/>
        </w:rPr>
        <w:t>）相同</w:t>
      </w:r>
      <w:r w:rsidRPr="0031305F">
        <w:rPr>
          <w:rFonts w:ascii="Times New Roman" w:eastAsiaTheme="minorEastAsia" w:hAnsi="Times New Roman"/>
          <w:szCs w:val="21"/>
        </w:rPr>
        <w:t xml:space="preserve">   </w:t>
      </w:r>
    </w:p>
    <w:p w:rsidR="00BB2680" w:rsidRPr="0031305F" w:rsidRDefault="00BB2680" w:rsidP="00BB2680">
      <w:pPr>
        <w:widowControl/>
        <w:ind w:firstLineChars="150" w:firstLine="315"/>
        <w:rPr>
          <w:rFonts w:ascii="Times New Roman" w:eastAsiaTheme="minorEastAsia" w:hAnsi="Times New Roman"/>
          <w:szCs w:val="21"/>
        </w:rPr>
      </w:pPr>
      <w:r w:rsidRPr="0031305F">
        <w:rPr>
          <w:rFonts w:ascii="Times New Roman" w:eastAsiaTheme="minorEastAsia" w:hAnsi="Times New Roman"/>
          <w:szCs w:val="21"/>
        </w:rPr>
        <w:t xml:space="preserve">     </w:t>
      </w:r>
      <w:r w:rsidRPr="0031305F">
        <w:rPr>
          <w:rFonts w:ascii="Times New Roman" w:hAnsi="宋体"/>
          <w:kern w:val="0"/>
          <w:szCs w:val="21"/>
        </w:rPr>
        <w:t>光照强度不断加强</w:t>
      </w:r>
    </w:p>
    <w:p w:rsidR="00BB2680" w:rsidRPr="0031305F" w:rsidRDefault="00BB2680" w:rsidP="00BB2680">
      <w:pPr>
        <w:ind w:left="420" w:hangingChars="200" w:hanging="420"/>
        <w:rPr>
          <w:rFonts w:ascii="Times New Roman" w:eastAsiaTheme="minorEastAsia" w:hAnsi="Times New Roman"/>
          <w:szCs w:val="21"/>
        </w:rPr>
      </w:pPr>
      <w:r w:rsidRPr="0031305F">
        <w:rPr>
          <w:rFonts w:ascii="Times New Roman" w:eastAsiaTheme="minorEastAsia" w:hAnsi="Times New Roman"/>
          <w:szCs w:val="21"/>
        </w:rPr>
        <w:t xml:space="preserve">        </w:t>
      </w:r>
      <w:r w:rsidRPr="0031305F">
        <w:rPr>
          <w:rFonts w:ascii="Times New Roman" w:hAnsi="宋体"/>
          <w:kern w:val="0"/>
          <w:szCs w:val="21"/>
        </w:rPr>
        <w:t>此时温度很高，蒸腾作用很强，</w:t>
      </w:r>
      <w:r w:rsidRPr="00351084">
        <w:rPr>
          <w:rFonts w:ascii="Times New Roman" w:hAnsi="宋体"/>
          <w:kern w:val="0"/>
          <w:szCs w:val="21"/>
          <w:em w:val="dot"/>
        </w:rPr>
        <w:t>气孔大量关闭</w:t>
      </w:r>
      <w:r w:rsidRPr="0031305F">
        <w:rPr>
          <w:rFonts w:ascii="Times New Roman" w:hAnsi="宋体"/>
          <w:kern w:val="0"/>
          <w:szCs w:val="21"/>
        </w:rPr>
        <w:t>，</w:t>
      </w:r>
      <w:r w:rsidRPr="00351084">
        <w:rPr>
          <w:rFonts w:ascii="Times New Roman" w:eastAsiaTheme="minorEastAsia" w:hAnsi="Times New Roman"/>
          <w:em w:val="dot"/>
        </w:rPr>
        <w:t>CO</w:t>
      </w:r>
      <w:r w:rsidRPr="00351084">
        <w:rPr>
          <w:rFonts w:ascii="Times New Roman" w:eastAsiaTheme="minorEastAsia" w:hAnsi="Times New Roman"/>
          <w:vertAlign w:val="subscript"/>
          <w:em w:val="dot"/>
        </w:rPr>
        <w:t>2</w:t>
      </w:r>
      <w:r w:rsidRPr="00351084">
        <w:rPr>
          <w:rFonts w:ascii="Times New Roman" w:hAnsi="宋体"/>
          <w:kern w:val="0"/>
          <w:szCs w:val="21"/>
          <w:em w:val="dot"/>
        </w:rPr>
        <w:t>供应减少</w:t>
      </w:r>
    </w:p>
    <w:p w:rsidR="00BB2680" w:rsidRDefault="00BB2680" w:rsidP="00BB2680">
      <w:pPr>
        <w:rPr>
          <w:rFonts w:ascii="Times New Roman" w:hAnsi="Times New Roman"/>
          <w:color w:val="000000"/>
          <w:szCs w:val="21"/>
        </w:rPr>
      </w:pPr>
    </w:p>
    <w:p w:rsidR="00BB2680" w:rsidRPr="0031305F" w:rsidRDefault="00BB2680" w:rsidP="00BB2680">
      <w:pPr>
        <w:rPr>
          <w:rFonts w:ascii="Times New Roman" w:hAnsi="Times New Roman"/>
          <w:color w:val="000000"/>
          <w:kern w:val="0"/>
          <w:szCs w:val="21"/>
        </w:rPr>
      </w:pPr>
      <w:r w:rsidRPr="0031305F">
        <w:rPr>
          <w:rFonts w:ascii="Times New Roman" w:hAnsi="Times New Roman"/>
          <w:color w:val="000000"/>
          <w:szCs w:val="21"/>
        </w:rPr>
        <w:t>45</w:t>
      </w:r>
      <w:r w:rsidRPr="0031305F">
        <w:rPr>
          <w:rFonts w:ascii="Times New Roman" w:hAnsi="Times New Roman"/>
          <w:color w:val="000000"/>
          <w:kern w:val="0"/>
          <w:szCs w:val="21"/>
        </w:rPr>
        <w:t>.</w:t>
      </w:r>
      <w:r w:rsidRPr="0031305F">
        <w:rPr>
          <w:rFonts w:ascii="Times New Roman" w:hAnsi="Times New Roman"/>
          <w:color w:val="000000"/>
          <w:kern w:val="0"/>
          <w:szCs w:val="21"/>
        </w:rPr>
        <w:t>（</w:t>
      </w:r>
      <w:r w:rsidRPr="0031305F">
        <w:rPr>
          <w:rFonts w:ascii="Times New Roman" w:hAnsi="Times New Roman"/>
          <w:color w:val="000000"/>
          <w:kern w:val="0"/>
          <w:szCs w:val="21"/>
        </w:rPr>
        <w:t>7</w:t>
      </w:r>
      <w:r w:rsidRPr="0031305F">
        <w:rPr>
          <w:rFonts w:ascii="Times New Roman" w:hAnsi="Times New Roman"/>
          <w:color w:val="000000"/>
          <w:kern w:val="0"/>
          <w:szCs w:val="21"/>
        </w:rPr>
        <w:t>分）</w:t>
      </w:r>
    </w:p>
    <w:p w:rsidR="00BB2680" w:rsidRPr="0031305F" w:rsidRDefault="00BB2680" w:rsidP="00BB2680">
      <w:pPr>
        <w:ind w:leftChars="135" w:left="283"/>
        <w:rPr>
          <w:rFonts w:ascii="Times New Roman" w:hAnsi="Times New Roman"/>
          <w:color w:val="000000"/>
          <w:szCs w:val="21"/>
        </w:rPr>
      </w:pPr>
      <w:r w:rsidRPr="0031305F">
        <w:rPr>
          <w:rFonts w:ascii="Times New Roman" w:hAnsi="Times New Roman"/>
          <w:color w:val="000000"/>
          <w:szCs w:val="21"/>
        </w:rPr>
        <w:t>（</w:t>
      </w:r>
      <w:r w:rsidRPr="0031305F">
        <w:rPr>
          <w:rFonts w:ascii="Times New Roman" w:hAnsi="Times New Roman"/>
          <w:color w:val="000000"/>
          <w:szCs w:val="21"/>
        </w:rPr>
        <w:t>1</w:t>
      </w:r>
      <w:r w:rsidRPr="0031305F">
        <w:rPr>
          <w:rFonts w:ascii="Times New Roman" w:hAnsi="Times New Roman"/>
          <w:color w:val="000000"/>
          <w:szCs w:val="21"/>
        </w:rPr>
        <w:t>）雌性</w:t>
      </w:r>
      <w:r w:rsidRPr="0031305F">
        <w:rPr>
          <w:rFonts w:ascii="Times New Roman" w:hAnsi="Times New Roman"/>
          <w:color w:val="000000"/>
          <w:szCs w:val="21"/>
        </w:rPr>
        <w:t xml:space="preserve">    4  </w:t>
      </w:r>
    </w:p>
    <w:p w:rsidR="00BB2680" w:rsidRPr="0031305F" w:rsidRDefault="00BB2680" w:rsidP="00BB2680">
      <w:pPr>
        <w:ind w:leftChars="135" w:left="283"/>
        <w:rPr>
          <w:rFonts w:ascii="Times New Roman" w:hAnsi="Times New Roman"/>
          <w:color w:val="000000"/>
          <w:szCs w:val="21"/>
        </w:rPr>
      </w:pPr>
      <w:r w:rsidRPr="0031305F">
        <w:rPr>
          <w:rFonts w:ascii="Times New Roman" w:hAnsi="Times New Roman"/>
          <w:color w:val="000000"/>
          <w:szCs w:val="21"/>
        </w:rPr>
        <w:t>（</w:t>
      </w:r>
      <w:r w:rsidRPr="0031305F">
        <w:rPr>
          <w:rFonts w:ascii="Times New Roman" w:hAnsi="Times New Roman"/>
          <w:color w:val="000000"/>
          <w:szCs w:val="21"/>
        </w:rPr>
        <w:t>2</w:t>
      </w:r>
      <w:r w:rsidRPr="0031305F">
        <w:rPr>
          <w:rFonts w:ascii="Times New Roman" w:hAnsi="Times New Roman"/>
          <w:color w:val="000000"/>
          <w:szCs w:val="21"/>
        </w:rPr>
        <w:t>）乙</w:t>
      </w:r>
      <w:r w:rsidRPr="0031305F">
        <w:rPr>
          <w:rFonts w:ascii="Times New Roman" w:hAnsi="Times New Roman"/>
          <w:color w:val="000000"/>
          <w:szCs w:val="21"/>
        </w:rPr>
        <w:t xml:space="preserve">      </w:t>
      </w:r>
      <w:r w:rsidRPr="0031305F">
        <w:rPr>
          <w:rFonts w:ascii="Times New Roman" w:hAnsi="Times New Roman"/>
          <w:color w:val="000000"/>
          <w:szCs w:val="21"/>
        </w:rPr>
        <w:t>丙</w:t>
      </w:r>
      <w:r w:rsidRPr="0031305F">
        <w:rPr>
          <w:rFonts w:ascii="Times New Roman" w:hAnsi="Times New Roman"/>
          <w:color w:val="000000"/>
          <w:szCs w:val="21"/>
        </w:rPr>
        <w:t xml:space="preserve">       </w:t>
      </w:r>
      <w:r w:rsidRPr="0031305F">
        <w:rPr>
          <w:rFonts w:ascii="Times New Roman" w:hAnsi="Times New Roman"/>
          <w:color w:val="000000"/>
          <w:szCs w:val="21"/>
        </w:rPr>
        <w:t>初级卵母细胞</w:t>
      </w:r>
    </w:p>
    <w:p w:rsidR="00BB2680" w:rsidRPr="0031305F" w:rsidRDefault="00BB2680" w:rsidP="00BB2680">
      <w:pPr>
        <w:ind w:leftChars="135" w:left="283"/>
        <w:rPr>
          <w:rFonts w:ascii="Times New Roman" w:hAnsi="Times New Roman"/>
          <w:color w:val="000000"/>
          <w:szCs w:val="21"/>
        </w:rPr>
      </w:pPr>
      <w:r w:rsidRPr="0031305F">
        <w:rPr>
          <w:rFonts w:ascii="Times New Roman" w:hAnsi="Times New Roman"/>
          <w:color w:val="000000"/>
          <w:szCs w:val="21"/>
        </w:rPr>
        <w:t>（</w:t>
      </w:r>
      <w:r w:rsidRPr="0031305F">
        <w:rPr>
          <w:rFonts w:ascii="Times New Roman" w:hAnsi="Times New Roman"/>
          <w:color w:val="000000"/>
          <w:szCs w:val="21"/>
        </w:rPr>
        <w:t>3</w:t>
      </w:r>
      <w:r w:rsidRPr="0031305F">
        <w:rPr>
          <w:rFonts w:ascii="Times New Roman" w:hAnsi="Times New Roman"/>
          <w:color w:val="000000"/>
          <w:szCs w:val="21"/>
        </w:rPr>
        <w:t>）</w:t>
      </w:r>
      <w:r w:rsidRPr="0031305F">
        <w:rPr>
          <w:rFonts w:ascii="Times New Roman" w:hAnsi="Times New Roman"/>
          <w:color w:val="000000"/>
          <w:szCs w:val="21"/>
        </w:rPr>
        <w:t>8      AB</w:t>
      </w:r>
    </w:p>
    <w:p w:rsidR="00BB2680" w:rsidRPr="0031305F" w:rsidRDefault="00BB2680" w:rsidP="00BB2680">
      <w:pPr>
        <w:rPr>
          <w:rFonts w:ascii="Times New Roman" w:hAnsi="Times New Roman"/>
          <w:szCs w:val="21"/>
        </w:rPr>
      </w:pPr>
    </w:p>
    <w:p w:rsidR="00BB2680" w:rsidRPr="0031305F" w:rsidRDefault="00BB2680" w:rsidP="00BB2680">
      <w:pPr>
        <w:rPr>
          <w:rFonts w:ascii="Times New Roman" w:hAnsi="Times New Roman"/>
          <w:szCs w:val="21"/>
        </w:rPr>
      </w:pPr>
      <w:r w:rsidRPr="0031305F">
        <w:rPr>
          <w:rFonts w:ascii="Times New Roman" w:hAnsi="Times New Roman"/>
          <w:noProof/>
          <w:szCs w:val="21"/>
        </w:rPr>
        <w:t>46</w:t>
      </w:r>
      <w:r w:rsidRPr="0031305F">
        <w:rPr>
          <w:rFonts w:ascii="Times New Roman" w:hAnsi="宋体"/>
          <w:noProof/>
          <w:szCs w:val="21"/>
        </w:rPr>
        <w:t>．</w:t>
      </w:r>
      <w:r w:rsidRPr="0031305F">
        <w:rPr>
          <w:rFonts w:ascii="Times New Roman" w:hAnsi="宋体"/>
          <w:szCs w:val="21"/>
        </w:rPr>
        <w:t>（</w:t>
      </w:r>
      <w:r w:rsidRPr="0031305F">
        <w:rPr>
          <w:rFonts w:ascii="Times New Roman" w:hAnsi="Times New Roman"/>
          <w:szCs w:val="21"/>
        </w:rPr>
        <w:t>7</w:t>
      </w:r>
      <w:r w:rsidRPr="0031305F">
        <w:rPr>
          <w:rFonts w:ascii="Times New Roman" w:hAnsi="宋体"/>
          <w:szCs w:val="21"/>
        </w:rPr>
        <w:t>分）</w:t>
      </w:r>
    </w:p>
    <w:p w:rsidR="00BB2680" w:rsidRPr="0031305F" w:rsidRDefault="00BB2680" w:rsidP="00BB2680">
      <w:pPr>
        <w:rPr>
          <w:rFonts w:ascii="Times New Roman" w:hAnsi="Times New Roman"/>
          <w:noProof/>
          <w:szCs w:val="21"/>
        </w:rPr>
      </w:pPr>
      <w:r w:rsidRPr="0031305F">
        <w:rPr>
          <w:rFonts w:ascii="Times New Roman" w:hAnsi="Times New Roman"/>
          <w:szCs w:val="21"/>
        </w:rPr>
        <w:t xml:space="preserve">   </w:t>
      </w:r>
      <w:r w:rsidRPr="0031305F">
        <w:rPr>
          <w:rFonts w:ascii="Times New Roman" w:hAnsi="宋体"/>
          <w:noProof/>
          <w:szCs w:val="21"/>
        </w:rPr>
        <w:t>（</w:t>
      </w:r>
      <w:r w:rsidRPr="0031305F">
        <w:rPr>
          <w:rFonts w:ascii="Times New Roman" w:hAnsi="Times New Roman"/>
          <w:noProof/>
          <w:szCs w:val="21"/>
        </w:rPr>
        <w:t>1</w:t>
      </w:r>
      <w:r w:rsidRPr="0031305F">
        <w:rPr>
          <w:rFonts w:ascii="Times New Roman" w:hAnsi="宋体"/>
          <w:noProof/>
          <w:szCs w:val="21"/>
        </w:rPr>
        <w:t>）</w:t>
      </w:r>
      <w:r w:rsidRPr="0031305F">
        <w:rPr>
          <w:rFonts w:ascii="Times New Roman" w:hAnsi="Times New Roman"/>
          <w:noProof/>
          <w:szCs w:val="21"/>
        </w:rPr>
        <w:t>aa  AA</w:t>
      </w:r>
      <w:r w:rsidRPr="0031305F">
        <w:rPr>
          <w:rFonts w:ascii="Times New Roman" w:hAnsi="宋体"/>
          <w:noProof/>
          <w:szCs w:val="21"/>
        </w:rPr>
        <w:t>或</w:t>
      </w:r>
      <w:r w:rsidRPr="0031305F">
        <w:rPr>
          <w:rFonts w:ascii="Times New Roman" w:hAnsi="Times New Roman"/>
          <w:noProof/>
          <w:szCs w:val="21"/>
        </w:rPr>
        <w:t xml:space="preserve"> Aa </w:t>
      </w:r>
    </w:p>
    <w:p w:rsidR="00BB2680" w:rsidRPr="0031305F" w:rsidRDefault="00BB2680" w:rsidP="00BB2680">
      <w:pPr>
        <w:ind w:firstLineChars="150" w:firstLine="315"/>
        <w:rPr>
          <w:rFonts w:ascii="Times New Roman" w:hAnsi="Times New Roman"/>
          <w:noProof/>
          <w:szCs w:val="21"/>
        </w:rPr>
      </w:pPr>
      <w:r w:rsidRPr="0031305F">
        <w:rPr>
          <w:rFonts w:ascii="Times New Roman" w:hAnsi="宋体"/>
          <w:noProof/>
          <w:szCs w:val="21"/>
        </w:rPr>
        <w:t>（</w:t>
      </w:r>
      <w:r w:rsidRPr="0031305F">
        <w:rPr>
          <w:rFonts w:ascii="Times New Roman" w:hAnsi="Times New Roman"/>
          <w:noProof/>
          <w:szCs w:val="21"/>
        </w:rPr>
        <w:t>2</w:t>
      </w:r>
      <w:r w:rsidRPr="0031305F">
        <w:rPr>
          <w:rFonts w:ascii="Times New Roman" w:hAnsi="宋体"/>
          <w:noProof/>
          <w:szCs w:val="21"/>
        </w:rPr>
        <w:t>）</w:t>
      </w:r>
      <w:r w:rsidRPr="0031305F">
        <w:rPr>
          <w:rFonts w:ascii="Times New Roman" w:hAnsi="Times New Roman"/>
          <w:noProof/>
          <w:szCs w:val="21"/>
        </w:rPr>
        <w:t xml:space="preserve">AABB   aabb  </w:t>
      </w:r>
      <w:r w:rsidRPr="0031305F">
        <w:rPr>
          <w:rFonts w:ascii="Times New Roman" w:hAnsi="宋体"/>
          <w:noProof/>
          <w:szCs w:val="21"/>
        </w:rPr>
        <w:t>让</w:t>
      </w:r>
      <w:r w:rsidRPr="0031305F">
        <w:rPr>
          <w:rFonts w:ascii="Times New Roman" w:hAnsi="Times New Roman"/>
          <w:noProof/>
          <w:szCs w:val="21"/>
        </w:rPr>
        <w:t>A</w:t>
      </w:r>
      <w:r w:rsidRPr="0031305F">
        <w:rPr>
          <w:rFonts w:ascii="Times New Roman" w:hAnsi="宋体"/>
          <w:noProof/>
          <w:szCs w:val="21"/>
        </w:rPr>
        <w:t>和</w:t>
      </w:r>
      <w:r w:rsidRPr="0031305F">
        <w:rPr>
          <w:rFonts w:ascii="Times New Roman" w:hAnsi="Times New Roman"/>
          <w:noProof/>
          <w:szCs w:val="21"/>
        </w:rPr>
        <w:t>b</w:t>
      </w:r>
      <w:r w:rsidRPr="0031305F">
        <w:rPr>
          <w:rFonts w:ascii="Times New Roman" w:hAnsi="宋体"/>
          <w:noProof/>
          <w:szCs w:val="21"/>
        </w:rPr>
        <w:t>重组到同一个个体中</w:t>
      </w:r>
    </w:p>
    <w:p w:rsidR="00BB2680" w:rsidRPr="0031305F" w:rsidRDefault="00BB2680" w:rsidP="00BB2680">
      <w:pPr>
        <w:ind w:firstLineChars="150" w:firstLine="315"/>
        <w:rPr>
          <w:rFonts w:ascii="Times New Roman" w:hAnsi="Times New Roman"/>
          <w:noProof/>
          <w:szCs w:val="21"/>
        </w:rPr>
      </w:pPr>
      <w:r w:rsidRPr="0031305F">
        <w:rPr>
          <w:rFonts w:ascii="Times New Roman" w:hAnsi="宋体"/>
          <w:noProof/>
          <w:szCs w:val="21"/>
        </w:rPr>
        <w:t>（</w:t>
      </w:r>
      <w:r w:rsidRPr="0031305F">
        <w:rPr>
          <w:rFonts w:ascii="Times New Roman" w:hAnsi="Times New Roman"/>
          <w:noProof/>
          <w:szCs w:val="21"/>
        </w:rPr>
        <w:t>3</w:t>
      </w:r>
      <w:r w:rsidRPr="0031305F">
        <w:rPr>
          <w:rFonts w:ascii="Times New Roman" w:hAnsi="宋体"/>
          <w:noProof/>
          <w:szCs w:val="21"/>
        </w:rPr>
        <w:t>）</w:t>
      </w:r>
      <w:r w:rsidRPr="0031305F">
        <w:rPr>
          <w:rFonts w:ascii="Times New Roman" w:hAnsi="Times New Roman"/>
          <w:noProof/>
          <w:szCs w:val="21"/>
        </w:rPr>
        <w:t>3/16   1/3</w:t>
      </w:r>
    </w:p>
    <w:p w:rsidR="00BB2680" w:rsidRDefault="00BB2680" w:rsidP="00BB2680">
      <w:pPr>
        <w:shd w:val="clear" w:color="auto" w:fill="FFFFFF"/>
        <w:snapToGrid w:val="0"/>
        <w:spacing w:line="380" w:lineRule="exact"/>
        <w:rPr>
          <w:rFonts w:ascii="Times New Roman" w:hAnsi="Times New Roman"/>
          <w:color w:val="000000"/>
        </w:rPr>
      </w:pPr>
    </w:p>
    <w:p w:rsidR="00BB2680" w:rsidRPr="0031305F" w:rsidRDefault="00BB2680" w:rsidP="00BB2680">
      <w:pPr>
        <w:shd w:val="clear" w:color="auto" w:fill="FFFFFF"/>
        <w:snapToGrid w:val="0"/>
        <w:spacing w:line="380" w:lineRule="exact"/>
        <w:rPr>
          <w:rFonts w:ascii="Times New Roman" w:hAnsi="Times New Roman"/>
          <w:color w:val="000000"/>
        </w:rPr>
      </w:pPr>
      <w:r w:rsidRPr="0031305F">
        <w:rPr>
          <w:rFonts w:ascii="Times New Roman" w:hAnsi="Times New Roman"/>
          <w:color w:val="000000"/>
        </w:rPr>
        <w:t>47</w:t>
      </w:r>
      <w:r w:rsidRPr="0031305F">
        <w:rPr>
          <w:rFonts w:ascii="Times New Roman" w:hAnsi="Times New Roman"/>
          <w:color w:val="000000"/>
        </w:rPr>
        <w:t>．（</w:t>
      </w:r>
      <w:r w:rsidRPr="0031305F">
        <w:rPr>
          <w:rFonts w:ascii="Times New Roman" w:hAnsi="Times New Roman"/>
          <w:color w:val="000000"/>
        </w:rPr>
        <w:t>7</w:t>
      </w:r>
      <w:r w:rsidRPr="0031305F">
        <w:rPr>
          <w:rFonts w:ascii="Times New Roman" w:hAnsi="Times New Roman"/>
          <w:color w:val="000000"/>
        </w:rPr>
        <w:t>分）</w:t>
      </w:r>
    </w:p>
    <w:p w:rsidR="00BB2680" w:rsidRPr="0031305F" w:rsidRDefault="00BB2680" w:rsidP="00BB2680">
      <w:pPr>
        <w:shd w:val="clear" w:color="auto" w:fill="FFFFFF"/>
        <w:snapToGrid w:val="0"/>
        <w:spacing w:line="380" w:lineRule="exact"/>
        <w:ind w:leftChars="135" w:left="283"/>
        <w:rPr>
          <w:rFonts w:ascii="Times New Roman" w:hAnsi="Times New Roman"/>
          <w:color w:val="000000"/>
          <w:szCs w:val="21"/>
        </w:rPr>
      </w:pPr>
      <w:r w:rsidRPr="0031305F">
        <w:rPr>
          <w:rFonts w:ascii="Times New Roman" w:hAnsi="Times New Roman"/>
          <w:color w:val="000000"/>
          <w:szCs w:val="21"/>
        </w:rPr>
        <w:t>（</w:t>
      </w:r>
      <w:r w:rsidRPr="0031305F">
        <w:rPr>
          <w:rFonts w:ascii="Times New Roman" w:hAnsi="Times New Roman"/>
          <w:color w:val="000000"/>
          <w:szCs w:val="21"/>
        </w:rPr>
        <w:t>1</w:t>
      </w:r>
      <w:r w:rsidRPr="0031305F">
        <w:rPr>
          <w:rFonts w:ascii="Times New Roman" w:hAnsi="Times New Roman"/>
          <w:color w:val="000000"/>
          <w:szCs w:val="21"/>
        </w:rPr>
        <w:t>）</w:t>
      </w:r>
      <w:r w:rsidRPr="0031305F">
        <w:rPr>
          <w:rFonts w:ascii="Times New Roman" w:hAnsi="Times New Roman"/>
          <w:color w:val="000000"/>
          <w:szCs w:val="21"/>
        </w:rPr>
        <w:t xml:space="preserve">mRNA     </w:t>
      </w:r>
      <w:r w:rsidRPr="0031305F">
        <w:rPr>
          <w:rFonts w:ascii="Times New Roman" w:hAnsi="宋体"/>
          <w:color w:val="000000"/>
          <w:szCs w:val="21"/>
        </w:rPr>
        <w:t>②</w:t>
      </w:r>
      <w:r w:rsidRPr="0031305F">
        <w:rPr>
          <w:rFonts w:ascii="Times New Roman" w:hAnsi="Times New Roman"/>
          <w:color w:val="000000"/>
          <w:szCs w:val="21"/>
        </w:rPr>
        <w:t xml:space="preserve">         RNA</w:t>
      </w:r>
      <w:r w:rsidRPr="0031305F">
        <w:rPr>
          <w:rFonts w:ascii="Times New Roman" w:hAnsi="Times New Roman"/>
          <w:color w:val="000000"/>
          <w:szCs w:val="21"/>
        </w:rPr>
        <w:t>聚合酶</w:t>
      </w:r>
    </w:p>
    <w:p w:rsidR="00BB2680" w:rsidRPr="0031305F" w:rsidRDefault="00BB2680" w:rsidP="00BB2680">
      <w:pPr>
        <w:ind w:leftChars="135" w:left="283"/>
        <w:rPr>
          <w:rFonts w:ascii="Times New Roman" w:hAnsi="Times New Roman"/>
          <w:color w:val="000000"/>
          <w:szCs w:val="21"/>
        </w:rPr>
      </w:pPr>
      <w:r w:rsidRPr="0031305F">
        <w:rPr>
          <w:rFonts w:ascii="Times New Roman" w:hAnsi="Times New Roman"/>
          <w:color w:val="000000"/>
          <w:szCs w:val="21"/>
        </w:rPr>
        <w:t>（</w:t>
      </w:r>
      <w:r w:rsidRPr="0031305F">
        <w:rPr>
          <w:rFonts w:ascii="Times New Roman" w:hAnsi="Times New Roman"/>
          <w:color w:val="000000"/>
          <w:szCs w:val="21"/>
        </w:rPr>
        <w:t>2</w:t>
      </w:r>
      <w:r w:rsidRPr="0031305F">
        <w:rPr>
          <w:rFonts w:ascii="Times New Roman" w:hAnsi="Times New Roman"/>
          <w:color w:val="000000"/>
          <w:szCs w:val="21"/>
        </w:rPr>
        <w:t>）翻译</w:t>
      </w:r>
      <w:r w:rsidRPr="0031305F">
        <w:rPr>
          <w:rFonts w:ascii="Times New Roman" w:hAnsi="Times New Roman"/>
          <w:color w:val="000000"/>
          <w:szCs w:val="21"/>
        </w:rPr>
        <w:t xml:space="preserve">      </w:t>
      </w:r>
      <w:r w:rsidRPr="0031305F">
        <w:rPr>
          <w:rFonts w:ascii="Times New Roman" w:hAnsi="Times New Roman"/>
          <w:color w:val="000000"/>
          <w:szCs w:val="21"/>
        </w:rPr>
        <w:t>氨基酸</w:t>
      </w:r>
    </w:p>
    <w:p w:rsidR="00BB2680" w:rsidRPr="0031305F" w:rsidRDefault="00BB2680" w:rsidP="00BB2680">
      <w:pPr>
        <w:pStyle w:val="a6"/>
        <w:ind w:firstLine="420"/>
        <w:jc w:val="left"/>
        <w:rPr>
          <w:rFonts w:ascii="Times New Roman" w:hAnsi="Times New Roman"/>
          <w:color w:val="000000"/>
        </w:rPr>
      </w:pPr>
      <w:r w:rsidRPr="0031305F">
        <w:rPr>
          <w:rFonts w:ascii="Times New Roman" w:hAnsi="Times New Roman"/>
          <w:color w:val="000000"/>
        </w:rPr>
        <w:t xml:space="preserve">   </w:t>
      </w:r>
      <w:r w:rsidRPr="0031305F">
        <w:rPr>
          <w:rFonts w:ascii="Times New Roman" w:hAnsi="Times New Roman"/>
          <w:color w:val="000000"/>
        </w:rPr>
        <w:t>（</w:t>
      </w:r>
      <w:r w:rsidRPr="0031305F">
        <w:rPr>
          <w:rFonts w:ascii="Times New Roman" w:hAnsi="Times New Roman"/>
          <w:color w:val="000000"/>
        </w:rPr>
        <w:t>3</w:t>
      </w:r>
      <w:r w:rsidRPr="0031305F">
        <w:rPr>
          <w:rFonts w:ascii="Times New Roman" w:hAnsi="Times New Roman"/>
          <w:color w:val="000000"/>
        </w:rPr>
        <w:t>）</w:t>
      </w:r>
      <w:r w:rsidRPr="0031305F">
        <w:rPr>
          <w:rFonts w:ascii="Times New Roman" w:hAnsi="Times New Roman"/>
          <w:color w:val="000000"/>
        </w:rPr>
        <w:t xml:space="preserve">tRNA    </w:t>
      </w:r>
      <w:r w:rsidRPr="0031305F">
        <w:rPr>
          <w:rFonts w:ascii="Times New Roman" w:hAnsi="Times New Roman"/>
          <w:color w:val="000000"/>
        </w:rPr>
        <w:t>识别并转运特定的氨基酸（两个功能答全给分）</w:t>
      </w:r>
    </w:p>
    <w:p w:rsidR="00BB2680" w:rsidRPr="00BB2680" w:rsidRDefault="00BB2680" w:rsidP="00DB4C65">
      <w:pPr>
        <w:widowControl/>
        <w:adjustRightInd w:val="0"/>
        <w:snapToGrid w:val="0"/>
        <w:rPr>
          <w:rFonts w:ascii="Times New Roman" w:eastAsiaTheme="minorEastAsia" w:hAnsi="Times New Roman"/>
          <w:kern w:val="0"/>
          <w:szCs w:val="21"/>
        </w:rPr>
      </w:pPr>
    </w:p>
    <w:sectPr w:rsidR="00BB2680" w:rsidRPr="00BB2680" w:rsidSect="00EB4A38">
      <w:footerReference w:type="default" r:id="rId20"/>
      <w:pgSz w:w="10319" w:h="14571" w:code="13"/>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864" w:rsidRDefault="00631864" w:rsidP="00F06E1F">
      <w:r>
        <w:separator/>
      </w:r>
    </w:p>
  </w:endnote>
  <w:endnote w:type="continuationSeparator" w:id="1">
    <w:p w:rsidR="00631864" w:rsidRDefault="00631864" w:rsidP="00F06E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617" w:rsidRDefault="00AF7617" w:rsidP="00990270">
    <w:pPr>
      <w:pStyle w:val="a4"/>
      <w:jc w:val="center"/>
    </w:pPr>
    <w:r>
      <w:rPr>
        <w:rFonts w:hint="eastAsia"/>
        <w:kern w:val="0"/>
        <w:szCs w:val="21"/>
      </w:rPr>
      <w:t>高二生物期末试题</w:t>
    </w:r>
    <w:r>
      <w:rPr>
        <w:rFonts w:hint="eastAsia"/>
        <w:kern w:val="0"/>
        <w:szCs w:val="21"/>
      </w:rPr>
      <w:t xml:space="preserve">  </w:t>
    </w:r>
    <w:r>
      <w:rPr>
        <w:rFonts w:hint="eastAsia"/>
        <w:kern w:val="0"/>
        <w:szCs w:val="21"/>
      </w:rPr>
      <w:t>第</w:t>
    </w:r>
    <w:r w:rsidR="003D0D9A">
      <w:rPr>
        <w:kern w:val="0"/>
        <w:szCs w:val="21"/>
      </w:rPr>
      <w:fldChar w:fldCharType="begin"/>
    </w:r>
    <w:r>
      <w:rPr>
        <w:kern w:val="0"/>
        <w:szCs w:val="21"/>
      </w:rPr>
      <w:instrText xml:space="preserve"> PAGE </w:instrText>
    </w:r>
    <w:r w:rsidR="003D0D9A">
      <w:rPr>
        <w:kern w:val="0"/>
        <w:szCs w:val="21"/>
      </w:rPr>
      <w:fldChar w:fldCharType="separate"/>
    </w:r>
    <w:r w:rsidR="00BB2680">
      <w:rPr>
        <w:noProof/>
        <w:kern w:val="0"/>
        <w:szCs w:val="21"/>
      </w:rPr>
      <w:t>10</w:t>
    </w:r>
    <w:r w:rsidR="003D0D9A">
      <w:rPr>
        <w:kern w:val="0"/>
        <w:szCs w:val="21"/>
      </w:rPr>
      <w:fldChar w:fldCharType="end"/>
    </w:r>
    <w:r>
      <w:rPr>
        <w:rFonts w:hint="eastAsia"/>
        <w:kern w:val="0"/>
        <w:szCs w:val="21"/>
      </w:rPr>
      <w:t>页</w:t>
    </w:r>
    <w:r>
      <w:rPr>
        <w:rFonts w:hint="eastAsia"/>
        <w:kern w:val="0"/>
        <w:szCs w:val="21"/>
      </w:rPr>
      <w:t xml:space="preserve">  </w:t>
    </w:r>
    <w:r>
      <w:rPr>
        <w:rFonts w:hint="eastAsia"/>
        <w:kern w:val="0"/>
        <w:szCs w:val="21"/>
      </w:rPr>
      <w:t>共</w:t>
    </w:r>
    <w:r w:rsidR="003D0D9A">
      <w:rPr>
        <w:kern w:val="0"/>
        <w:szCs w:val="21"/>
      </w:rPr>
      <w:fldChar w:fldCharType="begin"/>
    </w:r>
    <w:r>
      <w:rPr>
        <w:kern w:val="0"/>
        <w:szCs w:val="21"/>
      </w:rPr>
      <w:instrText xml:space="preserve"> NUMPAGES </w:instrText>
    </w:r>
    <w:r w:rsidR="003D0D9A">
      <w:rPr>
        <w:kern w:val="0"/>
        <w:szCs w:val="21"/>
      </w:rPr>
      <w:fldChar w:fldCharType="separate"/>
    </w:r>
    <w:r w:rsidR="00BB2680">
      <w:rPr>
        <w:noProof/>
        <w:kern w:val="0"/>
        <w:szCs w:val="21"/>
      </w:rPr>
      <w:t>10</w:t>
    </w:r>
    <w:r w:rsidR="003D0D9A">
      <w:rPr>
        <w:kern w:val="0"/>
        <w:szCs w:val="21"/>
      </w:rPr>
      <w:fldChar w:fldCharType="end"/>
    </w:r>
    <w:r>
      <w:rPr>
        <w:rFonts w:hint="eastAsia"/>
        <w:kern w:val="0"/>
        <w:szCs w:val="21"/>
      </w:rPr>
      <w:t>页</w:t>
    </w:r>
  </w:p>
  <w:p w:rsidR="00AF7617" w:rsidRPr="00990270" w:rsidRDefault="00AF761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864" w:rsidRDefault="00631864" w:rsidP="00F06E1F">
      <w:r>
        <w:separator/>
      </w:r>
    </w:p>
  </w:footnote>
  <w:footnote w:type="continuationSeparator" w:id="1">
    <w:p w:rsidR="00631864" w:rsidRDefault="00631864" w:rsidP="00F06E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suff w:val="nothing"/>
      <w:lvlText w:val="（%1）"/>
      <w:lvlJc w:val="left"/>
    </w:lvl>
  </w:abstractNum>
  <w:abstractNum w:abstractNumId="1">
    <w:nsid w:val="00000002"/>
    <w:multiLevelType w:val="singleLevel"/>
    <w:tmpl w:val="00000002"/>
    <w:lvl w:ilvl="0">
      <w:start w:val="37"/>
      <w:numFmt w:val="decimal"/>
      <w:suff w:val="nothing"/>
      <w:lvlText w:val="%1."/>
      <w:lvlJc w:val="left"/>
    </w:lvl>
  </w:abstractNum>
  <w:abstractNum w:abstractNumId="2">
    <w:nsid w:val="00000004"/>
    <w:multiLevelType w:val="multilevel"/>
    <w:tmpl w:val="00000004"/>
    <w:lvl w:ilvl="0">
      <w:start w:val="37"/>
      <w:numFmt w:val="decimal"/>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000006"/>
    <w:multiLevelType w:val="singleLevel"/>
    <w:tmpl w:val="00000006"/>
    <w:lvl w:ilvl="0">
      <w:start w:val="1"/>
      <w:numFmt w:val="decimal"/>
      <w:suff w:val="nothing"/>
      <w:lvlText w:val="%1."/>
      <w:lvlJc w:val="left"/>
    </w:lvl>
  </w:abstractNum>
  <w:abstractNum w:abstractNumId="4">
    <w:nsid w:val="053C7315"/>
    <w:multiLevelType w:val="hybridMultilevel"/>
    <w:tmpl w:val="929CD69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09C86374"/>
    <w:multiLevelType w:val="hybridMultilevel"/>
    <w:tmpl w:val="1D12850E"/>
    <w:lvl w:ilvl="0" w:tplc="888CFF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C640B8F"/>
    <w:multiLevelType w:val="hybridMultilevel"/>
    <w:tmpl w:val="0F768CB8"/>
    <w:lvl w:ilvl="0" w:tplc="FD06892E">
      <w:start w:val="47"/>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8104D89"/>
    <w:multiLevelType w:val="hybridMultilevel"/>
    <w:tmpl w:val="3670BC5E"/>
    <w:lvl w:ilvl="0" w:tplc="8B8A9A1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03F2449"/>
    <w:multiLevelType w:val="hybridMultilevel"/>
    <w:tmpl w:val="DDDA833C"/>
    <w:lvl w:ilvl="0" w:tplc="923EF81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D784803"/>
    <w:multiLevelType w:val="hybridMultilevel"/>
    <w:tmpl w:val="F15E59D4"/>
    <w:lvl w:ilvl="0" w:tplc="FDDA32FE">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 w:numId="5">
    <w:abstractNumId w:val="7"/>
  </w:num>
  <w:num w:numId="6">
    <w:abstractNumId w:val="8"/>
  </w:num>
  <w:num w:numId="7">
    <w:abstractNumId w:val="6"/>
  </w:num>
  <w:num w:numId="8">
    <w:abstractNumId w:val="5"/>
  </w:num>
  <w:num w:numId="9">
    <w:abstractNumId w:val="9"/>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style="mso-position-horizontal:center;mso-height-percent:200;mso-width-relative:margin;mso-height-relative:margin" fillcolor="white">
      <v:fill color="white"/>
      <v:textbox style="mso-fit-shape-to-text:t"/>
      <o:colormenu v:ext="edit" fillcolor="none [3213]" strokecolor="none" shadow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06E1F"/>
    <w:rsid w:val="000022AB"/>
    <w:rsid w:val="00002E6D"/>
    <w:rsid w:val="00006F7F"/>
    <w:rsid w:val="00010892"/>
    <w:rsid w:val="00020999"/>
    <w:rsid w:val="000209A2"/>
    <w:rsid w:val="000245B8"/>
    <w:rsid w:val="00025DB3"/>
    <w:rsid w:val="000304BE"/>
    <w:rsid w:val="000358A1"/>
    <w:rsid w:val="0004492B"/>
    <w:rsid w:val="00044F09"/>
    <w:rsid w:val="00044F65"/>
    <w:rsid w:val="00047BC1"/>
    <w:rsid w:val="00051B26"/>
    <w:rsid w:val="000530BB"/>
    <w:rsid w:val="0005375B"/>
    <w:rsid w:val="00062E5A"/>
    <w:rsid w:val="000633DF"/>
    <w:rsid w:val="000637F1"/>
    <w:rsid w:val="00064899"/>
    <w:rsid w:val="00064BE6"/>
    <w:rsid w:val="00065379"/>
    <w:rsid w:val="00066D52"/>
    <w:rsid w:val="0007408B"/>
    <w:rsid w:val="0007724B"/>
    <w:rsid w:val="00077CEB"/>
    <w:rsid w:val="00077D96"/>
    <w:rsid w:val="00083A8C"/>
    <w:rsid w:val="00085391"/>
    <w:rsid w:val="00086619"/>
    <w:rsid w:val="00090C83"/>
    <w:rsid w:val="000915E9"/>
    <w:rsid w:val="000A3A4B"/>
    <w:rsid w:val="000A6678"/>
    <w:rsid w:val="000A731A"/>
    <w:rsid w:val="000B12AA"/>
    <w:rsid w:val="000B143F"/>
    <w:rsid w:val="000B2134"/>
    <w:rsid w:val="000B4F0E"/>
    <w:rsid w:val="000B7122"/>
    <w:rsid w:val="000C0716"/>
    <w:rsid w:val="000C2047"/>
    <w:rsid w:val="000C5389"/>
    <w:rsid w:val="000D065E"/>
    <w:rsid w:val="000D5186"/>
    <w:rsid w:val="000D59E3"/>
    <w:rsid w:val="000E69CC"/>
    <w:rsid w:val="000F46DF"/>
    <w:rsid w:val="000F59CC"/>
    <w:rsid w:val="000F782E"/>
    <w:rsid w:val="001137E1"/>
    <w:rsid w:val="001147F4"/>
    <w:rsid w:val="00114DF1"/>
    <w:rsid w:val="00117380"/>
    <w:rsid w:val="0012098D"/>
    <w:rsid w:val="00120AD1"/>
    <w:rsid w:val="00125060"/>
    <w:rsid w:val="0013665A"/>
    <w:rsid w:val="00146232"/>
    <w:rsid w:val="00153AED"/>
    <w:rsid w:val="001547B2"/>
    <w:rsid w:val="001600B1"/>
    <w:rsid w:val="0016051E"/>
    <w:rsid w:val="0016171E"/>
    <w:rsid w:val="00170B55"/>
    <w:rsid w:val="00172367"/>
    <w:rsid w:val="001765DB"/>
    <w:rsid w:val="001767D4"/>
    <w:rsid w:val="00181EF5"/>
    <w:rsid w:val="0018272A"/>
    <w:rsid w:val="00183E73"/>
    <w:rsid w:val="00190360"/>
    <w:rsid w:val="0019689E"/>
    <w:rsid w:val="001A22C6"/>
    <w:rsid w:val="001A31CD"/>
    <w:rsid w:val="001B7EA3"/>
    <w:rsid w:val="001B7F46"/>
    <w:rsid w:val="001C51E5"/>
    <w:rsid w:val="001C64E4"/>
    <w:rsid w:val="001C6EAF"/>
    <w:rsid w:val="001C7DD7"/>
    <w:rsid w:val="001D5F7E"/>
    <w:rsid w:val="001E0008"/>
    <w:rsid w:val="001E2D8F"/>
    <w:rsid w:val="001E6E7C"/>
    <w:rsid w:val="001E7BFD"/>
    <w:rsid w:val="001F2795"/>
    <w:rsid w:val="001F4A21"/>
    <w:rsid w:val="002035C8"/>
    <w:rsid w:val="00203CAA"/>
    <w:rsid w:val="002059B3"/>
    <w:rsid w:val="0020635C"/>
    <w:rsid w:val="0020749F"/>
    <w:rsid w:val="00212730"/>
    <w:rsid w:val="00215EA3"/>
    <w:rsid w:val="002204DC"/>
    <w:rsid w:val="00221161"/>
    <w:rsid w:val="00221495"/>
    <w:rsid w:val="00232519"/>
    <w:rsid w:val="002338C4"/>
    <w:rsid w:val="002433FA"/>
    <w:rsid w:val="002441BB"/>
    <w:rsid w:val="00251DD9"/>
    <w:rsid w:val="002552F0"/>
    <w:rsid w:val="00262989"/>
    <w:rsid w:val="00270A34"/>
    <w:rsid w:val="00273851"/>
    <w:rsid w:val="00274471"/>
    <w:rsid w:val="002760EE"/>
    <w:rsid w:val="00277919"/>
    <w:rsid w:val="002806B5"/>
    <w:rsid w:val="00292E7C"/>
    <w:rsid w:val="00292EEE"/>
    <w:rsid w:val="00294A87"/>
    <w:rsid w:val="00296D10"/>
    <w:rsid w:val="002A0693"/>
    <w:rsid w:val="002A1C10"/>
    <w:rsid w:val="002A50F8"/>
    <w:rsid w:val="002A6A48"/>
    <w:rsid w:val="002B1AAB"/>
    <w:rsid w:val="002B2AEB"/>
    <w:rsid w:val="002B6025"/>
    <w:rsid w:val="002B7E62"/>
    <w:rsid w:val="002C16E2"/>
    <w:rsid w:val="002C207D"/>
    <w:rsid w:val="002C46BD"/>
    <w:rsid w:val="002D37E7"/>
    <w:rsid w:val="002D5295"/>
    <w:rsid w:val="002F533B"/>
    <w:rsid w:val="002F5952"/>
    <w:rsid w:val="002F7DDB"/>
    <w:rsid w:val="0030050C"/>
    <w:rsid w:val="0030480F"/>
    <w:rsid w:val="00304968"/>
    <w:rsid w:val="00305621"/>
    <w:rsid w:val="00306083"/>
    <w:rsid w:val="003061D7"/>
    <w:rsid w:val="00311BFD"/>
    <w:rsid w:val="0031775B"/>
    <w:rsid w:val="00321D13"/>
    <w:rsid w:val="00321D47"/>
    <w:rsid w:val="003252B7"/>
    <w:rsid w:val="00325F49"/>
    <w:rsid w:val="0033183D"/>
    <w:rsid w:val="00335EF9"/>
    <w:rsid w:val="00336C51"/>
    <w:rsid w:val="00345E44"/>
    <w:rsid w:val="0035192D"/>
    <w:rsid w:val="00352474"/>
    <w:rsid w:val="003551B6"/>
    <w:rsid w:val="003557B0"/>
    <w:rsid w:val="00357714"/>
    <w:rsid w:val="00363A46"/>
    <w:rsid w:val="00373B05"/>
    <w:rsid w:val="0037565F"/>
    <w:rsid w:val="003812DE"/>
    <w:rsid w:val="003828F4"/>
    <w:rsid w:val="00383714"/>
    <w:rsid w:val="003839C6"/>
    <w:rsid w:val="003842D2"/>
    <w:rsid w:val="00384854"/>
    <w:rsid w:val="00384D3E"/>
    <w:rsid w:val="00385C6D"/>
    <w:rsid w:val="00393BF9"/>
    <w:rsid w:val="0039713A"/>
    <w:rsid w:val="00397791"/>
    <w:rsid w:val="003A27B5"/>
    <w:rsid w:val="003B1175"/>
    <w:rsid w:val="003B1CCF"/>
    <w:rsid w:val="003B23AB"/>
    <w:rsid w:val="003B5E01"/>
    <w:rsid w:val="003B677E"/>
    <w:rsid w:val="003B7575"/>
    <w:rsid w:val="003C44F5"/>
    <w:rsid w:val="003C52F7"/>
    <w:rsid w:val="003D09FF"/>
    <w:rsid w:val="003D0D9A"/>
    <w:rsid w:val="003D313B"/>
    <w:rsid w:val="003E51F7"/>
    <w:rsid w:val="003E743C"/>
    <w:rsid w:val="003E7B8F"/>
    <w:rsid w:val="003F0436"/>
    <w:rsid w:val="003F2F4F"/>
    <w:rsid w:val="003F348C"/>
    <w:rsid w:val="003F379F"/>
    <w:rsid w:val="003F37F6"/>
    <w:rsid w:val="003F4F9F"/>
    <w:rsid w:val="003F768A"/>
    <w:rsid w:val="0040253C"/>
    <w:rsid w:val="0041279C"/>
    <w:rsid w:val="00412F25"/>
    <w:rsid w:val="004165C3"/>
    <w:rsid w:val="00417932"/>
    <w:rsid w:val="00421D8D"/>
    <w:rsid w:val="00422E1F"/>
    <w:rsid w:val="00424C97"/>
    <w:rsid w:val="004412DB"/>
    <w:rsid w:val="00445E80"/>
    <w:rsid w:val="00452017"/>
    <w:rsid w:val="004642E7"/>
    <w:rsid w:val="00464360"/>
    <w:rsid w:val="0046534C"/>
    <w:rsid w:val="004739A0"/>
    <w:rsid w:val="00475969"/>
    <w:rsid w:val="00477E8C"/>
    <w:rsid w:val="004828CD"/>
    <w:rsid w:val="00485628"/>
    <w:rsid w:val="004969C7"/>
    <w:rsid w:val="004A143A"/>
    <w:rsid w:val="004A75CA"/>
    <w:rsid w:val="004C0EFC"/>
    <w:rsid w:val="004C1460"/>
    <w:rsid w:val="004C590C"/>
    <w:rsid w:val="004C5C03"/>
    <w:rsid w:val="004C63FC"/>
    <w:rsid w:val="004C6D3C"/>
    <w:rsid w:val="004D474D"/>
    <w:rsid w:val="004D6AAC"/>
    <w:rsid w:val="004D6BB6"/>
    <w:rsid w:val="004D7676"/>
    <w:rsid w:val="004E17BB"/>
    <w:rsid w:val="00505590"/>
    <w:rsid w:val="005061F9"/>
    <w:rsid w:val="00512798"/>
    <w:rsid w:val="00520EE4"/>
    <w:rsid w:val="00531FE9"/>
    <w:rsid w:val="00535A47"/>
    <w:rsid w:val="00535CE1"/>
    <w:rsid w:val="00536014"/>
    <w:rsid w:val="005366DC"/>
    <w:rsid w:val="00541647"/>
    <w:rsid w:val="0054331C"/>
    <w:rsid w:val="005439BF"/>
    <w:rsid w:val="005446A1"/>
    <w:rsid w:val="00550412"/>
    <w:rsid w:val="00554501"/>
    <w:rsid w:val="00564AF2"/>
    <w:rsid w:val="005656AB"/>
    <w:rsid w:val="0057268C"/>
    <w:rsid w:val="00574053"/>
    <w:rsid w:val="00576109"/>
    <w:rsid w:val="00576DF4"/>
    <w:rsid w:val="005800C4"/>
    <w:rsid w:val="00580F3B"/>
    <w:rsid w:val="005827A4"/>
    <w:rsid w:val="005836BC"/>
    <w:rsid w:val="005870B7"/>
    <w:rsid w:val="00587231"/>
    <w:rsid w:val="005958E2"/>
    <w:rsid w:val="0059768B"/>
    <w:rsid w:val="00597F9F"/>
    <w:rsid w:val="005A32C2"/>
    <w:rsid w:val="005A34BE"/>
    <w:rsid w:val="005A585B"/>
    <w:rsid w:val="005A5DD2"/>
    <w:rsid w:val="005A6B02"/>
    <w:rsid w:val="005A7B80"/>
    <w:rsid w:val="005B1C17"/>
    <w:rsid w:val="005C00F0"/>
    <w:rsid w:val="005C1B5C"/>
    <w:rsid w:val="005D25EF"/>
    <w:rsid w:val="005D34D7"/>
    <w:rsid w:val="005D5358"/>
    <w:rsid w:val="005D7437"/>
    <w:rsid w:val="005E11C6"/>
    <w:rsid w:val="005E143B"/>
    <w:rsid w:val="005E768D"/>
    <w:rsid w:val="005F05CA"/>
    <w:rsid w:val="005F64EB"/>
    <w:rsid w:val="00604D0F"/>
    <w:rsid w:val="00615336"/>
    <w:rsid w:val="0062441A"/>
    <w:rsid w:val="00624FD9"/>
    <w:rsid w:val="006272F1"/>
    <w:rsid w:val="006279BA"/>
    <w:rsid w:val="00631864"/>
    <w:rsid w:val="00632F62"/>
    <w:rsid w:val="0064214A"/>
    <w:rsid w:val="0065018A"/>
    <w:rsid w:val="00654E6B"/>
    <w:rsid w:val="00655AB2"/>
    <w:rsid w:val="00656BC8"/>
    <w:rsid w:val="006611EF"/>
    <w:rsid w:val="006616BE"/>
    <w:rsid w:val="00663F65"/>
    <w:rsid w:val="00664EC9"/>
    <w:rsid w:val="006658F2"/>
    <w:rsid w:val="0066786D"/>
    <w:rsid w:val="006727B3"/>
    <w:rsid w:val="006735CB"/>
    <w:rsid w:val="00673738"/>
    <w:rsid w:val="006738D9"/>
    <w:rsid w:val="006766E5"/>
    <w:rsid w:val="006779B2"/>
    <w:rsid w:val="00680B2C"/>
    <w:rsid w:val="006872A1"/>
    <w:rsid w:val="00692807"/>
    <w:rsid w:val="006A0006"/>
    <w:rsid w:val="006A190E"/>
    <w:rsid w:val="006A3DD2"/>
    <w:rsid w:val="006B0ADF"/>
    <w:rsid w:val="006B54F3"/>
    <w:rsid w:val="006B5E68"/>
    <w:rsid w:val="006C04F5"/>
    <w:rsid w:val="006C1F24"/>
    <w:rsid w:val="006C7C7F"/>
    <w:rsid w:val="006D0764"/>
    <w:rsid w:val="006D4485"/>
    <w:rsid w:val="006E0813"/>
    <w:rsid w:val="006E4842"/>
    <w:rsid w:val="006E4A0B"/>
    <w:rsid w:val="00700DA2"/>
    <w:rsid w:val="00701DD0"/>
    <w:rsid w:val="00703C0F"/>
    <w:rsid w:val="00705EF5"/>
    <w:rsid w:val="00706510"/>
    <w:rsid w:val="00707595"/>
    <w:rsid w:val="00711B1E"/>
    <w:rsid w:val="00716848"/>
    <w:rsid w:val="00717E49"/>
    <w:rsid w:val="007267D7"/>
    <w:rsid w:val="00726EB6"/>
    <w:rsid w:val="00731EE0"/>
    <w:rsid w:val="007321A7"/>
    <w:rsid w:val="00735629"/>
    <w:rsid w:val="00737015"/>
    <w:rsid w:val="00744185"/>
    <w:rsid w:val="00744B29"/>
    <w:rsid w:val="00752C1F"/>
    <w:rsid w:val="00756B1B"/>
    <w:rsid w:val="00761634"/>
    <w:rsid w:val="00762FAF"/>
    <w:rsid w:val="007876A0"/>
    <w:rsid w:val="007A0993"/>
    <w:rsid w:val="007A3DC4"/>
    <w:rsid w:val="007A7DF2"/>
    <w:rsid w:val="007B36CB"/>
    <w:rsid w:val="007B3847"/>
    <w:rsid w:val="007B3919"/>
    <w:rsid w:val="007B3BF2"/>
    <w:rsid w:val="007C2063"/>
    <w:rsid w:val="007C3E97"/>
    <w:rsid w:val="007D064F"/>
    <w:rsid w:val="007E0C79"/>
    <w:rsid w:val="007E10FE"/>
    <w:rsid w:val="007E233E"/>
    <w:rsid w:val="007E5842"/>
    <w:rsid w:val="008004D5"/>
    <w:rsid w:val="0080270A"/>
    <w:rsid w:val="00803F2C"/>
    <w:rsid w:val="008056AF"/>
    <w:rsid w:val="00811149"/>
    <w:rsid w:val="00811498"/>
    <w:rsid w:val="00813308"/>
    <w:rsid w:val="00814340"/>
    <w:rsid w:val="00816DE7"/>
    <w:rsid w:val="00822177"/>
    <w:rsid w:val="00822D2A"/>
    <w:rsid w:val="00826647"/>
    <w:rsid w:val="008278D5"/>
    <w:rsid w:val="0083305F"/>
    <w:rsid w:val="00836C4D"/>
    <w:rsid w:val="00840144"/>
    <w:rsid w:val="00841641"/>
    <w:rsid w:val="008417F0"/>
    <w:rsid w:val="00841C59"/>
    <w:rsid w:val="008422CA"/>
    <w:rsid w:val="00845574"/>
    <w:rsid w:val="00853652"/>
    <w:rsid w:val="00853723"/>
    <w:rsid w:val="008606A4"/>
    <w:rsid w:val="00860A82"/>
    <w:rsid w:val="00863B4D"/>
    <w:rsid w:val="0086419A"/>
    <w:rsid w:val="00865814"/>
    <w:rsid w:val="008678EE"/>
    <w:rsid w:val="00871FC2"/>
    <w:rsid w:val="00875A70"/>
    <w:rsid w:val="008806A7"/>
    <w:rsid w:val="00881CC6"/>
    <w:rsid w:val="00882823"/>
    <w:rsid w:val="0088481B"/>
    <w:rsid w:val="008909BC"/>
    <w:rsid w:val="00893ACC"/>
    <w:rsid w:val="008A22A5"/>
    <w:rsid w:val="008A285E"/>
    <w:rsid w:val="008A517C"/>
    <w:rsid w:val="008A6075"/>
    <w:rsid w:val="008A75D8"/>
    <w:rsid w:val="008B184E"/>
    <w:rsid w:val="008B4D69"/>
    <w:rsid w:val="008B52A3"/>
    <w:rsid w:val="008B6DFA"/>
    <w:rsid w:val="008B776E"/>
    <w:rsid w:val="008C07EA"/>
    <w:rsid w:val="008C2943"/>
    <w:rsid w:val="008C624C"/>
    <w:rsid w:val="008C712A"/>
    <w:rsid w:val="008C72C0"/>
    <w:rsid w:val="008C7426"/>
    <w:rsid w:val="008D70D3"/>
    <w:rsid w:val="008D7790"/>
    <w:rsid w:val="008E1709"/>
    <w:rsid w:val="008E7E87"/>
    <w:rsid w:val="008E7E98"/>
    <w:rsid w:val="008F0D6C"/>
    <w:rsid w:val="00902499"/>
    <w:rsid w:val="00905400"/>
    <w:rsid w:val="00906586"/>
    <w:rsid w:val="009103EC"/>
    <w:rsid w:val="00911EFA"/>
    <w:rsid w:val="00911FA5"/>
    <w:rsid w:val="00916968"/>
    <w:rsid w:val="009210D5"/>
    <w:rsid w:val="00921247"/>
    <w:rsid w:val="00922C00"/>
    <w:rsid w:val="00924456"/>
    <w:rsid w:val="00924F4F"/>
    <w:rsid w:val="00932411"/>
    <w:rsid w:val="00936D95"/>
    <w:rsid w:val="00937B56"/>
    <w:rsid w:val="00942E99"/>
    <w:rsid w:val="00956A9E"/>
    <w:rsid w:val="00973F93"/>
    <w:rsid w:val="009839DC"/>
    <w:rsid w:val="00990270"/>
    <w:rsid w:val="00992C37"/>
    <w:rsid w:val="00993B67"/>
    <w:rsid w:val="00993E48"/>
    <w:rsid w:val="009977A7"/>
    <w:rsid w:val="009A2501"/>
    <w:rsid w:val="009A321B"/>
    <w:rsid w:val="009B2481"/>
    <w:rsid w:val="009B2B39"/>
    <w:rsid w:val="009C18A8"/>
    <w:rsid w:val="009C767D"/>
    <w:rsid w:val="009C79D9"/>
    <w:rsid w:val="009D1823"/>
    <w:rsid w:val="009D1851"/>
    <w:rsid w:val="009D4EB9"/>
    <w:rsid w:val="009D70CD"/>
    <w:rsid w:val="009E0876"/>
    <w:rsid w:val="009E36AC"/>
    <w:rsid w:val="009E5662"/>
    <w:rsid w:val="009E5A6E"/>
    <w:rsid w:val="009E6D9E"/>
    <w:rsid w:val="009E6EF9"/>
    <w:rsid w:val="009F0669"/>
    <w:rsid w:val="009F06FF"/>
    <w:rsid w:val="009F2553"/>
    <w:rsid w:val="009F3297"/>
    <w:rsid w:val="009F6AC8"/>
    <w:rsid w:val="00A02F69"/>
    <w:rsid w:val="00A152A9"/>
    <w:rsid w:val="00A1609A"/>
    <w:rsid w:val="00A16DE9"/>
    <w:rsid w:val="00A1758E"/>
    <w:rsid w:val="00A2278B"/>
    <w:rsid w:val="00A259DE"/>
    <w:rsid w:val="00A373CF"/>
    <w:rsid w:val="00A414C7"/>
    <w:rsid w:val="00A4497E"/>
    <w:rsid w:val="00A44FA6"/>
    <w:rsid w:val="00A510D1"/>
    <w:rsid w:val="00A53A9F"/>
    <w:rsid w:val="00A61E35"/>
    <w:rsid w:val="00A62E2D"/>
    <w:rsid w:val="00A67211"/>
    <w:rsid w:val="00A70A5F"/>
    <w:rsid w:val="00A749E5"/>
    <w:rsid w:val="00A76F79"/>
    <w:rsid w:val="00A77775"/>
    <w:rsid w:val="00A86AF8"/>
    <w:rsid w:val="00A87C95"/>
    <w:rsid w:val="00A93886"/>
    <w:rsid w:val="00A939C2"/>
    <w:rsid w:val="00AA77AB"/>
    <w:rsid w:val="00AB0BB6"/>
    <w:rsid w:val="00AC38D1"/>
    <w:rsid w:val="00AC3A3D"/>
    <w:rsid w:val="00AC66AF"/>
    <w:rsid w:val="00AD38E4"/>
    <w:rsid w:val="00AD5633"/>
    <w:rsid w:val="00AE08EB"/>
    <w:rsid w:val="00AE1862"/>
    <w:rsid w:val="00AE3199"/>
    <w:rsid w:val="00AE431E"/>
    <w:rsid w:val="00AE4F65"/>
    <w:rsid w:val="00AE51B1"/>
    <w:rsid w:val="00AE5CA1"/>
    <w:rsid w:val="00AE7BCB"/>
    <w:rsid w:val="00AF5BE6"/>
    <w:rsid w:val="00AF7617"/>
    <w:rsid w:val="00AF7B9A"/>
    <w:rsid w:val="00B01125"/>
    <w:rsid w:val="00B07ED7"/>
    <w:rsid w:val="00B10174"/>
    <w:rsid w:val="00B22A65"/>
    <w:rsid w:val="00B32DE5"/>
    <w:rsid w:val="00B36805"/>
    <w:rsid w:val="00B37235"/>
    <w:rsid w:val="00B44C27"/>
    <w:rsid w:val="00B455D7"/>
    <w:rsid w:val="00B56FE7"/>
    <w:rsid w:val="00B5788B"/>
    <w:rsid w:val="00B6081B"/>
    <w:rsid w:val="00B62ECA"/>
    <w:rsid w:val="00B66BCE"/>
    <w:rsid w:val="00B710AE"/>
    <w:rsid w:val="00B722D1"/>
    <w:rsid w:val="00B72E80"/>
    <w:rsid w:val="00B7600E"/>
    <w:rsid w:val="00B765D1"/>
    <w:rsid w:val="00B77BF2"/>
    <w:rsid w:val="00B825A7"/>
    <w:rsid w:val="00B83D98"/>
    <w:rsid w:val="00B85EDE"/>
    <w:rsid w:val="00B87B44"/>
    <w:rsid w:val="00B91239"/>
    <w:rsid w:val="00B94BB0"/>
    <w:rsid w:val="00B9728C"/>
    <w:rsid w:val="00BA06BD"/>
    <w:rsid w:val="00BB1006"/>
    <w:rsid w:val="00BB2680"/>
    <w:rsid w:val="00BB289B"/>
    <w:rsid w:val="00BB35D1"/>
    <w:rsid w:val="00BB4C59"/>
    <w:rsid w:val="00BB6EF8"/>
    <w:rsid w:val="00BB7B6A"/>
    <w:rsid w:val="00BD314C"/>
    <w:rsid w:val="00BF1E52"/>
    <w:rsid w:val="00BF690F"/>
    <w:rsid w:val="00C02367"/>
    <w:rsid w:val="00C04413"/>
    <w:rsid w:val="00C05C98"/>
    <w:rsid w:val="00C0749B"/>
    <w:rsid w:val="00C11A42"/>
    <w:rsid w:val="00C1490D"/>
    <w:rsid w:val="00C15466"/>
    <w:rsid w:val="00C17578"/>
    <w:rsid w:val="00C17D5C"/>
    <w:rsid w:val="00C201E7"/>
    <w:rsid w:val="00C23DE4"/>
    <w:rsid w:val="00C24318"/>
    <w:rsid w:val="00C25B14"/>
    <w:rsid w:val="00C27D71"/>
    <w:rsid w:val="00C322C8"/>
    <w:rsid w:val="00C35469"/>
    <w:rsid w:val="00C36AA3"/>
    <w:rsid w:val="00C42B76"/>
    <w:rsid w:val="00C45501"/>
    <w:rsid w:val="00C6417C"/>
    <w:rsid w:val="00C677FE"/>
    <w:rsid w:val="00C741EC"/>
    <w:rsid w:val="00C7591F"/>
    <w:rsid w:val="00C760F2"/>
    <w:rsid w:val="00C80ECD"/>
    <w:rsid w:val="00C81BA9"/>
    <w:rsid w:val="00C844FE"/>
    <w:rsid w:val="00C84A15"/>
    <w:rsid w:val="00C84C5A"/>
    <w:rsid w:val="00C91E5D"/>
    <w:rsid w:val="00CB03E4"/>
    <w:rsid w:val="00CB1DB0"/>
    <w:rsid w:val="00CB2E18"/>
    <w:rsid w:val="00CB3673"/>
    <w:rsid w:val="00CB4D2E"/>
    <w:rsid w:val="00CB57A3"/>
    <w:rsid w:val="00CC2B3D"/>
    <w:rsid w:val="00CC51F8"/>
    <w:rsid w:val="00CD2FE9"/>
    <w:rsid w:val="00CD721E"/>
    <w:rsid w:val="00CE7637"/>
    <w:rsid w:val="00CF5160"/>
    <w:rsid w:val="00D0547C"/>
    <w:rsid w:val="00D05D75"/>
    <w:rsid w:val="00D115D1"/>
    <w:rsid w:val="00D16E62"/>
    <w:rsid w:val="00D17627"/>
    <w:rsid w:val="00D21C5A"/>
    <w:rsid w:val="00D23388"/>
    <w:rsid w:val="00D31AF6"/>
    <w:rsid w:val="00D3458B"/>
    <w:rsid w:val="00D3465B"/>
    <w:rsid w:val="00D3615E"/>
    <w:rsid w:val="00D417E6"/>
    <w:rsid w:val="00D561C6"/>
    <w:rsid w:val="00D57045"/>
    <w:rsid w:val="00D61E76"/>
    <w:rsid w:val="00D62C72"/>
    <w:rsid w:val="00D62FA4"/>
    <w:rsid w:val="00D6324C"/>
    <w:rsid w:val="00D644FF"/>
    <w:rsid w:val="00D66AD2"/>
    <w:rsid w:val="00D7032E"/>
    <w:rsid w:val="00D717DD"/>
    <w:rsid w:val="00D861F7"/>
    <w:rsid w:val="00DA0653"/>
    <w:rsid w:val="00DA0FE6"/>
    <w:rsid w:val="00DB0B39"/>
    <w:rsid w:val="00DB373E"/>
    <w:rsid w:val="00DB4C65"/>
    <w:rsid w:val="00DC1FE2"/>
    <w:rsid w:val="00DC3E61"/>
    <w:rsid w:val="00DC4999"/>
    <w:rsid w:val="00DC4CC6"/>
    <w:rsid w:val="00DC6EB8"/>
    <w:rsid w:val="00DD2903"/>
    <w:rsid w:val="00DD3A4C"/>
    <w:rsid w:val="00DD4CC8"/>
    <w:rsid w:val="00DD5800"/>
    <w:rsid w:val="00DE5C46"/>
    <w:rsid w:val="00DE6ED5"/>
    <w:rsid w:val="00DF0615"/>
    <w:rsid w:val="00E10C5C"/>
    <w:rsid w:val="00E167A3"/>
    <w:rsid w:val="00E20396"/>
    <w:rsid w:val="00E20603"/>
    <w:rsid w:val="00E2310F"/>
    <w:rsid w:val="00E265C2"/>
    <w:rsid w:val="00E26827"/>
    <w:rsid w:val="00E355CD"/>
    <w:rsid w:val="00E37B08"/>
    <w:rsid w:val="00E56402"/>
    <w:rsid w:val="00E6334A"/>
    <w:rsid w:val="00E6681B"/>
    <w:rsid w:val="00E67D2E"/>
    <w:rsid w:val="00E74904"/>
    <w:rsid w:val="00E755B3"/>
    <w:rsid w:val="00E81B64"/>
    <w:rsid w:val="00E82D67"/>
    <w:rsid w:val="00E83755"/>
    <w:rsid w:val="00E95FC1"/>
    <w:rsid w:val="00E97E5E"/>
    <w:rsid w:val="00EA169F"/>
    <w:rsid w:val="00EA33D7"/>
    <w:rsid w:val="00EA3903"/>
    <w:rsid w:val="00EA569C"/>
    <w:rsid w:val="00EA628A"/>
    <w:rsid w:val="00EA70C7"/>
    <w:rsid w:val="00EA74F5"/>
    <w:rsid w:val="00EB0A59"/>
    <w:rsid w:val="00EB4A38"/>
    <w:rsid w:val="00EB4F0C"/>
    <w:rsid w:val="00EC3721"/>
    <w:rsid w:val="00EC67E2"/>
    <w:rsid w:val="00ED2A93"/>
    <w:rsid w:val="00ED38DE"/>
    <w:rsid w:val="00EE1A37"/>
    <w:rsid w:val="00EE266E"/>
    <w:rsid w:val="00EE5C7F"/>
    <w:rsid w:val="00EE7FA2"/>
    <w:rsid w:val="00EF4EF1"/>
    <w:rsid w:val="00EF705F"/>
    <w:rsid w:val="00EF723A"/>
    <w:rsid w:val="00EF7AE5"/>
    <w:rsid w:val="00F00491"/>
    <w:rsid w:val="00F0125C"/>
    <w:rsid w:val="00F01DD9"/>
    <w:rsid w:val="00F027B5"/>
    <w:rsid w:val="00F02A3C"/>
    <w:rsid w:val="00F06E1F"/>
    <w:rsid w:val="00F073C4"/>
    <w:rsid w:val="00F105E5"/>
    <w:rsid w:val="00F140DE"/>
    <w:rsid w:val="00F1724F"/>
    <w:rsid w:val="00F20B08"/>
    <w:rsid w:val="00F2201D"/>
    <w:rsid w:val="00F22836"/>
    <w:rsid w:val="00F25F2D"/>
    <w:rsid w:val="00F26E94"/>
    <w:rsid w:val="00F27D1F"/>
    <w:rsid w:val="00F343DB"/>
    <w:rsid w:val="00F36883"/>
    <w:rsid w:val="00F37DAE"/>
    <w:rsid w:val="00F42160"/>
    <w:rsid w:val="00F44432"/>
    <w:rsid w:val="00F44A54"/>
    <w:rsid w:val="00F45F69"/>
    <w:rsid w:val="00F62851"/>
    <w:rsid w:val="00F70F77"/>
    <w:rsid w:val="00F74867"/>
    <w:rsid w:val="00F7532E"/>
    <w:rsid w:val="00F82114"/>
    <w:rsid w:val="00F841CF"/>
    <w:rsid w:val="00F84723"/>
    <w:rsid w:val="00F860C3"/>
    <w:rsid w:val="00F94E12"/>
    <w:rsid w:val="00F953E2"/>
    <w:rsid w:val="00FA0E01"/>
    <w:rsid w:val="00FA2C99"/>
    <w:rsid w:val="00FA4E80"/>
    <w:rsid w:val="00FA6E76"/>
    <w:rsid w:val="00FB0B3E"/>
    <w:rsid w:val="00FB4491"/>
    <w:rsid w:val="00FB5832"/>
    <w:rsid w:val="00FB6C4E"/>
    <w:rsid w:val="00FC34A7"/>
    <w:rsid w:val="00FC63F6"/>
    <w:rsid w:val="00FD6081"/>
    <w:rsid w:val="00FD6C6E"/>
    <w:rsid w:val="00FD7027"/>
    <w:rsid w:val="00FE39AF"/>
    <w:rsid w:val="00FF2532"/>
    <w:rsid w:val="00FF37AB"/>
    <w:rsid w:val="00FF3FDD"/>
    <w:rsid w:val="00FF73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4098" style="mso-position-horizontal:center;mso-height-percent:200;mso-width-relative:margin;mso-height-relative:margin" fillcolor="white">
      <v:fill color="white"/>
      <v:textbox style="mso-fit-shape-to-text:t"/>
      <o:colormenu v:ext="edit" fillcolor="none [3213]" strokecolor="none" shadowcolor="none"/>
    </o:shapedefaults>
    <o:shapelayout v:ext="edit">
      <o:idmap v:ext="edit" data="2"/>
      <o:rules v:ext="edit">
        <o:r id="V:Rule51" type="connector" idref="#_x0000_s2519"/>
        <o:r id="V:Rule52" type="connector" idref="#_x0000_s2503"/>
        <o:r id="V:Rule53" type="connector" idref="#_x0000_s2535"/>
        <o:r id="V:Rule54" type="connector" idref="#_x0000_s2572"/>
        <o:r id="V:Rule55" type="connector" idref="#_x0000_s2577"/>
        <o:r id="V:Rule56" type="connector" idref="#_x0000_s2558"/>
        <o:r id="V:Rule57" type="connector" idref="#_x0000_s2522"/>
        <o:r id="V:Rule58" type="connector" idref="#_x0000_s2578"/>
        <o:r id="V:Rule59" type="connector" idref="#_x0000_s2568"/>
        <o:r id="V:Rule60" type="connector" idref="#_x0000_s2527"/>
        <o:r id="V:Rule61" type="connector" idref="#_x0000_s2562"/>
        <o:r id="V:Rule62" type="connector" idref="#_x0000_s2533"/>
        <o:r id="V:Rule63" type="connector" idref="#_x0000_s2497"/>
        <o:r id="V:Rule64" type="connector" idref="#_x0000_s2516"/>
        <o:r id="V:Rule65" type="connector" idref="#_x0000_s2523"/>
        <o:r id="V:Rule66" type="connector" idref="#_x0000_s2525"/>
        <o:r id="V:Rule67" type="connector" idref="#_x0000_s2575"/>
        <o:r id="V:Rule68" type="connector" idref="#_x0000_s2563"/>
        <o:r id="V:Rule69" type="connector" idref="#_x0000_s2534"/>
        <o:r id="V:Rule70" type="connector" idref="#_x0000_s2580"/>
        <o:r id="V:Rule71" type="connector" idref="#_x0000_s2571"/>
        <o:r id="V:Rule72" type="connector" idref="#_x0000_s2573"/>
        <o:r id="V:Rule73" type="connector" idref="#_x0000_s2579"/>
        <o:r id="V:Rule74" type="connector" idref="#_x0000_s2502"/>
        <o:r id="V:Rule75" type="connector" idref="#_x0000_s2557"/>
        <o:r id="V:Rule76" type="connector" idref="#_x0000_s2565"/>
        <o:r id="V:Rule77" type="connector" idref="#_x0000_s2515"/>
        <o:r id="V:Rule78" type="connector" idref="#_x0000_s2504"/>
        <o:r id="V:Rule79" type="connector" idref="#_x0000_s2576"/>
        <o:r id="V:Rule80" type="connector" idref="#_x0000_s2556"/>
        <o:r id="V:Rule81" type="connector" idref="#_x0000_s2518"/>
        <o:r id="V:Rule82" type="connector" idref="#_x0000_s2528"/>
        <o:r id="V:Rule83" type="connector" idref="#_x0000_s2517"/>
        <o:r id="V:Rule84" type="connector" idref="#_x0000_s2546"/>
        <o:r id="V:Rule85" type="connector" idref="#_x0000_s2581"/>
        <o:r id="V:Rule86" type="connector" idref="#_x0000_s2570"/>
        <o:r id="V:Rule87" type="connector" idref="#_x0000_s2574"/>
        <o:r id="V:Rule88" type="connector" idref="#_x0000_s2541"/>
        <o:r id="V:Rule89" type="connector" idref="#_x0000_s2539"/>
        <o:r id="V:Rule90" type="connector" idref="#_x0000_s2547"/>
        <o:r id="V:Rule91" type="connector" idref="#_x0000_s2526"/>
        <o:r id="V:Rule92" type="connector" idref="#_x0000_s2520"/>
        <o:r id="V:Rule93" type="connector" idref="#_x0000_s2521"/>
        <o:r id="V:Rule94" type="connector" idref="#_x0000_s2540"/>
        <o:r id="V:Rule95" type="connector" idref="#_x0000_s2545"/>
        <o:r id="V:Rule96" type="connector" idref="#_x0000_s2566"/>
        <o:r id="V:Rule97" type="connector" idref="#_x0000_s2569"/>
        <o:r id="V:Rule98" type="connector" idref="#_x0000_s2567"/>
        <o:r id="V:Rule99" type="connector" idref="#_x0000_s2524"/>
        <o:r id="V:Rule100" type="connector" idref="#_x0000_s2564"/>
      </o:rules>
      <o:regrouptable v:ext="edit">
        <o:entry new="1" old="0"/>
        <o:entry new="2" old="0"/>
        <o:entry new="3" old="0"/>
        <o:entry new="4" old="0"/>
        <o:entry new="5" old="4"/>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851"/>
    <w:pPr>
      <w:widowControl w:val="0"/>
      <w:jc w:val="both"/>
    </w:pPr>
    <w:rPr>
      <w:kern w:val="2"/>
      <w:sz w:val="21"/>
      <w:szCs w:val="22"/>
    </w:rPr>
  </w:style>
  <w:style w:type="paragraph" w:styleId="1">
    <w:name w:val="heading 1"/>
    <w:basedOn w:val="a"/>
    <w:next w:val="a"/>
    <w:link w:val="1Char"/>
    <w:uiPriority w:val="9"/>
    <w:qFormat/>
    <w:rsid w:val="008806A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6E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6E1F"/>
    <w:rPr>
      <w:sz w:val="18"/>
      <w:szCs w:val="18"/>
    </w:rPr>
  </w:style>
  <w:style w:type="paragraph" w:styleId="a4">
    <w:name w:val="footer"/>
    <w:basedOn w:val="a"/>
    <w:link w:val="Char0"/>
    <w:unhideWhenUsed/>
    <w:rsid w:val="00F06E1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06E1F"/>
    <w:rPr>
      <w:sz w:val="18"/>
      <w:szCs w:val="18"/>
    </w:rPr>
  </w:style>
  <w:style w:type="paragraph" w:styleId="a5">
    <w:name w:val="Balloon Text"/>
    <w:basedOn w:val="a"/>
    <w:link w:val="Char1"/>
    <w:uiPriority w:val="99"/>
    <w:semiHidden/>
    <w:unhideWhenUsed/>
    <w:rsid w:val="009F3297"/>
    <w:rPr>
      <w:sz w:val="18"/>
      <w:szCs w:val="18"/>
    </w:rPr>
  </w:style>
  <w:style w:type="character" w:customStyle="1" w:styleId="Char1">
    <w:name w:val="批注框文本 Char"/>
    <w:basedOn w:val="a0"/>
    <w:link w:val="a5"/>
    <w:uiPriority w:val="99"/>
    <w:semiHidden/>
    <w:rsid w:val="009F3297"/>
    <w:rPr>
      <w:sz w:val="18"/>
      <w:szCs w:val="18"/>
    </w:rPr>
  </w:style>
  <w:style w:type="paragraph" w:styleId="a6">
    <w:name w:val="Plain Text"/>
    <w:aliases w:val="标题1,普通文字 Char,纯文本 Char Char,普通文字, Char,标题1 Char Char,Char Char Char,Char Char,Char, Char Char Char,纯文本 Char1,纯文本 Char Char1 Char Char Char,标题1 Char Char Char Char Char,标题1 Char Char Char Char,游数的格式,Plain Text,游数的,普通,纯文本 Char Char1,纯文本 Char,Plain Te"/>
    <w:basedOn w:val="a"/>
    <w:link w:val="Char2"/>
    <w:rsid w:val="001E7BFD"/>
    <w:rPr>
      <w:rFonts w:ascii="宋体" w:hAnsi="Courier New"/>
      <w:szCs w:val="21"/>
    </w:rPr>
  </w:style>
  <w:style w:type="paragraph" w:styleId="a7">
    <w:name w:val="Body Text"/>
    <w:basedOn w:val="a"/>
    <w:link w:val="Char3"/>
    <w:rsid w:val="001E7BFD"/>
    <w:pPr>
      <w:spacing w:after="120"/>
    </w:pPr>
    <w:rPr>
      <w:rFonts w:ascii="Times New Roman" w:hAnsi="Times New Roman"/>
      <w:szCs w:val="24"/>
    </w:rPr>
  </w:style>
  <w:style w:type="paragraph" w:customStyle="1" w:styleId="CharCharCharCharCharCharCharCharCharCharCharCharCharCharCharCharCharCharChar">
    <w:name w:val="Char Char Char Char Char Char Char Char Char Char Char Char Char Char Char Char Char Char Char"/>
    <w:basedOn w:val="a"/>
    <w:autoRedefine/>
    <w:rsid w:val="001E7BFD"/>
    <w:pPr>
      <w:widowControl/>
      <w:spacing w:line="300" w:lineRule="auto"/>
      <w:ind w:firstLineChars="200" w:firstLine="200"/>
    </w:pPr>
    <w:rPr>
      <w:rFonts w:ascii="Verdana" w:hAnsi="Verdana"/>
      <w:kern w:val="0"/>
      <w:szCs w:val="20"/>
      <w:lang w:eastAsia="en-US"/>
    </w:rPr>
  </w:style>
  <w:style w:type="character" w:customStyle="1" w:styleId="Char3">
    <w:name w:val="正文文本 Char"/>
    <w:link w:val="a7"/>
    <w:rsid w:val="00597F9F"/>
    <w:rPr>
      <w:rFonts w:ascii="Times New Roman" w:hAnsi="Times New Roman"/>
      <w:kern w:val="2"/>
      <w:sz w:val="21"/>
      <w:szCs w:val="24"/>
    </w:rPr>
  </w:style>
  <w:style w:type="paragraph" w:styleId="a8">
    <w:name w:val="No Spacing"/>
    <w:link w:val="Char4"/>
    <w:uiPriority w:val="1"/>
    <w:qFormat/>
    <w:rsid w:val="008806A7"/>
    <w:pPr>
      <w:widowControl w:val="0"/>
      <w:jc w:val="both"/>
    </w:pPr>
    <w:rPr>
      <w:kern w:val="2"/>
      <w:sz w:val="21"/>
      <w:szCs w:val="22"/>
    </w:rPr>
  </w:style>
  <w:style w:type="character" w:customStyle="1" w:styleId="1Char">
    <w:name w:val="标题 1 Char"/>
    <w:basedOn w:val="a0"/>
    <w:link w:val="1"/>
    <w:uiPriority w:val="9"/>
    <w:rsid w:val="008806A7"/>
    <w:rPr>
      <w:b/>
      <w:bCs/>
      <w:kern w:val="44"/>
      <w:sz w:val="44"/>
      <w:szCs w:val="44"/>
    </w:rPr>
  </w:style>
  <w:style w:type="character" w:customStyle="1" w:styleId="Char4">
    <w:name w:val="无间隔 Char"/>
    <w:basedOn w:val="a0"/>
    <w:link w:val="a8"/>
    <w:uiPriority w:val="1"/>
    <w:rsid w:val="00990270"/>
    <w:rPr>
      <w:kern w:val="2"/>
      <w:sz w:val="21"/>
      <w:szCs w:val="22"/>
      <w:lang w:val="en-US" w:eastAsia="zh-CN" w:bidi="ar-SA"/>
    </w:rPr>
  </w:style>
  <w:style w:type="character" w:customStyle="1" w:styleId="Char2">
    <w:name w:val="纯文本 Char2"/>
    <w:aliases w:val="标题1 Char,普通文字 Char Char,纯文本 Char Char Char,普通文字 Char1, Char Char,标题1 Char Char Char,Char Char Char Char,Char Char Char1,Char Char1, Char Char Char Char,纯文本 Char1 Char,纯文本 Char Char1 Char Char Char Char,标题1 Char Char Char Char Char Char,普通 Char"/>
    <w:link w:val="a6"/>
    <w:rsid w:val="00FB0B3E"/>
    <w:rPr>
      <w:rFonts w:ascii="宋体" w:hAnsi="Courier New" w:cs="Courier New"/>
      <w:kern w:val="2"/>
      <w:sz w:val="21"/>
      <w:szCs w:val="21"/>
    </w:rPr>
  </w:style>
  <w:style w:type="table" w:styleId="a9">
    <w:name w:val="Table Grid"/>
    <w:basedOn w:val="a1"/>
    <w:uiPriority w:val="59"/>
    <w:rsid w:val="003D09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msgbodytext">
    <w:name w:val="msgbodytext"/>
    <w:basedOn w:val="a0"/>
    <w:rsid w:val="00A1609A"/>
  </w:style>
  <w:style w:type="paragraph" w:styleId="aa">
    <w:name w:val="List Paragraph"/>
    <w:basedOn w:val="a"/>
    <w:uiPriority w:val="34"/>
    <w:qFormat/>
    <w:rsid w:val="00F073C4"/>
    <w:pPr>
      <w:ind w:firstLineChars="200" w:firstLine="420"/>
    </w:pPr>
  </w:style>
  <w:style w:type="paragraph" w:styleId="ab">
    <w:name w:val="Normal (Web)"/>
    <w:aliases w:val="普通(Web) Char,普通(Web) Char Char Char Char,普通(Web) Char Char,普通(网站)1,普通 (Web)1,普通(Web) Char Char Char Char Char Char Char Char,普通(Web) Char Char Char Char Char Char Char Char Char,普通(Web) Char Char Char Char Char Char Char,普通 (Web),普通(Web)"/>
    <w:basedOn w:val="a"/>
    <w:link w:val="Char5"/>
    <w:uiPriority w:val="99"/>
    <w:rsid w:val="00D66AD2"/>
    <w:pPr>
      <w:widowControl/>
      <w:spacing w:before="100" w:beforeAutospacing="1" w:after="100" w:afterAutospacing="1"/>
      <w:jc w:val="left"/>
    </w:pPr>
    <w:rPr>
      <w:rFonts w:ascii="宋体" w:hAnsi="宋体" w:cs="宋体"/>
      <w:kern w:val="0"/>
      <w:sz w:val="24"/>
      <w:szCs w:val="24"/>
    </w:rPr>
  </w:style>
  <w:style w:type="character" w:customStyle="1" w:styleId="Char5">
    <w:name w:val="普通(网站) Char"/>
    <w:aliases w:val="普通(Web) Char Char1,普通(Web) Char Char Char Char Char,普通(Web) Char Char Char,普通(网站)1 Char,普通 (Web)1 Char,普通(Web) Char Char Char Char Char Char Char Char Char1,普通(Web) Char Char Char Char Char Char Char Char Char Char,普通 (Web) Char"/>
    <w:basedOn w:val="a0"/>
    <w:link w:val="ab"/>
    <w:uiPriority w:val="99"/>
    <w:rsid w:val="00D66AD2"/>
    <w:rPr>
      <w:rFonts w:ascii="宋体" w:hAnsi="宋体" w:cs="宋体"/>
      <w:sz w:val="24"/>
      <w:szCs w:val="24"/>
    </w:rPr>
  </w:style>
  <w:style w:type="paragraph" w:customStyle="1" w:styleId="10">
    <w:name w:val="列出段落1"/>
    <w:basedOn w:val="a"/>
    <w:rsid w:val="004C590C"/>
    <w:pPr>
      <w:spacing w:line="360" w:lineRule="auto"/>
      <w:ind w:firstLineChars="200" w:firstLine="420"/>
    </w:pPr>
  </w:style>
  <w:style w:type="paragraph" w:customStyle="1" w:styleId="Char6">
    <w:name w:val="游数的格式 Char"/>
    <w:basedOn w:val="a"/>
    <w:autoRedefine/>
    <w:rsid w:val="00277919"/>
    <w:pPr>
      <w:widowControl/>
      <w:spacing w:line="300" w:lineRule="auto"/>
      <w:ind w:firstLineChars="200" w:firstLine="200"/>
    </w:pPr>
    <w:rPr>
      <w:rFonts w:ascii="Verdana" w:hAnsi="Verdana"/>
      <w:kern w:val="0"/>
      <w:szCs w:val="20"/>
      <w:lang w:eastAsia="en-US"/>
    </w:rPr>
  </w:style>
  <w:style w:type="paragraph" w:customStyle="1" w:styleId="0">
    <w:name w:val="正文_0"/>
    <w:qFormat/>
    <w:rsid w:val="000C0716"/>
    <w:pPr>
      <w:widowControl w:val="0"/>
      <w:jc w:val="both"/>
    </w:pPr>
    <w:rPr>
      <w:kern w:val="2"/>
      <w:sz w:val="21"/>
      <w:szCs w:val="22"/>
    </w:rPr>
  </w:style>
  <w:style w:type="paragraph" w:customStyle="1" w:styleId="Char3CharCharChar">
    <w:name w:val="Char3 Char Char Char"/>
    <w:basedOn w:val="a"/>
    <w:autoRedefine/>
    <w:rsid w:val="00731EE0"/>
    <w:pPr>
      <w:widowControl/>
      <w:spacing w:line="300" w:lineRule="auto"/>
      <w:ind w:firstLineChars="200" w:firstLine="200"/>
    </w:pPr>
    <w:rPr>
      <w:rFonts w:ascii="Verdana" w:hAnsi="Verdana"/>
      <w:kern w:val="0"/>
      <w:szCs w:val="20"/>
      <w:lang w:eastAsia="en-US"/>
    </w:rPr>
  </w:style>
  <w:style w:type="character" w:styleId="ac">
    <w:name w:val="annotation reference"/>
    <w:uiPriority w:val="99"/>
    <w:semiHidden/>
    <w:unhideWhenUsed/>
    <w:rsid w:val="00A67211"/>
    <w:rPr>
      <w:sz w:val="21"/>
      <w:szCs w:val="21"/>
    </w:rPr>
  </w:style>
  <w:style w:type="paragraph" w:styleId="ad">
    <w:name w:val="annotation text"/>
    <w:basedOn w:val="a"/>
    <w:link w:val="Char7"/>
    <w:uiPriority w:val="99"/>
    <w:semiHidden/>
    <w:unhideWhenUsed/>
    <w:rsid w:val="00A67211"/>
    <w:pPr>
      <w:jc w:val="left"/>
    </w:pPr>
    <w:rPr>
      <w:rFonts w:ascii="Times New Roman" w:hAnsi="Times New Roman"/>
      <w:szCs w:val="24"/>
    </w:rPr>
  </w:style>
  <w:style w:type="character" w:customStyle="1" w:styleId="Char7">
    <w:name w:val="批注文字 Char"/>
    <w:basedOn w:val="a0"/>
    <w:link w:val="ad"/>
    <w:uiPriority w:val="99"/>
    <w:semiHidden/>
    <w:rsid w:val="00A67211"/>
    <w:rPr>
      <w:rFonts w:ascii="Times New Roman" w:hAnsi="Times New Roman"/>
      <w:kern w:val="2"/>
      <w:sz w:val="21"/>
      <w:szCs w:val="24"/>
    </w:rPr>
  </w:style>
</w:styles>
</file>

<file path=word/webSettings.xml><?xml version="1.0" encoding="utf-8"?>
<w:webSettings xmlns:r="http://schemas.openxmlformats.org/officeDocument/2006/relationships" xmlns:w="http://schemas.openxmlformats.org/wordprocessingml/2006/main">
  <w:divs>
    <w:div w:id="455877349">
      <w:bodyDiv w:val="1"/>
      <w:marLeft w:val="0"/>
      <w:marRight w:val="0"/>
      <w:marTop w:val="0"/>
      <w:marBottom w:val="0"/>
      <w:divBdr>
        <w:top w:val="none" w:sz="0" w:space="0" w:color="auto"/>
        <w:left w:val="none" w:sz="0" w:space="0" w:color="auto"/>
        <w:bottom w:val="none" w:sz="0" w:space="0" w:color="auto"/>
        <w:right w:val="none" w:sz="0" w:space="0" w:color="auto"/>
      </w:divBdr>
    </w:div>
    <w:div w:id="821430629">
      <w:bodyDiv w:val="1"/>
      <w:marLeft w:val="0"/>
      <w:marRight w:val="0"/>
      <w:marTop w:val="0"/>
      <w:marBottom w:val="0"/>
      <w:divBdr>
        <w:top w:val="none" w:sz="0" w:space="0" w:color="auto"/>
        <w:left w:val="none" w:sz="0" w:space="0" w:color="auto"/>
        <w:bottom w:val="none" w:sz="0" w:space="0" w:color="auto"/>
        <w:right w:val="none" w:sz="0" w:space="0" w:color="auto"/>
      </w:divBdr>
      <w:divsChild>
        <w:div w:id="1374578480">
          <w:marLeft w:val="0"/>
          <w:marRight w:val="0"/>
          <w:marTop w:val="0"/>
          <w:marBottom w:val="0"/>
          <w:divBdr>
            <w:top w:val="none" w:sz="0" w:space="0" w:color="auto"/>
            <w:left w:val="none" w:sz="0" w:space="0" w:color="auto"/>
            <w:bottom w:val="none" w:sz="0" w:space="0" w:color="auto"/>
            <w:right w:val="none" w:sz="0" w:space="0" w:color="auto"/>
          </w:divBdr>
          <w:divsChild>
            <w:div w:id="1726636408">
              <w:marLeft w:val="0"/>
              <w:marRight w:val="0"/>
              <w:marTop w:val="0"/>
              <w:marBottom w:val="0"/>
              <w:divBdr>
                <w:top w:val="none" w:sz="0" w:space="0" w:color="auto"/>
                <w:left w:val="none" w:sz="0" w:space="0" w:color="auto"/>
                <w:bottom w:val="none" w:sz="0" w:space="0" w:color="auto"/>
                <w:right w:val="none" w:sz="0" w:space="0" w:color="auto"/>
              </w:divBdr>
              <w:divsChild>
                <w:div w:id="556866071">
                  <w:marLeft w:val="0"/>
                  <w:marRight w:val="0"/>
                  <w:marTop w:val="0"/>
                  <w:marBottom w:val="0"/>
                  <w:divBdr>
                    <w:top w:val="single" w:sz="4" w:space="5" w:color="9D0303"/>
                    <w:left w:val="none" w:sz="0" w:space="0" w:color="auto"/>
                    <w:bottom w:val="none" w:sz="0" w:space="0" w:color="auto"/>
                    <w:right w:val="none" w:sz="0" w:space="0" w:color="auto"/>
                  </w:divBdr>
                  <w:divsChild>
                    <w:div w:id="704060432">
                      <w:marLeft w:val="0"/>
                      <w:marRight w:val="0"/>
                      <w:marTop w:val="0"/>
                      <w:marBottom w:val="0"/>
                      <w:divBdr>
                        <w:top w:val="none" w:sz="0" w:space="0" w:color="auto"/>
                        <w:left w:val="none" w:sz="0" w:space="0" w:color="auto"/>
                        <w:bottom w:val="none" w:sz="0" w:space="0" w:color="auto"/>
                        <w:right w:val="none" w:sz="0" w:space="0" w:color="auto"/>
                      </w:divBdr>
                      <w:divsChild>
                        <w:div w:id="304240494">
                          <w:marLeft w:val="0"/>
                          <w:marRight w:val="0"/>
                          <w:marTop w:val="0"/>
                          <w:marBottom w:val="0"/>
                          <w:divBdr>
                            <w:top w:val="single" w:sz="4" w:space="3" w:color="9D0303"/>
                            <w:left w:val="single" w:sz="4" w:space="3" w:color="9D0303"/>
                            <w:bottom w:val="single" w:sz="4" w:space="3" w:color="9D0303"/>
                            <w:right w:val="single" w:sz="4" w:space="3" w:color="9D0303"/>
                          </w:divBdr>
                        </w:div>
                      </w:divsChild>
                    </w:div>
                  </w:divsChild>
                </w:div>
              </w:divsChild>
            </w:div>
          </w:divsChild>
        </w:div>
      </w:divsChild>
    </w:div>
    <w:div w:id="1805199666">
      <w:bodyDiv w:val="1"/>
      <w:marLeft w:val="0"/>
      <w:marRight w:val="0"/>
      <w:marTop w:val="0"/>
      <w:marBottom w:val="0"/>
      <w:divBdr>
        <w:top w:val="none" w:sz="0" w:space="0" w:color="auto"/>
        <w:left w:val="none" w:sz="0" w:space="0" w:color="auto"/>
        <w:bottom w:val="none" w:sz="0" w:space="0" w:color="auto"/>
        <w:right w:val="none" w:sz="0" w:space="0" w:color="auto"/>
      </w:divBdr>
      <w:divsChild>
        <w:div w:id="2077973156">
          <w:marLeft w:val="0"/>
          <w:marRight w:val="0"/>
          <w:marTop w:val="0"/>
          <w:marBottom w:val="0"/>
          <w:divBdr>
            <w:top w:val="none" w:sz="0" w:space="0" w:color="auto"/>
            <w:left w:val="none" w:sz="0" w:space="0" w:color="auto"/>
            <w:bottom w:val="none" w:sz="0" w:space="0" w:color="auto"/>
            <w:right w:val="none" w:sz="0" w:space="0" w:color="auto"/>
          </w:divBdr>
          <w:divsChild>
            <w:div w:id="900363035">
              <w:marLeft w:val="0"/>
              <w:marRight w:val="0"/>
              <w:marTop w:val="0"/>
              <w:marBottom w:val="0"/>
              <w:divBdr>
                <w:top w:val="none" w:sz="0" w:space="0" w:color="auto"/>
                <w:left w:val="none" w:sz="0" w:space="0" w:color="auto"/>
                <w:bottom w:val="none" w:sz="0" w:space="0" w:color="auto"/>
                <w:right w:val="none" w:sz="0" w:space="0" w:color="auto"/>
              </w:divBdr>
              <w:divsChild>
                <w:div w:id="1302075895">
                  <w:marLeft w:val="0"/>
                  <w:marRight w:val="0"/>
                  <w:marTop w:val="0"/>
                  <w:marBottom w:val="0"/>
                  <w:divBdr>
                    <w:top w:val="single" w:sz="4" w:space="5" w:color="9D0303"/>
                    <w:left w:val="none" w:sz="0" w:space="0" w:color="auto"/>
                    <w:bottom w:val="none" w:sz="0" w:space="0" w:color="auto"/>
                    <w:right w:val="none" w:sz="0" w:space="0" w:color="auto"/>
                  </w:divBdr>
                  <w:divsChild>
                    <w:div w:id="1436097627">
                      <w:marLeft w:val="0"/>
                      <w:marRight w:val="0"/>
                      <w:marTop w:val="0"/>
                      <w:marBottom w:val="0"/>
                      <w:divBdr>
                        <w:top w:val="none" w:sz="0" w:space="0" w:color="auto"/>
                        <w:left w:val="none" w:sz="0" w:space="0" w:color="auto"/>
                        <w:bottom w:val="none" w:sz="0" w:space="0" w:color="auto"/>
                        <w:right w:val="none" w:sz="0" w:space="0" w:color="auto"/>
                      </w:divBdr>
                      <w:divsChild>
                        <w:div w:id="916671555">
                          <w:marLeft w:val="0"/>
                          <w:marRight w:val="0"/>
                          <w:marTop w:val="0"/>
                          <w:marBottom w:val="0"/>
                          <w:divBdr>
                            <w:top w:val="single" w:sz="4" w:space="3" w:color="000000"/>
                            <w:left w:val="none" w:sz="0" w:space="0" w:color="auto"/>
                            <w:bottom w:val="none" w:sz="0" w:space="0" w:color="auto"/>
                            <w:right w:val="none" w:sz="0" w:space="0" w:color="auto"/>
                          </w:divBdr>
                          <w:divsChild>
                            <w:div w:id="8689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E1ADB-511A-4CC8-BB20-821E73946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10</Pages>
  <Words>1126</Words>
  <Characters>6421</Characters>
  <Application>Microsoft Office Word</Application>
  <DocSecurity>0</DocSecurity>
  <Lines>53</Lines>
  <Paragraphs>15</Paragraphs>
  <ScaleCrop>false</ScaleCrop>
  <Company/>
  <LinksUpToDate>false</LinksUpToDate>
  <CharactersWithSpaces>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2012年普通高等学校招生全国统一考试</dc:title>
  <dc:creator>ljf</dc:creator>
  <cp:lastModifiedBy>lenovo</cp:lastModifiedBy>
  <cp:revision>176</cp:revision>
  <cp:lastPrinted>2014-12-22T03:08:00Z</cp:lastPrinted>
  <dcterms:created xsi:type="dcterms:W3CDTF">2014-12-21T23:14:00Z</dcterms:created>
  <dcterms:modified xsi:type="dcterms:W3CDTF">2016-01-18T01:57:00Z</dcterms:modified>
</cp:coreProperties>
</file>